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AA8" w:rsidRDefault="007D1AA8" w:rsidP="00887186">
      <w:pPr>
        <w:rPr>
          <w:b/>
          <w:lang w:val="sr-Cyrl-CS"/>
        </w:rPr>
      </w:pPr>
    </w:p>
    <w:p w:rsidR="00514DDF" w:rsidRDefault="00514DDF" w:rsidP="00887186">
      <w:pPr>
        <w:rPr>
          <w:b/>
          <w:lang w:val="sr-Cyrl-CS"/>
        </w:rPr>
      </w:pPr>
    </w:p>
    <w:p w:rsidR="00514DDF" w:rsidRPr="00ED7136" w:rsidRDefault="00514DDF" w:rsidP="00887186">
      <w:pPr>
        <w:rPr>
          <w:rFonts w:cs="Times New Roman"/>
          <w:b/>
          <w:lang w:val="sr-Cyrl-CS"/>
        </w:rPr>
      </w:pPr>
    </w:p>
    <w:p w:rsidR="00453DFC" w:rsidRPr="00ED7136" w:rsidRDefault="00453DFC" w:rsidP="00453DFC">
      <w:pPr>
        <w:rPr>
          <w:rFonts w:cs="Times New Roman"/>
          <w:b/>
          <w:lang w:val="sr-Cyrl-CS"/>
        </w:rPr>
      </w:pPr>
    </w:p>
    <w:p w:rsidR="00453DFC" w:rsidRPr="00ED7136" w:rsidRDefault="00453DFC" w:rsidP="00453DFC">
      <w:pPr>
        <w:jc w:val="right"/>
        <w:rPr>
          <w:rStyle w:val="FontStyle77"/>
          <w:rFonts w:ascii="Times New Roman" w:hAnsi="Times New Roman" w:cs="Times New Roman"/>
          <w:lang w:eastAsia="sr-Cyrl-CS"/>
        </w:rPr>
      </w:pPr>
      <w:r w:rsidRPr="00ED7136">
        <w:rPr>
          <w:rStyle w:val="FontStyle73"/>
          <w:rFonts w:ascii="Times New Roman" w:hAnsi="Times New Roman" w:cs="Times New Roman"/>
          <w:lang w:eastAsia="sr-Cyrl-CS"/>
        </w:rPr>
        <w:t xml:space="preserve">Број: </w:t>
      </w:r>
      <w:r w:rsidR="00ED7136">
        <w:rPr>
          <w:rStyle w:val="FontStyle77"/>
          <w:rFonts w:ascii="Times New Roman" w:hAnsi="Times New Roman" w:cs="Times New Roman"/>
          <w:lang w:val="sr-Cyrl-CS" w:eastAsia="sr-Cyrl-CS"/>
        </w:rPr>
        <w:t>34</w:t>
      </w:r>
      <w:r w:rsidRPr="00ED7136">
        <w:rPr>
          <w:rStyle w:val="FontStyle77"/>
          <w:rFonts w:ascii="Times New Roman" w:hAnsi="Times New Roman" w:cs="Times New Roman"/>
          <w:lang w:val="sr-Cyrl-CS" w:eastAsia="sr-Cyrl-CS"/>
        </w:rPr>
        <w:t>4</w:t>
      </w:r>
      <w:r w:rsidRPr="00ED7136">
        <w:rPr>
          <w:rStyle w:val="FontStyle77"/>
          <w:rFonts w:ascii="Times New Roman" w:hAnsi="Times New Roman" w:cs="Times New Roman"/>
          <w:lang w:eastAsia="sr-Cyrl-CS"/>
        </w:rPr>
        <w:t>-</w:t>
      </w:r>
      <w:r w:rsidR="00ED7136">
        <w:rPr>
          <w:rStyle w:val="FontStyle77"/>
          <w:rFonts w:ascii="Times New Roman" w:hAnsi="Times New Roman" w:cs="Times New Roman"/>
          <w:lang w:val="sr-Cyrl-CS" w:eastAsia="sr-Cyrl-CS"/>
        </w:rPr>
        <w:t>41</w:t>
      </w:r>
      <w:r w:rsidRPr="00ED7136">
        <w:rPr>
          <w:rStyle w:val="FontStyle77"/>
          <w:rFonts w:ascii="Times New Roman" w:hAnsi="Times New Roman" w:cs="Times New Roman"/>
          <w:lang w:eastAsia="sr-Cyrl-CS"/>
        </w:rPr>
        <w:t>/1</w:t>
      </w:r>
      <w:r w:rsidRPr="00ED7136">
        <w:rPr>
          <w:rStyle w:val="FontStyle77"/>
          <w:rFonts w:ascii="Times New Roman" w:hAnsi="Times New Roman" w:cs="Times New Roman"/>
          <w:lang w:val="sr-Cyrl-CS" w:eastAsia="sr-Cyrl-CS"/>
        </w:rPr>
        <w:t>7</w:t>
      </w:r>
      <w:r w:rsidRPr="00ED7136">
        <w:rPr>
          <w:rStyle w:val="FontStyle77"/>
          <w:rFonts w:ascii="Times New Roman" w:hAnsi="Times New Roman" w:cs="Times New Roman"/>
          <w:lang w:eastAsia="sr-Cyrl-CS"/>
        </w:rPr>
        <w:t>-01</w:t>
      </w:r>
    </w:p>
    <w:p w:rsidR="00453DFC" w:rsidRPr="00ED7136" w:rsidRDefault="00453DFC" w:rsidP="00453DFC">
      <w:pPr>
        <w:rPr>
          <w:rFonts w:cs="Times New Roman"/>
        </w:rPr>
      </w:pPr>
    </w:p>
    <w:p w:rsidR="00453DFC" w:rsidRPr="00ED7136" w:rsidRDefault="00453DFC" w:rsidP="00453DFC">
      <w:pPr>
        <w:jc w:val="center"/>
        <w:rPr>
          <w:rFonts w:cs="Times New Roman"/>
        </w:rPr>
      </w:pPr>
      <w:r w:rsidRPr="00ED7136">
        <w:rPr>
          <w:rFonts w:cs="Times New Roman"/>
          <w:noProof/>
          <w:lang w:eastAsia="en-US"/>
        </w:rPr>
        <w:drawing>
          <wp:inline distT="0" distB="0" distL="0" distR="0">
            <wp:extent cx="1171575" cy="1581150"/>
            <wp:effectExtent l="19050" t="0" r="9525" b="0"/>
            <wp:docPr id="1" name="Picture 1" descr="grb opst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opstine"/>
                    <pic:cNvPicPr>
                      <a:picLocks noChangeAspect="1" noChangeArrowheads="1"/>
                    </pic:cNvPicPr>
                  </pic:nvPicPr>
                  <pic:blipFill>
                    <a:blip r:embed="rId8"/>
                    <a:srcRect/>
                    <a:stretch>
                      <a:fillRect/>
                    </a:stretch>
                  </pic:blipFill>
                  <pic:spPr bwMode="auto">
                    <a:xfrm>
                      <a:off x="0" y="0"/>
                      <a:ext cx="1171575" cy="1581150"/>
                    </a:xfrm>
                    <a:prstGeom prst="rect">
                      <a:avLst/>
                    </a:prstGeom>
                    <a:noFill/>
                    <a:ln w="9525">
                      <a:noFill/>
                      <a:miter lim="800000"/>
                      <a:headEnd/>
                      <a:tailEnd/>
                    </a:ln>
                  </pic:spPr>
                </pic:pic>
              </a:graphicData>
            </a:graphic>
          </wp:inline>
        </w:drawing>
      </w:r>
    </w:p>
    <w:p w:rsidR="00453DFC" w:rsidRPr="00ED7136" w:rsidRDefault="00453DFC" w:rsidP="00453DFC">
      <w:pPr>
        <w:rPr>
          <w:rFonts w:cs="Times New Roman"/>
        </w:rPr>
      </w:pPr>
    </w:p>
    <w:p w:rsidR="00453DFC" w:rsidRPr="00ED7136" w:rsidRDefault="00453DFC" w:rsidP="00453DFC">
      <w:pPr>
        <w:jc w:val="center"/>
        <w:rPr>
          <w:rStyle w:val="FontStyle81"/>
          <w:rFonts w:ascii="Times New Roman" w:hAnsi="Times New Roman" w:cs="Times New Roman"/>
          <w:lang w:eastAsia="sr-Cyrl-CS"/>
        </w:rPr>
      </w:pPr>
      <w:r w:rsidRPr="00ED7136">
        <w:rPr>
          <w:rStyle w:val="FontStyle81"/>
          <w:rFonts w:ascii="Times New Roman" w:hAnsi="Times New Roman" w:cs="Times New Roman"/>
          <w:lang w:eastAsia="sr-Cyrl-CS"/>
        </w:rPr>
        <w:t>Општин</w:t>
      </w:r>
      <w:r w:rsidRPr="00ED7136">
        <w:rPr>
          <w:rStyle w:val="FontStyle81"/>
          <w:rFonts w:ascii="Times New Roman" w:hAnsi="Times New Roman" w:cs="Times New Roman"/>
          <w:lang w:val="sr-Cyrl-CS" w:eastAsia="sr-Cyrl-CS"/>
        </w:rPr>
        <w:t>а</w:t>
      </w:r>
      <w:r w:rsidRPr="00ED7136">
        <w:rPr>
          <w:rStyle w:val="FontStyle81"/>
          <w:rFonts w:ascii="Times New Roman" w:hAnsi="Times New Roman" w:cs="Times New Roman"/>
          <w:lang w:eastAsia="sr-Cyrl-CS"/>
        </w:rPr>
        <w:t xml:space="preserve"> Уб</w:t>
      </w:r>
    </w:p>
    <w:p w:rsidR="00453DFC" w:rsidRPr="00ED7136" w:rsidRDefault="00453DFC" w:rsidP="00453DFC">
      <w:pPr>
        <w:rPr>
          <w:rFonts w:cs="Times New Roman"/>
        </w:rPr>
      </w:pPr>
    </w:p>
    <w:p w:rsidR="00453DFC" w:rsidRPr="00ED7136" w:rsidRDefault="00453DFC" w:rsidP="00453DFC">
      <w:pPr>
        <w:rPr>
          <w:rFonts w:cs="Times New Roman"/>
        </w:rPr>
      </w:pPr>
    </w:p>
    <w:p w:rsidR="00453DFC" w:rsidRPr="00ED7136" w:rsidRDefault="00453DFC" w:rsidP="00453DFC">
      <w:pPr>
        <w:jc w:val="center"/>
        <w:rPr>
          <w:rStyle w:val="FontStyle81"/>
          <w:rFonts w:ascii="Times New Roman" w:hAnsi="Times New Roman" w:cs="Times New Roman"/>
          <w:lang w:eastAsia="sr-Cyrl-CS"/>
        </w:rPr>
      </w:pPr>
      <w:r w:rsidRPr="00ED7136">
        <w:rPr>
          <w:rStyle w:val="FontStyle81"/>
          <w:rFonts w:ascii="Times New Roman" w:hAnsi="Times New Roman" w:cs="Times New Roman"/>
          <w:lang w:eastAsia="sr-Cyrl-CS"/>
        </w:rPr>
        <w:t>КОНКУРСНА ДОКУМЕНТАЦИЈА</w:t>
      </w:r>
    </w:p>
    <w:p w:rsidR="00453DFC" w:rsidRPr="00ED7136" w:rsidRDefault="00453DFC" w:rsidP="00453DFC">
      <w:pPr>
        <w:jc w:val="center"/>
        <w:rPr>
          <w:rStyle w:val="FontStyle81"/>
          <w:rFonts w:ascii="Times New Roman" w:hAnsi="Times New Roman" w:cs="Times New Roman"/>
          <w:lang w:val="sr-Cyrl-CS" w:eastAsia="sr-Cyrl-CS"/>
        </w:rPr>
      </w:pPr>
      <w:r w:rsidRPr="00ED7136">
        <w:rPr>
          <w:rStyle w:val="FontStyle81"/>
          <w:rFonts w:ascii="Times New Roman" w:hAnsi="Times New Roman" w:cs="Times New Roman"/>
          <w:lang w:val="sr-Cyrl-CS" w:eastAsia="sr-Cyrl-CS"/>
        </w:rPr>
        <w:t>Поступак јавне</w:t>
      </w:r>
      <w:r w:rsidR="00ED7136">
        <w:rPr>
          <w:rStyle w:val="FontStyle81"/>
          <w:rFonts w:ascii="Times New Roman" w:hAnsi="Times New Roman" w:cs="Times New Roman"/>
          <w:lang w:val="sr-Cyrl-CS" w:eastAsia="sr-Cyrl-CS"/>
        </w:rPr>
        <w:t xml:space="preserve"> набавке мале вредности - добра</w:t>
      </w:r>
    </w:p>
    <w:p w:rsidR="00887186" w:rsidRPr="00ED7136" w:rsidRDefault="00CE50C6" w:rsidP="003C6489">
      <w:pPr>
        <w:spacing w:line="240" w:lineRule="auto"/>
        <w:contextualSpacing/>
        <w:jc w:val="center"/>
        <w:rPr>
          <w:rFonts w:cs="Times New Roman"/>
          <w:lang w:val="sr-Cyrl-CS"/>
        </w:rPr>
      </w:pPr>
      <w:r w:rsidRPr="00ED7136">
        <w:rPr>
          <w:rFonts w:cs="Times New Roman"/>
          <w:b/>
          <w:sz w:val="28"/>
          <w:szCs w:val="28"/>
          <w:lang w:val="sr-Cyrl-CS"/>
        </w:rPr>
        <w:t xml:space="preserve"> </w:t>
      </w:r>
      <w:r w:rsidR="007D1AA8" w:rsidRPr="00ED7136">
        <w:rPr>
          <w:rFonts w:cs="Times New Roman"/>
          <w:b/>
          <w:sz w:val="28"/>
          <w:szCs w:val="28"/>
          <w:lang w:val="sr-Cyrl-CS"/>
        </w:rPr>
        <w:t>-</w:t>
      </w:r>
      <w:r w:rsidR="004C565E" w:rsidRPr="00ED7136">
        <w:rPr>
          <w:rFonts w:cs="Times New Roman"/>
          <w:b/>
          <w:sz w:val="28"/>
          <w:szCs w:val="28"/>
          <w:lang w:val="sr-Cyrl-CS"/>
        </w:rPr>
        <w:t xml:space="preserve"> НАБАВКА</w:t>
      </w:r>
      <w:r w:rsidRPr="00ED7136">
        <w:rPr>
          <w:rFonts w:cs="Times New Roman"/>
          <w:b/>
          <w:sz w:val="28"/>
          <w:szCs w:val="28"/>
          <w:lang w:val="sr-Cyrl-CS"/>
        </w:rPr>
        <w:t xml:space="preserve"> КАМЕНОГ МАТЕРИЈАЛА ЗА ОДРЖАВАЊЕ МАКАДАМСКИХ КОЛОВОЗНИХ ЗАСТОРА</w:t>
      </w:r>
      <w:r w:rsidR="00887186" w:rsidRPr="00ED7136">
        <w:rPr>
          <w:rFonts w:cs="Times New Roman"/>
          <w:b/>
          <w:sz w:val="28"/>
          <w:szCs w:val="28"/>
          <w:lang w:val="sr-Cyrl-CS"/>
        </w:rPr>
        <w:t xml:space="preserve"> </w:t>
      </w:r>
      <w:r w:rsidR="007D1AA8" w:rsidRPr="00ED7136">
        <w:rPr>
          <w:rFonts w:cs="Times New Roman"/>
          <w:b/>
          <w:sz w:val="28"/>
          <w:szCs w:val="28"/>
          <w:lang w:val="sr-Cyrl-CS"/>
        </w:rPr>
        <w:t>-</w:t>
      </w:r>
    </w:p>
    <w:p w:rsidR="00887186" w:rsidRPr="00ED7136" w:rsidRDefault="00887186" w:rsidP="003C6489">
      <w:pPr>
        <w:spacing w:line="240" w:lineRule="auto"/>
        <w:contextualSpacing/>
        <w:jc w:val="center"/>
        <w:rPr>
          <w:rFonts w:cs="Times New Roman"/>
          <w:lang w:val="sr-Cyrl-CS"/>
        </w:rPr>
      </w:pPr>
    </w:p>
    <w:p w:rsidR="00887186" w:rsidRPr="00ED7136" w:rsidRDefault="00887186" w:rsidP="003C6489">
      <w:pPr>
        <w:spacing w:line="240" w:lineRule="auto"/>
        <w:contextualSpacing/>
        <w:rPr>
          <w:rFonts w:cs="Times New Roman"/>
          <w:lang w:val="sr-Latn-CS"/>
        </w:rPr>
      </w:pPr>
    </w:p>
    <w:p w:rsidR="00453DFC" w:rsidRPr="00ED7136" w:rsidRDefault="00453DFC" w:rsidP="00453DFC">
      <w:pPr>
        <w:jc w:val="center"/>
        <w:rPr>
          <w:rFonts w:cs="Times New Roman"/>
          <w:b/>
          <w:bCs/>
          <w:lang w:val="sr-Cyrl-CS" w:eastAsia="sr-Cyrl-CS"/>
        </w:rPr>
      </w:pPr>
      <w:r w:rsidRPr="00ED7136">
        <w:rPr>
          <w:rStyle w:val="FontStyle81"/>
          <w:rFonts w:ascii="Times New Roman" w:hAnsi="Times New Roman" w:cs="Times New Roman"/>
          <w:lang w:eastAsia="sr-Cyrl-CS"/>
        </w:rPr>
        <w:t>ЈН бр. 1.</w:t>
      </w:r>
      <w:r w:rsidR="00ED7136">
        <w:rPr>
          <w:rStyle w:val="FontStyle81"/>
          <w:rFonts w:ascii="Times New Roman" w:hAnsi="Times New Roman" w:cs="Times New Roman"/>
          <w:lang w:val="sr-Cyrl-CS" w:eastAsia="sr-Cyrl-CS"/>
        </w:rPr>
        <w:t>1</w:t>
      </w:r>
      <w:r w:rsidRPr="00ED7136">
        <w:rPr>
          <w:rStyle w:val="FontStyle81"/>
          <w:rFonts w:ascii="Times New Roman" w:hAnsi="Times New Roman" w:cs="Times New Roman"/>
          <w:lang w:eastAsia="sr-Cyrl-CS"/>
        </w:rPr>
        <w:t>.</w:t>
      </w:r>
      <w:r w:rsidR="00ED7136">
        <w:rPr>
          <w:rStyle w:val="FontStyle81"/>
          <w:rFonts w:ascii="Times New Roman" w:hAnsi="Times New Roman" w:cs="Times New Roman"/>
          <w:lang w:val="sr-Cyrl-CS" w:eastAsia="sr-Cyrl-CS"/>
        </w:rPr>
        <w:t>1</w:t>
      </w:r>
      <w:r w:rsidRPr="00ED7136">
        <w:rPr>
          <w:rStyle w:val="FontStyle81"/>
          <w:rFonts w:ascii="Times New Roman" w:hAnsi="Times New Roman" w:cs="Times New Roman"/>
          <w:lang w:eastAsia="sr-Cyrl-CS"/>
        </w:rPr>
        <w:t>/201</w:t>
      </w:r>
      <w:r w:rsidRPr="00ED7136">
        <w:rPr>
          <w:rStyle w:val="FontStyle81"/>
          <w:rFonts w:ascii="Times New Roman" w:hAnsi="Times New Roman" w:cs="Times New Roman"/>
          <w:lang w:val="sr-Cyrl-CS" w:eastAsia="sr-Cyrl-CS"/>
        </w:rPr>
        <w:t>7</w:t>
      </w:r>
      <w:r w:rsidRPr="00ED7136">
        <w:rPr>
          <w:rStyle w:val="FontStyle81"/>
          <w:rFonts w:ascii="Times New Roman" w:hAnsi="Times New Roman" w:cs="Times New Roman"/>
          <w:lang w:eastAsia="sr-Cyrl-CS"/>
        </w:rPr>
        <w:t xml:space="preserve">, </w:t>
      </w:r>
      <w:r w:rsidRPr="00ED7136">
        <w:rPr>
          <w:rStyle w:val="FontStyle81"/>
          <w:rFonts w:ascii="Times New Roman" w:hAnsi="Times New Roman" w:cs="Times New Roman"/>
          <w:lang w:val="sr-Cyrl-CS" w:eastAsia="sr-Cyrl-CS"/>
        </w:rPr>
        <w:t xml:space="preserve">није </w:t>
      </w:r>
      <w:r w:rsidRPr="00ED7136">
        <w:rPr>
          <w:rStyle w:val="FontStyle81"/>
          <w:rFonts w:ascii="Times New Roman" w:hAnsi="Times New Roman" w:cs="Times New Roman"/>
          <w:lang w:eastAsia="sr-Cyrl-CS"/>
        </w:rPr>
        <w:t>обликована по партијама</w:t>
      </w:r>
    </w:p>
    <w:p w:rsidR="00453DFC" w:rsidRPr="00ED7136" w:rsidRDefault="00453DFC" w:rsidP="00453DFC">
      <w:pPr>
        <w:jc w:val="center"/>
        <w:rPr>
          <w:rFonts w:cs="Times New Roman"/>
          <w:b/>
          <w:bCs/>
          <w:lang w:eastAsia="sr-Cyrl-CS"/>
        </w:rPr>
      </w:pPr>
    </w:p>
    <w:p w:rsidR="00453DFC" w:rsidRPr="00ED7136" w:rsidRDefault="00453DFC" w:rsidP="00453DFC">
      <w:pPr>
        <w:rPr>
          <w:rStyle w:val="FontStyle78"/>
          <w:rFonts w:ascii="Times New Roman" w:hAnsi="Times New Roman" w:cs="Times New Roman"/>
          <w:lang w:eastAsia="sr-Cyrl-CS"/>
        </w:rPr>
      </w:pPr>
    </w:p>
    <w:p w:rsidR="00453DFC" w:rsidRPr="00ED7136" w:rsidRDefault="00453DFC" w:rsidP="00453DFC">
      <w:pPr>
        <w:rPr>
          <w:rStyle w:val="FontStyle78"/>
          <w:rFonts w:ascii="Times New Roman" w:hAnsi="Times New Roman" w:cs="Times New Roman"/>
          <w:lang w:eastAsia="sr-Cyrl-CS"/>
        </w:rPr>
      </w:pPr>
    </w:p>
    <w:p w:rsidR="00453DFC" w:rsidRPr="00ED7136" w:rsidRDefault="00453DFC" w:rsidP="00453DFC">
      <w:pPr>
        <w:rPr>
          <w:rStyle w:val="FontStyle78"/>
          <w:rFonts w:ascii="Times New Roman" w:hAnsi="Times New Roman" w:cs="Times New Roman"/>
          <w:lang w:eastAsia="sr-Cyrl-CS"/>
        </w:rPr>
      </w:pPr>
    </w:p>
    <w:p w:rsidR="00453DFC" w:rsidRPr="00ED7136" w:rsidRDefault="00453DFC" w:rsidP="00453DFC">
      <w:pPr>
        <w:rPr>
          <w:rStyle w:val="FontStyle78"/>
          <w:rFonts w:ascii="Times New Roman" w:hAnsi="Times New Roman" w:cs="Times New Roman"/>
          <w:lang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val="sr-Cyrl-CS" w:eastAsia="sr-Cyrl-CS"/>
        </w:rPr>
      </w:pPr>
    </w:p>
    <w:p w:rsidR="00453DFC" w:rsidRPr="00ED7136" w:rsidRDefault="00453DFC" w:rsidP="00453DFC">
      <w:pPr>
        <w:jc w:val="right"/>
        <w:rPr>
          <w:rStyle w:val="FontStyle78"/>
          <w:rFonts w:ascii="Times New Roman" w:hAnsi="Times New Roman" w:cs="Times New Roman"/>
          <w:lang w:eastAsia="sr-Cyrl-CS"/>
        </w:rPr>
      </w:pPr>
      <w:r w:rsidRPr="00ED7136">
        <w:rPr>
          <w:rStyle w:val="FontStyle78"/>
          <w:rFonts w:ascii="Times New Roman" w:hAnsi="Times New Roman" w:cs="Times New Roman"/>
          <w:lang w:eastAsia="sr-Cyrl-CS"/>
        </w:rPr>
        <w:t xml:space="preserve">У Убу, </w:t>
      </w:r>
      <w:r w:rsidR="00ED7136">
        <w:rPr>
          <w:rStyle w:val="FontStyle78"/>
          <w:rFonts w:ascii="Times New Roman" w:hAnsi="Times New Roman" w:cs="Times New Roman"/>
          <w:lang w:val="sr-Cyrl-CS" w:eastAsia="sr-Cyrl-CS"/>
        </w:rPr>
        <w:t>22</w:t>
      </w:r>
      <w:r w:rsidRPr="00ED7136">
        <w:rPr>
          <w:rStyle w:val="FontStyle78"/>
          <w:rFonts w:ascii="Times New Roman" w:hAnsi="Times New Roman" w:cs="Times New Roman"/>
          <w:lang w:eastAsia="sr-Cyrl-CS"/>
        </w:rPr>
        <w:t>.0</w:t>
      </w:r>
      <w:r w:rsidR="00ED7136">
        <w:rPr>
          <w:rStyle w:val="FontStyle78"/>
          <w:rFonts w:ascii="Times New Roman" w:hAnsi="Times New Roman" w:cs="Times New Roman"/>
          <w:lang w:val="sr-Cyrl-CS" w:eastAsia="sr-Cyrl-CS"/>
        </w:rPr>
        <w:t>2</w:t>
      </w:r>
      <w:r w:rsidRPr="00ED7136">
        <w:rPr>
          <w:rStyle w:val="FontStyle78"/>
          <w:rFonts w:ascii="Times New Roman" w:hAnsi="Times New Roman" w:cs="Times New Roman"/>
          <w:lang w:eastAsia="sr-Cyrl-CS"/>
        </w:rPr>
        <w:t>.201</w:t>
      </w:r>
      <w:r w:rsidRPr="00ED7136">
        <w:rPr>
          <w:rStyle w:val="FontStyle78"/>
          <w:rFonts w:ascii="Times New Roman" w:hAnsi="Times New Roman" w:cs="Times New Roman"/>
          <w:lang w:val="sr-Cyrl-CS" w:eastAsia="sr-Cyrl-CS"/>
        </w:rPr>
        <w:t>7</w:t>
      </w:r>
      <w:r w:rsidRPr="00ED7136">
        <w:rPr>
          <w:rStyle w:val="FontStyle78"/>
          <w:rFonts w:ascii="Times New Roman" w:hAnsi="Times New Roman" w:cs="Times New Roman"/>
          <w:lang w:eastAsia="sr-Cyrl-CS"/>
        </w:rPr>
        <w:t>. године</w:t>
      </w:r>
    </w:p>
    <w:p w:rsidR="00CE50C6" w:rsidRPr="00ED7136" w:rsidRDefault="00453DFC" w:rsidP="00453DFC">
      <w:pPr>
        <w:spacing w:line="240" w:lineRule="auto"/>
        <w:contextualSpacing/>
        <w:jc w:val="both"/>
        <w:rPr>
          <w:rFonts w:cs="Times New Roman"/>
          <w:lang w:val="sr-Cyrl-CS"/>
        </w:rPr>
      </w:pPr>
      <w:r w:rsidRPr="00ED7136">
        <w:rPr>
          <w:rFonts w:cs="Times New Roman"/>
        </w:rPr>
        <w:br w:type="page"/>
      </w:r>
    </w:p>
    <w:p w:rsidR="00E16AC7" w:rsidRDefault="00E16AC7" w:rsidP="003C6489">
      <w:pPr>
        <w:spacing w:line="240" w:lineRule="auto"/>
        <w:contextualSpacing/>
        <w:jc w:val="both"/>
        <w:rPr>
          <w:sz w:val="21"/>
          <w:szCs w:val="21"/>
          <w:lang w:val="sr-Cyrl-CS"/>
        </w:rPr>
      </w:pPr>
    </w:p>
    <w:p w:rsidR="00ED7136" w:rsidRDefault="00ED7136" w:rsidP="00ED7136">
      <w:pPr>
        <w:spacing w:line="240" w:lineRule="auto"/>
        <w:ind w:firstLine="708"/>
        <w:contextualSpacing/>
        <w:jc w:val="both"/>
        <w:rPr>
          <w:sz w:val="21"/>
          <w:szCs w:val="21"/>
          <w:lang w:val="sr-Cyrl-CS"/>
        </w:rPr>
      </w:pPr>
      <w:r>
        <w:rPr>
          <w:sz w:val="22"/>
          <w:szCs w:val="22"/>
        </w:rPr>
        <w:t xml:space="preserve">    </w:t>
      </w:r>
      <w:r>
        <w:rPr>
          <w:sz w:val="21"/>
          <w:szCs w:val="21"/>
        </w:rPr>
        <w:t>На основу члана 61. Закона о јавним набавкама  („Службени гласник РС“, бр. 124/12</w:t>
      </w:r>
      <w:r>
        <w:rPr>
          <w:sz w:val="21"/>
          <w:szCs w:val="21"/>
          <w:lang w:val="sr-Cyrl-CS"/>
        </w:rPr>
        <w:t xml:space="preserve"> и 68/15</w:t>
      </w:r>
      <w:r>
        <w:rPr>
          <w:sz w:val="21"/>
          <w:szCs w:val="21"/>
        </w:rPr>
        <w:t xml:space="preserve">), члана 2. </w:t>
      </w:r>
      <w:r w:rsidRPr="00E04C8A">
        <w:rPr>
          <w:rFonts w:cs="Times New Roman"/>
          <w:sz w:val="22"/>
          <w:szCs w:val="22"/>
          <w:lang w:eastAsia="sr-Cyrl-CS"/>
        </w:rPr>
        <w:t xml:space="preserve">Правилника о </w:t>
      </w:r>
      <w:r w:rsidRPr="00E04C8A">
        <w:rPr>
          <w:rFonts w:cs="Times New Roman"/>
          <w:bCs/>
          <w:iCs/>
          <w:sz w:val="22"/>
          <w:szCs w:val="22"/>
          <w:lang w:eastAsia="sr-Cyrl-CS"/>
        </w:rPr>
        <w:t>обавезним елементима конкурсне документације у поступцима јавних набавки и начину доказивања  испуњености услова („Сл. гласник</w:t>
      </w:r>
      <w:r w:rsidRPr="00D1152A">
        <w:rPr>
          <w:rFonts w:cs="Times New Roman"/>
          <w:bCs/>
          <w:iCs/>
          <w:lang w:eastAsia="sr-Cyrl-CS"/>
        </w:rPr>
        <w:t xml:space="preserve"> РС“, бр. 86/15)</w:t>
      </w:r>
      <w:r>
        <w:rPr>
          <w:rFonts w:cs="Times New Roman"/>
          <w:bCs/>
          <w:iCs/>
          <w:lang w:val="sr-Cyrl-CS" w:eastAsia="sr-Cyrl-CS"/>
        </w:rPr>
        <w:t xml:space="preserve"> </w:t>
      </w:r>
      <w:r>
        <w:rPr>
          <w:sz w:val="21"/>
          <w:szCs w:val="21"/>
        </w:rPr>
        <w:t xml:space="preserve">и Одлуке </w:t>
      </w:r>
      <w:r>
        <w:rPr>
          <w:sz w:val="21"/>
          <w:szCs w:val="21"/>
          <w:lang w:val="sr-Cyrl-CS"/>
        </w:rPr>
        <w:t>Председника општине Уб</w:t>
      </w:r>
      <w:r>
        <w:rPr>
          <w:sz w:val="21"/>
          <w:szCs w:val="21"/>
        </w:rPr>
        <w:t xml:space="preserve"> о покретању поступка јавне набавке </w:t>
      </w:r>
      <w:r>
        <w:rPr>
          <w:sz w:val="21"/>
          <w:szCs w:val="21"/>
          <w:lang w:val="sr-Cyrl-CS"/>
        </w:rPr>
        <w:t>мале вредности</w:t>
      </w:r>
      <w:r>
        <w:rPr>
          <w:sz w:val="21"/>
          <w:szCs w:val="21"/>
        </w:rPr>
        <w:t xml:space="preserve"> број: ЈН </w:t>
      </w:r>
      <w:r>
        <w:rPr>
          <w:sz w:val="21"/>
          <w:szCs w:val="21"/>
          <w:lang w:val="sr-Cyrl-CS"/>
        </w:rPr>
        <w:t>1.1.1.</w:t>
      </w:r>
      <w:r>
        <w:rPr>
          <w:sz w:val="21"/>
          <w:szCs w:val="21"/>
        </w:rPr>
        <w:t xml:space="preserve"> од </w:t>
      </w:r>
      <w:r>
        <w:rPr>
          <w:sz w:val="21"/>
          <w:szCs w:val="21"/>
          <w:lang w:val="sr-Cyrl-CS"/>
        </w:rPr>
        <w:t>21</w:t>
      </w:r>
      <w:r>
        <w:rPr>
          <w:sz w:val="21"/>
          <w:szCs w:val="21"/>
        </w:rPr>
        <w:t>.0</w:t>
      </w:r>
      <w:r>
        <w:rPr>
          <w:sz w:val="21"/>
          <w:szCs w:val="21"/>
          <w:lang w:val="sr-Cyrl-CS"/>
        </w:rPr>
        <w:t>2</w:t>
      </w:r>
      <w:r>
        <w:rPr>
          <w:sz w:val="21"/>
          <w:szCs w:val="21"/>
        </w:rPr>
        <w:t>.201</w:t>
      </w:r>
      <w:r>
        <w:rPr>
          <w:sz w:val="21"/>
          <w:szCs w:val="21"/>
          <w:lang w:val="sr-Cyrl-CS"/>
        </w:rPr>
        <w:t>7</w:t>
      </w:r>
      <w:r>
        <w:rPr>
          <w:sz w:val="21"/>
          <w:szCs w:val="21"/>
        </w:rPr>
        <w:t xml:space="preserve">. године, комисија за јавну набавку образована решењем </w:t>
      </w:r>
      <w:r>
        <w:rPr>
          <w:sz w:val="21"/>
          <w:szCs w:val="21"/>
          <w:lang w:val="sr-Cyrl-CS"/>
        </w:rPr>
        <w:t xml:space="preserve">Председника општине </w:t>
      </w:r>
      <w:r>
        <w:rPr>
          <w:sz w:val="21"/>
          <w:szCs w:val="21"/>
        </w:rPr>
        <w:t xml:space="preserve">Уб,број: </w:t>
      </w:r>
      <w:r>
        <w:rPr>
          <w:sz w:val="21"/>
          <w:szCs w:val="21"/>
          <w:lang w:val="sr-Cyrl-CS"/>
        </w:rPr>
        <w:t>020-119/17-01</w:t>
      </w:r>
      <w:r>
        <w:rPr>
          <w:sz w:val="21"/>
          <w:szCs w:val="21"/>
        </w:rPr>
        <w:t xml:space="preserve"> од </w:t>
      </w:r>
      <w:r>
        <w:rPr>
          <w:sz w:val="21"/>
          <w:szCs w:val="21"/>
          <w:lang w:val="sr-Cyrl-CS"/>
        </w:rPr>
        <w:t>21</w:t>
      </w:r>
      <w:r>
        <w:rPr>
          <w:sz w:val="21"/>
          <w:szCs w:val="21"/>
        </w:rPr>
        <w:t>.0</w:t>
      </w:r>
      <w:r>
        <w:rPr>
          <w:sz w:val="21"/>
          <w:szCs w:val="21"/>
          <w:lang w:val="sr-Cyrl-CS"/>
        </w:rPr>
        <w:t>2</w:t>
      </w:r>
      <w:r>
        <w:rPr>
          <w:sz w:val="21"/>
          <w:szCs w:val="21"/>
        </w:rPr>
        <w:t>.201</w:t>
      </w:r>
      <w:r>
        <w:rPr>
          <w:sz w:val="21"/>
          <w:szCs w:val="21"/>
          <w:lang w:val="sr-Cyrl-CS"/>
        </w:rPr>
        <w:t>7</w:t>
      </w:r>
      <w:r>
        <w:rPr>
          <w:sz w:val="21"/>
          <w:szCs w:val="21"/>
        </w:rPr>
        <w:t>. год., је припремила</w:t>
      </w:r>
    </w:p>
    <w:p w:rsidR="007D3E41" w:rsidRDefault="007D3E41" w:rsidP="00E16AC7">
      <w:pPr>
        <w:spacing w:line="240" w:lineRule="auto"/>
        <w:contextualSpacing/>
        <w:jc w:val="center"/>
        <w:rPr>
          <w:b/>
          <w:lang w:val="sr-Cyrl-CS"/>
        </w:rPr>
      </w:pPr>
    </w:p>
    <w:p w:rsidR="002B3468" w:rsidRPr="00F4618E" w:rsidRDefault="002D3A99" w:rsidP="00E16AC7">
      <w:pPr>
        <w:spacing w:line="240" w:lineRule="auto"/>
        <w:contextualSpacing/>
        <w:jc w:val="center"/>
        <w:rPr>
          <w:b/>
          <w:bCs/>
          <w:lang w:val="sr-Cyrl-CS"/>
        </w:rPr>
      </w:pPr>
      <w:r>
        <w:rPr>
          <w:b/>
        </w:rPr>
        <w:t xml:space="preserve">КОНКУРСНУ ДОКУМЕНТАЦИЈУ ЗА НАБАВКУ </w:t>
      </w:r>
      <w:r w:rsidR="00F4618E">
        <w:rPr>
          <w:b/>
          <w:lang w:val="sr-Cyrl-CS"/>
        </w:rPr>
        <w:t>ДОБАРА</w:t>
      </w:r>
      <w:r w:rsidR="00F4618E">
        <w:rPr>
          <w:b/>
        </w:rPr>
        <w:t xml:space="preserve"> У</w:t>
      </w:r>
      <w:r>
        <w:rPr>
          <w:b/>
        </w:rPr>
        <w:t xml:space="preserve"> ПОСТУПКУ ЈАВНЕ НАБАВКЕ</w:t>
      </w:r>
      <w:r w:rsidR="00F4618E">
        <w:rPr>
          <w:b/>
          <w:lang w:val="sr-Cyrl-CS"/>
        </w:rPr>
        <w:t xml:space="preserve"> МАЛЕ ВРЕДНОСТИ</w:t>
      </w:r>
      <w:r>
        <w:rPr>
          <w:b/>
        </w:rPr>
        <w:t xml:space="preserve"> </w:t>
      </w:r>
      <w:r>
        <w:rPr>
          <w:b/>
          <w:bCs/>
        </w:rPr>
        <w:t xml:space="preserve">БРОЈ: </w:t>
      </w:r>
      <w:r w:rsidR="00ED7136">
        <w:rPr>
          <w:b/>
          <w:bCs/>
          <w:lang w:val="sr-Cyrl-CS"/>
        </w:rPr>
        <w:t>1.1.1</w:t>
      </w:r>
      <w:r w:rsidR="00E16AC7">
        <w:rPr>
          <w:b/>
          <w:bCs/>
        </w:rPr>
        <w:t>/201</w:t>
      </w:r>
      <w:r w:rsidR="00ED7136">
        <w:rPr>
          <w:b/>
          <w:bCs/>
          <w:lang w:val="sr-Cyrl-CS"/>
        </w:rPr>
        <w:t>7</w:t>
      </w:r>
    </w:p>
    <w:p w:rsidR="002B3468" w:rsidRPr="00E16AC7" w:rsidRDefault="002B3468" w:rsidP="00E16AC7">
      <w:pPr>
        <w:spacing w:line="240" w:lineRule="auto"/>
        <w:contextualSpacing/>
        <w:rPr>
          <w:sz w:val="18"/>
          <w:szCs w:val="18"/>
          <w:lang w:val="sr-Cyrl-CS"/>
        </w:rPr>
      </w:pPr>
    </w:p>
    <w:tbl>
      <w:tblPr>
        <w:tblW w:w="0" w:type="auto"/>
        <w:tblInd w:w="244" w:type="dxa"/>
        <w:tblLayout w:type="fixed"/>
        <w:tblCellMar>
          <w:top w:w="55" w:type="dxa"/>
          <w:left w:w="55" w:type="dxa"/>
          <w:bottom w:w="55" w:type="dxa"/>
          <w:right w:w="55" w:type="dxa"/>
        </w:tblCellMar>
        <w:tblLook w:val="0000"/>
      </w:tblPr>
      <w:tblGrid>
        <w:gridCol w:w="1491"/>
        <w:gridCol w:w="6946"/>
      </w:tblGrid>
      <w:tr w:rsidR="00BC2737" w:rsidRPr="00497CF8" w:rsidTr="00497CF8">
        <w:trPr>
          <w:trHeight w:val="210"/>
        </w:trPr>
        <w:tc>
          <w:tcPr>
            <w:tcW w:w="8437" w:type="dxa"/>
            <w:gridSpan w:val="2"/>
            <w:tcBorders>
              <w:top w:val="single" w:sz="2" w:space="0" w:color="000000"/>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pacing w:line="240" w:lineRule="auto"/>
              <w:contextualSpacing/>
              <w:jc w:val="center"/>
              <w:rPr>
                <w:b/>
                <w:sz w:val="20"/>
                <w:szCs w:val="20"/>
              </w:rPr>
            </w:pPr>
            <w:r w:rsidRPr="00497CF8">
              <w:rPr>
                <w:b/>
                <w:sz w:val="20"/>
                <w:szCs w:val="20"/>
              </w:rPr>
              <w:t>САДРЖАЈ</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napToGrid w:val="0"/>
              <w:spacing w:line="240" w:lineRule="auto"/>
              <w:contextualSpacing/>
              <w:jc w:val="center"/>
              <w:rPr>
                <w:sz w:val="20"/>
                <w:szCs w:val="20"/>
              </w:rPr>
            </w:pP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pacing w:line="240" w:lineRule="auto"/>
              <w:contextualSpacing/>
              <w:jc w:val="both"/>
              <w:rPr>
                <w:sz w:val="20"/>
                <w:szCs w:val="20"/>
              </w:rPr>
            </w:pPr>
            <w:r w:rsidRPr="00497CF8">
              <w:rPr>
                <w:sz w:val="20"/>
                <w:szCs w:val="20"/>
              </w:rPr>
              <w:t>Позив за подношење понуда</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pacing w:line="240" w:lineRule="auto"/>
              <w:contextualSpacing/>
              <w:jc w:val="center"/>
              <w:rPr>
                <w:rFonts w:eastAsia="Times New Roman" w:cs="Times New Roman"/>
                <w:sz w:val="20"/>
                <w:szCs w:val="20"/>
              </w:rPr>
            </w:pPr>
            <w:r w:rsidRPr="00497CF8">
              <w:rPr>
                <w:sz w:val="20"/>
                <w:szCs w:val="20"/>
              </w:rPr>
              <w:t>I</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Подаци о јавној набавци</w:t>
            </w:r>
          </w:p>
        </w:tc>
      </w:tr>
      <w:tr w:rsidR="00BC2737" w:rsidRPr="00497CF8" w:rsidTr="00497CF8">
        <w:trPr>
          <w:trHeight w:val="242"/>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pacing w:line="240" w:lineRule="auto"/>
              <w:contextualSpacing/>
              <w:jc w:val="center"/>
              <w:rPr>
                <w:rFonts w:eastAsia="Times New Roman" w:cs="Times New Roman"/>
                <w:sz w:val="20"/>
                <w:szCs w:val="20"/>
              </w:rPr>
            </w:pPr>
            <w:r w:rsidRPr="00497CF8">
              <w:rPr>
                <w:sz w:val="20"/>
                <w:szCs w:val="20"/>
              </w:rPr>
              <w:t>II</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Подаци о предмету јавне набавке</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pacing w:line="240" w:lineRule="auto"/>
              <w:contextualSpacing/>
              <w:jc w:val="center"/>
              <w:rPr>
                <w:rFonts w:eastAsia="Times New Roman" w:cs="Times New Roman"/>
                <w:sz w:val="20"/>
                <w:szCs w:val="20"/>
              </w:rPr>
            </w:pPr>
            <w:r w:rsidRPr="00497CF8">
              <w:rPr>
                <w:sz w:val="20"/>
                <w:szCs w:val="20"/>
              </w:rPr>
              <w:t>III</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Техничке карактеристике радова, врста и место извршења</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pacing w:line="240" w:lineRule="auto"/>
              <w:contextualSpacing/>
              <w:jc w:val="center"/>
              <w:rPr>
                <w:rFonts w:eastAsia="Times New Roman" w:cs="Times New Roman"/>
                <w:sz w:val="20"/>
                <w:szCs w:val="20"/>
              </w:rPr>
            </w:pPr>
            <w:r w:rsidRPr="00497CF8">
              <w:rPr>
                <w:sz w:val="20"/>
                <w:szCs w:val="20"/>
              </w:rPr>
              <w:t>IV</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Припремање понуде</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pacing w:line="240" w:lineRule="auto"/>
              <w:contextualSpacing/>
              <w:jc w:val="center"/>
              <w:rPr>
                <w:rFonts w:eastAsia="Times New Roman" w:cs="Times New Roman"/>
                <w:sz w:val="20"/>
                <w:szCs w:val="20"/>
              </w:rPr>
            </w:pPr>
            <w:r w:rsidRPr="00497CF8">
              <w:rPr>
                <w:sz w:val="20"/>
                <w:szCs w:val="20"/>
              </w:rPr>
              <w:t>V</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Подаци о начину, месту и року за подношење понуда</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pacing w:line="240" w:lineRule="auto"/>
              <w:contextualSpacing/>
              <w:jc w:val="center"/>
              <w:rPr>
                <w:rFonts w:eastAsia="Times New Roman" w:cs="Times New Roman"/>
                <w:sz w:val="20"/>
                <w:szCs w:val="20"/>
              </w:rPr>
            </w:pPr>
            <w:r w:rsidRPr="00497CF8">
              <w:rPr>
                <w:sz w:val="20"/>
                <w:szCs w:val="20"/>
              </w:rPr>
              <w:t>VI</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Подаци о месту, дану и сату отварања понуда и подаци везани за пуномоћје</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pacing w:line="240" w:lineRule="auto"/>
              <w:contextualSpacing/>
              <w:jc w:val="center"/>
              <w:rPr>
                <w:rFonts w:eastAsia="Times New Roman" w:cs="Times New Roman"/>
                <w:sz w:val="20"/>
                <w:szCs w:val="20"/>
              </w:rPr>
            </w:pPr>
            <w:r w:rsidRPr="00497CF8">
              <w:rPr>
                <w:sz w:val="20"/>
                <w:szCs w:val="20"/>
              </w:rPr>
              <w:t>VII</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Критеријум за избор најповољније понуде</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pacing w:line="240" w:lineRule="auto"/>
              <w:contextualSpacing/>
              <w:jc w:val="center"/>
              <w:rPr>
                <w:rFonts w:eastAsia="Times New Roman" w:cs="Times New Roman"/>
                <w:sz w:val="20"/>
                <w:szCs w:val="20"/>
              </w:rPr>
            </w:pPr>
            <w:r w:rsidRPr="00497CF8">
              <w:rPr>
                <w:sz w:val="20"/>
                <w:szCs w:val="20"/>
              </w:rPr>
              <w:t>VIII</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Рок за доношење одлуке о додели уговора</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pacing w:line="240" w:lineRule="auto"/>
              <w:contextualSpacing/>
              <w:jc w:val="center"/>
              <w:rPr>
                <w:rFonts w:eastAsia="Times New Roman" w:cs="Times New Roman"/>
                <w:sz w:val="20"/>
                <w:szCs w:val="20"/>
              </w:rPr>
            </w:pPr>
            <w:r w:rsidRPr="00497CF8">
              <w:rPr>
                <w:sz w:val="20"/>
                <w:szCs w:val="20"/>
              </w:rPr>
              <w:t>IX</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Упутство понуђачима како да сачине понуду</w:t>
            </w:r>
          </w:p>
        </w:tc>
      </w:tr>
      <w:tr w:rsidR="00BC2737" w:rsidRPr="00497CF8" w:rsidTr="00497CF8">
        <w:trPr>
          <w:trHeight w:val="452"/>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pStyle w:val="TableContents"/>
              <w:snapToGrid w:val="0"/>
              <w:spacing w:line="240" w:lineRule="auto"/>
              <w:contextualSpacing/>
              <w:jc w:val="center"/>
              <w:rPr>
                <w:sz w:val="20"/>
                <w:szCs w:val="20"/>
              </w:rPr>
            </w:pPr>
          </w:p>
          <w:p w:rsidR="00BC2737" w:rsidRPr="00497CF8" w:rsidRDefault="00BC2737" w:rsidP="003C6489">
            <w:pPr>
              <w:pStyle w:val="TableContents"/>
              <w:spacing w:line="240" w:lineRule="auto"/>
              <w:contextualSpacing/>
              <w:jc w:val="center"/>
              <w:rPr>
                <w:rFonts w:eastAsia="Times New Roman" w:cs="Times New Roman"/>
                <w:sz w:val="20"/>
                <w:szCs w:val="20"/>
              </w:rPr>
            </w:pPr>
            <w:r w:rsidRPr="00497CF8">
              <w:rPr>
                <w:sz w:val="20"/>
                <w:szCs w:val="20"/>
              </w:rPr>
              <w:t>X</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Услови за учешће у поступку јавне набавке из члана 75. и 76. Закона о јавним набавкама и упутство како се доказује испуњеност тих услова</w:t>
            </w:r>
          </w:p>
        </w:tc>
      </w:tr>
      <w:tr w:rsidR="00BC2737" w:rsidRPr="00497CF8" w:rsidTr="00497CF8">
        <w:trPr>
          <w:trHeight w:val="452"/>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napToGrid w:val="0"/>
              <w:spacing w:line="240" w:lineRule="auto"/>
              <w:contextualSpacing/>
              <w:jc w:val="both"/>
              <w:rPr>
                <w:rFonts w:eastAsia="Times New Roman" w:cs="Times New Roman"/>
                <w:sz w:val="20"/>
                <w:szCs w:val="20"/>
              </w:rPr>
            </w:pPr>
          </w:p>
          <w:p w:rsidR="00BC2737" w:rsidRPr="00497CF8" w:rsidRDefault="00BC2737" w:rsidP="003C6489">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1</w:t>
            </w:r>
          </w:p>
        </w:tc>
        <w:tc>
          <w:tcPr>
            <w:tcW w:w="6946" w:type="dxa"/>
            <w:tcBorders>
              <w:left w:val="single" w:sz="2" w:space="0" w:color="000000"/>
              <w:bottom w:val="single" w:sz="1" w:space="0" w:color="000000"/>
              <w:right w:val="single" w:sz="2" w:space="0" w:color="000000"/>
            </w:tcBorders>
            <w:shd w:val="clear" w:color="auto" w:fill="auto"/>
          </w:tcPr>
          <w:p w:rsidR="00BC2737" w:rsidRPr="000F5086" w:rsidRDefault="00BC2737" w:rsidP="003C6489">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за оцену испуњености услова из члана 75. и 76. Закона о јавним набавкама (за понуђача, подизвођача и члана групе понуђача)</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2</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подаци о понуђачу</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3</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изјава понуђача да извршење набавке неће делимично поверити подизвођачу</w:t>
            </w:r>
          </w:p>
        </w:tc>
      </w:tr>
      <w:tr w:rsidR="00BC2737" w:rsidRPr="00497CF8" w:rsidTr="00497CF8">
        <w:trPr>
          <w:trHeight w:val="242"/>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4</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изјава понуђача да ће извршење набавке делимично поверити подизвођачу</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5</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подаци о подизвођачу</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6</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изјава о подношењу заједничке понуде</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7</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подаци о понуђачу из заједничке понуде</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497CF8" w:rsidP="003C6489">
            <w:pPr>
              <w:spacing w:line="240" w:lineRule="auto"/>
              <w:contextualSpacing/>
              <w:jc w:val="both"/>
              <w:rPr>
                <w:rFonts w:eastAsia="Times New Roman" w:cs="Times New Roman"/>
                <w:sz w:val="20"/>
                <w:szCs w:val="20"/>
                <w:lang w:val="sr-Cyrl-CS"/>
              </w:rPr>
            </w:pPr>
            <w:r w:rsidRPr="00497CF8">
              <w:rPr>
                <w:rFonts w:eastAsia="Times New Roman" w:cs="Times New Roman"/>
                <w:sz w:val="20"/>
                <w:szCs w:val="20"/>
              </w:rPr>
              <w:t xml:space="preserve">ОБРАЗАЦ </w:t>
            </w:r>
            <w:r w:rsidRPr="00497CF8">
              <w:rPr>
                <w:rFonts w:eastAsia="Times New Roman" w:cs="Times New Roman"/>
                <w:sz w:val="20"/>
                <w:szCs w:val="20"/>
                <w:lang w:val="sr-Cyrl-CS"/>
              </w:rPr>
              <w:t>8</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изјава о независној понуди</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497CF8" w:rsidP="003C6489">
            <w:pPr>
              <w:spacing w:line="240" w:lineRule="auto"/>
              <w:contextualSpacing/>
              <w:jc w:val="both"/>
              <w:rPr>
                <w:rFonts w:eastAsia="Times New Roman" w:cs="Times New Roman"/>
                <w:sz w:val="20"/>
                <w:szCs w:val="20"/>
                <w:lang w:val="sr-Cyrl-CS"/>
              </w:rPr>
            </w:pPr>
            <w:r w:rsidRPr="00497CF8">
              <w:rPr>
                <w:rFonts w:eastAsia="Times New Roman" w:cs="Times New Roman"/>
                <w:sz w:val="20"/>
                <w:szCs w:val="20"/>
              </w:rPr>
              <w:t xml:space="preserve">ОБРАЗАЦ </w:t>
            </w:r>
            <w:r w:rsidRPr="00497CF8">
              <w:rPr>
                <w:rFonts w:eastAsia="Times New Roman" w:cs="Times New Roman"/>
                <w:sz w:val="20"/>
                <w:szCs w:val="20"/>
                <w:lang w:val="sr-Cyrl-CS"/>
              </w:rPr>
              <w:t>9</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понуда</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637FFD">
            <w:pPr>
              <w:spacing w:line="240" w:lineRule="auto"/>
              <w:contextualSpacing/>
              <w:jc w:val="both"/>
              <w:rPr>
                <w:rFonts w:eastAsia="Times New Roman" w:cs="Times New Roman"/>
                <w:sz w:val="20"/>
                <w:szCs w:val="20"/>
                <w:lang w:val="sr-Cyrl-CS"/>
              </w:rPr>
            </w:pPr>
            <w:r w:rsidRPr="00497CF8">
              <w:rPr>
                <w:rFonts w:eastAsia="Times New Roman" w:cs="Times New Roman"/>
                <w:sz w:val="20"/>
                <w:szCs w:val="20"/>
              </w:rPr>
              <w:t>ОБРАЗАЦ 1</w:t>
            </w:r>
            <w:r w:rsidR="00637FFD">
              <w:rPr>
                <w:rFonts w:eastAsia="Times New Roman" w:cs="Times New Roman"/>
                <w:sz w:val="20"/>
                <w:szCs w:val="20"/>
                <w:lang w:val="sr-Cyrl-CS"/>
              </w:rPr>
              <w:t>0</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изјава о техничком капацитету</w:t>
            </w:r>
          </w:p>
        </w:tc>
      </w:tr>
      <w:tr w:rsidR="00BC2737" w:rsidRPr="00497CF8" w:rsidTr="00497CF8">
        <w:trPr>
          <w:trHeight w:val="226"/>
        </w:trPr>
        <w:tc>
          <w:tcPr>
            <w:tcW w:w="1491" w:type="dxa"/>
            <w:tcBorders>
              <w:left w:val="single" w:sz="2" w:space="0" w:color="000000"/>
              <w:bottom w:val="single" w:sz="2" w:space="0" w:color="000000"/>
              <w:right w:val="single" w:sz="2" w:space="0" w:color="000000"/>
            </w:tcBorders>
            <w:shd w:val="clear" w:color="auto" w:fill="auto"/>
          </w:tcPr>
          <w:p w:rsidR="00BC2737" w:rsidRPr="00497CF8" w:rsidRDefault="00BC2737" w:rsidP="00637FFD">
            <w:pPr>
              <w:spacing w:line="240" w:lineRule="auto"/>
              <w:contextualSpacing/>
              <w:jc w:val="both"/>
              <w:rPr>
                <w:rFonts w:eastAsia="Times New Roman" w:cs="Times New Roman"/>
                <w:sz w:val="20"/>
                <w:szCs w:val="20"/>
                <w:lang w:val="sr-Cyrl-CS"/>
              </w:rPr>
            </w:pPr>
            <w:r w:rsidRPr="00497CF8">
              <w:rPr>
                <w:rFonts w:eastAsia="Times New Roman" w:cs="Times New Roman"/>
                <w:sz w:val="20"/>
                <w:szCs w:val="20"/>
              </w:rPr>
              <w:t>ОБРАЗАЦ 1</w:t>
            </w:r>
            <w:r w:rsidR="00637FFD">
              <w:rPr>
                <w:rFonts w:eastAsia="Times New Roman" w:cs="Times New Roman"/>
                <w:sz w:val="20"/>
                <w:szCs w:val="20"/>
                <w:lang w:val="sr-Cyrl-CS"/>
              </w:rPr>
              <w:t>1</w:t>
            </w:r>
          </w:p>
        </w:tc>
        <w:tc>
          <w:tcPr>
            <w:tcW w:w="6946" w:type="dxa"/>
            <w:tcBorders>
              <w:left w:val="single" w:sz="2" w:space="0" w:color="000000"/>
              <w:bottom w:val="single" w:sz="2"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модел уговора</w:t>
            </w:r>
          </w:p>
        </w:tc>
      </w:tr>
      <w:tr w:rsidR="00BC2737" w:rsidRPr="00497CF8" w:rsidTr="00497CF8">
        <w:trPr>
          <w:trHeight w:val="226"/>
        </w:trPr>
        <w:tc>
          <w:tcPr>
            <w:tcW w:w="1491" w:type="dxa"/>
            <w:tcBorders>
              <w:top w:val="single" w:sz="2" w:space="0" w:color="000000"/>
              <w:left w:val="single" w:sz="2" w:space="0" w:color="000000"/>
              <w:bottom w:val="single" w:sz="2" w:space="0" w:color="000000"/>
              <w:right w:val="single" w:sz="2" w:space="0" w:color="000000"/>
            </w:tcBorders>
            <w:shd w:val="clear" w:color="auto" w:fill="auto"/>
          </w:tcPr>
          <w:p w:rsidR="00BC2737" w:rsidRPr="00497CF8" w:rsidRDefault="00BC2737" w:rsidP="00637FFD">
            <w:pPr>
              <w:spacing w:line="240" w:lineRule="auto"/>
              <w:contextualSpacing/>
              <w:jc w:val="both"/>
              <w:rPr>
                <w:rFonts w:eastAsia="Times New Roman" w:cs="Times New Roman"/>
                <w:sz w:val="20"/>
                <w:szCs w:val="20"/>
                <w:lang w:val="sr-Cyrl-CS"/>
              </w:rPr>
            </w:pPr>
            <w:r w:rsidRPr="00497CF8">
              <w:rPr>
                <w:rFonts w:eastAsia="Times New Roman" w:cs="Times New Roman"/>
                <w:sz w:val="20"/>
                <w:szCs w:val="20"/>
              </w:rPr>
              <w:t>ОБРАЗАЦ 1</w:t>
            </w:r>
            <w:r w:rsidR="00637FFD">
              <w:rPr>
                <w:rFonts w:eastAsia="Times New Roman" w:cs="Times New Roman"/>
                <w:sz w:val="20"/>
                <w:szCs w:val="20"/>
                <w:lang w:val="sr-Cyrl-CS"/>
              </w:rPr>
              <w:t>2</w:t>
            </w:r>
          </w:p>
        </w:tc>
        <w:tc>
          <w:tcPr>
            <w:tcW w:w="6946" w:type="dxa"/>
            <w:tcBorders>
              <w:top w:val="single" w:sz="2" w:space="0" w:color="000000"/>
              <w:left w:val="single" w:sz="2" w:space="0" w:color="000000"/>
              <w:bottom w:val="single" w:sz="2" w:space="0" w:color="000000"/>
              <w:right w:val="single" w:sz="2" w:space="0" w:color="000000"/>
            </w:tcBorders>
            <w:shd w:val="clear" w:color="auto" w:fill="auto"/>
          </w:tcPr>
          <w:p w:rsidR="00BC2737" w:rsidRPr="00497CF8" w:rsidRDefault="00BC2737" w:rsidP="003C6489">
            <w:pPr>
              <w:spacing w:line="240" w:lineRule="auto"/>
              <w:contextualSpacing/>
              <w:jc w:val="both"/>
              <w:rPr>
                <w:sz w:val="20"/>
                <w:szCs w:val="20"/>
              </w:rPr>
            </w:pPr>
            <w:r w:rsidRPr="00497CF8">
              <w:rPr>
                <w:rFonts w:eastAsia="Times New Roman" w:cs="Times New Roman"/>
                <w:sz w:val="20"/>
                <w:szCs w:val="20"/>
              </w:rPr>
              <w:t>образац трошкова припреме понуде</w:t>
            </w:r>
          </w:p>
        </w:tc>
      </w:tr>
      <w:tr w:rsidR="00BC2737" w:rsidRPr="00497CF8" w:rsidTr="00497CF8">
        <w:trPr>
          <w:trHeight w:val="646"/>
        </w:trPr>
        <w:tc>
          <w:tcPr>
            <w:tcW w:w="1491" w:type="dxa"/>
            <w:tcBorders>
              <w:top w:val="single" w:sz="2" w:space="0" w:color="000000"/>
              <w:left w:val="single" w:sz="1" w:space="0" w:color="000000"/>
              <w:bottom w:val="single" w:sz="2" w:space="0" w:color="000000"/>
            </w:tcBorders>
            <w:shd w:val="clear" w:color="auto" w:fill="auto"/>
          </w:tcPr>
          <w:p w:rsidR="00BC2737" w:rsidRPr="00497CF8" w:rsidRDefault="00BC2737" w:rsidP="003C6489">
            <w:pPr>
              <w:snapToGrid w:val="0"/>
              <w:spacing w:line="240" w:lineRule="auto"/>
              <w:contextualSpacing/>
              <w:jc w:val="both"/>
              <w:rPr>
                <w:rFonts w:eastAsia="Times New Roman" w:cs="Times New Roman"/>
                <w:sz w:val="20"/>
                <w:szCs w:val="20"/>
              </w:rPr>
            </w:pPr>
          </w:p>
          <w:p w:rsidR="00BC2737" w:rsidRPr="00497CF8" w:rsidRDefault="00BC2737" w:rsidP="00637FFD">
            <w:pPr>
              <w:spacing w:line="240" w:lineRule="auto"/>
              <w:contextualSpacing/>
              <w:jc w:val="both"/>
              <w:rPr>
                <w:rFonts w:eastAsia="Times New Roman" w:cs="Times New Roman"/>
                <w:sz w:val="20"/>
                <w:szCs w:val="20"/>
                <w:lang w:val="sr-Cyrl-CS"/>
              </w:rPr>
            </w:pPr>
            <w:r w:rsidRPr="00497CF8">
              <w:rPr>
                <w:rFonts w:eastAsia="Times New Roman" w:cs="Times New Roman"/>
                <w:sz w:val="20"/>
                <w:szCs w:val="20"/>
              </w:rPr>
              <w:t>ОБРАЗАЦ 1</w:t>
            </w:r>
            <w:r w:rsidR="00637FFD">
              <w:rPr>
                <w:rFonts w:eastAsia="Times New Roman" w:cs="Times New Roman"/>
                <w:sz w:val="20"/>
                <w:szCs w:val="20"/>
                <w:lang w:val="sr-Cyrl-CS"/>
              </w:rPr>
              <w:t>3</w:t>
            </w:r>
          </w:p>
        </w:tc>
        <w:tc>
          <w:tcPr>
            <w:tcW w:w="6946" w:type="dxa"/>
            <w:tcBorders>
              <w:top w:val="single" w:sz="2" w:space="0" w:color="000000"/>
              <w:left w:val="single" w:sz="1" w:space="0" w:color="000000"/>
              <w:bottom w:val="single" w:sz="2" w:space="0" w:color="000000"/>
              <w:right w:val="single" w:sz="2" w:space="0" w:color="000000"/>
            </w:tcBorders>
            <w:shd w:val="clear" w:color="auto" w:fill="auto"/>
          </w:tcPr>
          <w:p w:rsidR="00BC2737" w:rsidRPr="00497CF8" w:rsidRDefault="00C54398" w:rsidP="003C6489">
            <w:pPr>
              <w:spacing w:line="240" w:lineRule="auto"/>
              <w:contextualSpacing/>
              <w:jc w:val="both"/>
              <w:rPr>
                <w:sz w:val="20"/>
                <w:szCs w:val="20"/>
              </w:rPr>
            </w:pPr>
            <w:r w:rsidRPr="00497CF8">
              <w:rPr>
                <w:rFonts w:eastAsia="Times New Roman" w:cs="Times New Roman"/>
                <w:sz w:val="20"/>
                <w:szCs w:val="20"/>
              </w:rPr>
              <w:t xml:space="preserve">изјава понуђача - </w:t>
            </w:r>
            <w:r w:rsidRPr="00497CF8">
              <w:rPr>
                <w:rFonts w:eastAsia="Times New Roman" w:cs="TimesNewRomanPS-BoldItalicMT"/>
                <w:iCs/>
                <w:color w:val="000000"/>
                <w:sz w:val="20"/>
                <w:szCs w:val="20"/>
              </w:rPr>
              <w:t xml:space="preserve">у складу са чланом </w:t>
            </w:r>
            <w:r>
              <w:rPr>
                <w:rFonts w:eastAsia="Times New Roman" w:cs="TimesNewRomanPS-BoldItalicMT"/>
                <w:iCs/>
                <w:color w:val="000000"/>
                <w:sz w:val="20"/>
                <w:szCs w:val="20"/>
                <w:lang w:val="sr-Cyrl-CS"/>
              </w:rPr>
              <w:t>6</w:t>
            </w:r>
            <w:r>
              <w:rPr>
                <w:rFonts w:eastAsia="Times New Roman" w:cs="TimesNewRomanPS-BoldItalicMT"/>
                <w:iCs/>
                <w:color w:val="000000"/>
                <w:sz w:val="20"/>
                <w:szCs w:val="20"/>
              </w:rPr>
              <w:t xml:space="preserve">. став 1. тачке </w:t>
            </w:r>
            <w:r>
              <w:rPr>
                <w:rFonts w:eastAsia="Times New Roman" w:cs="TimesNewRomanPS-BoldItalicMT"/>
                <w:iCs/>
                <w:color w:val="000000"/>
                <w:sz w:val="20"/>
                <w:szCs w:val="20"/>
                <w:lang w:val="sr-Cyrl-CS"/>
              </w:rPr>
              <w:t>6</w:t>
            </w:r>
            <w:r>
              <w:rPr>
                <w:rFonts w:eastAsia="Times New Roman" w:cs="TimesNewRomanPS-BoldItalicMT"/>
                <w:iCs/>
                <w:color w:val="000000"/>
                <w:sz w:val="20"/>
                <w:szCs w:val="20"/>
              </w:rPr>
              <w:t>)</w:t>
            </w:r>
            <w:r>
              <w:rPr>
                <w:rFonts w:eastAsia="Times New Roman" w:cs="TimesNewRomanPS-BoldItalicMT"/>
                <w:iCs/>
                <w:color w:val="000000"/>
                <w:sz w:val="20"/>
                <w:szCs w:val="20"/>
                <w:lang w:val="sr-Cyrl-CS"/>
              </w:rPr>
              <w:t>-(5</w:t>
            </w:r>
            <w:r w:rsidRPr="00497CF8">
              <w:rPr>
                <w:rFonts w:eastAsia="Times New Roman" w:cs="TimesNewRomanPS-BoldItalicMT"/>
                <w:iCs/>
                <w:color w:val="000000"/>
                <w:sz w:val="20"/>
                <w:szCs w:val="20"/>
              </w:rPr>
              <w:t xml:space="preserve">) </w:t>
            </w:r>
            <w:r w:rsidRPr="00497CF8">
              <w:rPr>
                <w:rFonts w:eastAsia="Times New Roman" w:cs="Times New Roman"/>
                <w:color w:val="000000"/>
                <w:sz w:val="20"/>
                <w:szCs w:val="20"/>
                <w:lang w:val="ru-RU"/>
              </w:rPr>
              <w:t xml:space="preserve">Правилника о обавезним елементима конкурсне документације у поступцима јавних набавки и начину доказивања испуњености услова </w:t>
            </w:r>
            <w:r>
              <w:rPr>
                <w:rFonts w:eastAsia="Times New Roman" w:cs="TimesNewRomanPSMT"/>
                <w:color w:val="000000"/>
                <w:sz w:val="20"/>
                <w:szCs w:val="20"/>
              </w:rPr>
              <w:t xml:space="preserve">(,,Сл.гласник РС“, број </w:t>
            </w:r>
            <w:r>
              <w:rPr>
                <w:rFonts w:eastAsia="Times New Roman" w:cs="TimesNewRomanPSMT"/>
                <w:color w:val="000000"/>
                <w:sz w:val="20"/>
                <w:szCs w:val="20"/>
                <w:lang w:val="sr-Cyrl-CS"/>
              </w:rPr>
              <w:t>86</w:t>
            </w:r>
            <w:r>
              <w:rPr>
                <w:rFonts w:eastAsia="Times New Roman" w:cs="TimesNewRomanPSMT"/>
                <w:color w:val="000000"/>
                <w:sz w:val="20"/>
                <w:szCs w:val="20"/>
              </w:rPr>
              <w:t>/1</w:t>
            </w:r>
            <w:r>
              <w:rPr>
                <w:rFonts w:eastAsia="Times New Roman" w:cs="TimesNewRomanPSMT"/>
                <w:color w:val="000000"/>
                <w:sz w:val="20"/>
                <w:szCs w:val="20"/>
                <w:lang w:val="sr-Cyrl-CS"/>
              </w:rPr>
              <w:t>5</w:t>
            </w:r>
            <w:r w:rsidRPr="00497CF8">
              <w:rPr>
                <w:rFonts w:eastAsia="Times New Roman" w:cs="TimesNewRomanPSMT"/>
                <w:color w:val="000000"/>
                <w:sz w:val="20"/>
                <w:szCs w:val="20"/>
              </w:rPr>
              <w:t>)</w:t>
            </w:r>
            <w:r w:rsidR="00ED7136" w:rsidRPr="0033629C">
              <w:rPr>
                <w:rFonts w:cs="Times New Roman"/>
                <w:bCs/>
                <w:color w:val="000000"/>
                <w:sz w:val="20"/>
                <w:szCs w:val="20"/>
                <w:lang w:val="sr-Cyrl-CS"/>
              </w:rPr>
              <w:t xml:space="preserve"> и чл. 78/2 ЗЈН</w:t>
            </w:r>
          </w:p>
        </w:tc>
      </w:tr>
      <w:tr w:rsidR="00BA2C4D" w:rsidRPr="00497CF8" w:rsidTr="00BA2C4D">
        <w:trPr>
          <w:trHeight w:val="397"/>
        </w:trPr>
        <w:tc>
          <w:tcPr>
            <w:tcW w:w="1491" w:type="dxa"/>
            <w:tcBorders>
              <w:top w:val="single" w:sz="2" w:space="0" w:color="000000"/>
              <w:left w:val="single" w:sz="1" w:space="0" w:color="000000"/>
              <w:bottom w:val="single" w:sz="2" w:space="0" w:color="000000"/>
            </w:tcBorders>
            <w:shd w:val="clear" w:color="auto" w:fill="auto"/>
          </w:tcPr>
          <w:p w:rsidR="00BA2C4D" w:rsidRPr="00497CF8" w:rsidRDefault="00BA2C4D" w:rsidP="003C6489">
            <w:pPr>
              <w:snapToGrid w:val="0"/>
              <w:spacing w:line="240" w:lineRule="auto"/>
              <w:contextualSpacing/>
              <w:jc w:val="both"/>
              <w:rPr>
                <w:rFonts w:eastAsia="Times New Roman" w:cs="Times New Roman"/>
                <w:sz w:val="20"/>
                <w:szCs w:val="20"/>
              </w:rPr>
            </w:pPr>
            <w:r w:rsidRPr="00497CF8">
              <w:rPr>
                <w:rFonts w:eastAsia="Times New Roman" w:cs="Times New Roman"/>
                <w:sz w:val="20"/>
                <w:szCs w:val="20"/>
              </w:rPr>
              <w:t>ОБРАЗАЦ 1</w:t>
            </w:r>
            <w:r>
              <w:rPr>
                <w:rFonts w:eastAsia="Times New Roman" w:cs="Times New Roman"/>
                <w:sz w:val="20"/>
                <w:szCs w:val="20"/>
                <w:lang w:val="sr-Cyrl-CS"/>
              </w:rPr>
              <w:t>4</w:t>
            </w:r>
            <w:r>
              <w:rPr>
                <w:rFonts w:eastAsia="Times New Roman" w:cs="Times New Roman"/>
                <w:sz w:val="18"/>
                <w:szCs w:val="18"/>
                <w:lang w:val="sr-Cyrl-CS"/>
              </w:rPr>
              <w:t xml:space="preserve">          </w:t>
            </w:r>
          </w:p>
        </w:tc>
        <w:tc>
          <w:tcPr>
            <w:tcW w:w="6946" w:type="dxa"/>
            <w:tcBorders>
              <w:top w:val="single" w:sz="2" w:space="0" w:color="000000"/>
              <w:left w:val="single" w:sz="1" w:space="0" w:color="000000"/>
              <w:bottom w:val="single" w:sz="2" w:space="0" w:color="000000"/>
              <w:right w:val="single" w:sz="2" w:space="0" w:color="000000"/>
            </w:tcBorders>
            <w:shd w:val="clear" w:color="auto" w:fill="auto"/>
          </w:tcPr>
          <w:p w:rsidR="00BA2C4D" w:rsidRPr="00497CF8" w:rsidRDefault="00BA2C4D" w:rsidP="003C6489">
            <w:pPr>
              <w:spacing w:line="240" w:lineRule="auto"/>
              <w:contextualSpacing/>
              <w:jc w:val="both"/>
              <w:rPr>
                <w:rFonts w:eastAsia="Times New Roman" w:cs="Times New Roman"/>
                <w:sz w:val="20"/>
                <w:szCs w:val="20"/>
              </w:rPr>
            </w:pPr>
            <w:r>
              <w:rPr>
                <w:rFonts w:eastAsia="Times New Roman" w:cs="Times New Roman"/>
                <w:sz w:val="18"/>
                <w:szCs w:val="18"/>
              </w:rPr>
              <w:t>Изјава понуђача о испуњавању услова из члана 75. и 76. Закона о ј.н.</w:t>
            </w:r>
          </w:p>
        </w:tc>
      </w:tr>
    </w:tbl>
    <w:p w:rsidR="007D3E41" w:rsidRDefault="00ED7136" w:rsidP="00ED7136">
      <w:pPr>
        <w:spacing w:line="240" w:lineRule="auto"/>
        <w:contextualSpacing/>
        <w:jc w:val="both"/>
        <w:rPr>
          <w:lang w:val="sr-Cyrl-CS"/>
        </w:rPr>
      </w:pPr>
      <w:r>
        <w:rPr>
          <w:rFonts w:eastAsia="Times New Roman" w:cs="Times New Roman"/>
          <w:sz w:val="20"/>
          <w:szCs w:val="20"/>
          <w:lang w:val="sr-Cyrl-CS"/>
        </w:rPr>
        <w:t xml:space="preserve">     </w:t>
      </w:r>
    </w:p>
    <w:p w:rsidR="007D3E41" w:rsidRDefault="007D3E41" w:rsidP="00E16AC7">
      <w:pPr>
        <w:spacing w:line="240" w:lineRule="auto"/>
        <w:ind w:firstLine="708"/>
        <w:contextualSpacing/>
        <w:jc w:val="both"/>
        <w:rPr>
          <w:lang w:val="sr-Cyrl-CS"/>
        </w:rPr>
      </w:pPr>
    </w:p>
    <w:p w:rsidR="00497CF8" w:rsidRDefault="00497CF8" w:rsidP="00E16AC7">
      <w:pPr>
        <w:spacing w:line="240" w:lineRule="auto"/>
        <w:ind w:firstLine="708"/>
        <w:contextualSpacing/>
        <w:jc w:val="both"/>
        <w:rPr>
          <w:lang w:val="sr-Cyrl-CS"/>
        </w:rPr>
      </w:pPr>
    </w:p>
    <w:p w:rsidR="00ED7136" w:rsidRPr="00ED7136" w:rsidRDefault="00ED7136" w:rsidP="00ED7136">
      <w:pPr>
        <w:pStyle w:val="Heading1"/>
        <w:pBdr>
          <w:bottom w:val="single" w:sz="4" w:space="1" w:color="auto"/>
        </w:pBdr>
        <w:rPr>
          <w:rStyle w:val="FontStyle78"/>
          <w:rFonts w:ascii="Times New Roman" w:hAnsi="Times New Roman" w:cs="Times New Roman"/>
          <w:b/>
          <w:color w:val="auto"/>
          <w:sz w:val="22"/>
          <w:szCs w:val="22"/>
          <w:lang w:val="sr-Cyrl-CS" w:eastAsia="hr-HR"/>
        </w:rPr>
      </w:pPr>
      <w:bookmarkStart w:id="0" w:name="_Toc447607907"/>
      <w:r w:rsidRPr="00ED7136">
        <w:rPr>
          <w:rStyle w:val="FontStyle77"/>
          <w:rFonts w:ascii="Times New Roman" w:hAnsi="Times New Roman" w:cs="Times New Roman"/>
          <w:color w:val="auto"/>
          <w:sz w:val="22"/>
          <w:szCs w:val="22"/>
          <w:lang w:eastAsia="hr-HR"/>
        </w:rPr>
        <w:lastRenderedPageBreak/>
        <w:t>1. Позив за подношење понуд</w:t>
      </w:r>
      <w:bookmarkEnd w:id="0"/>
      <w:r w:rsidRPr="00ED7136">
        <w:rPr>
          <w:rStyle w:val="FontStyle77"/>
          <w:rFonts w:ascii="Times New Roman" w:hAnsi="Times New Roman" w:cs="Times New Roman"/>
          <w:color w:val="auto"/>
          <w:sz w:val="22"/>
          <w:szCs w:val="22"/>
          <w:lang w:eastAsia="hr-HR"/>
        </w:rPr>
        <w:t>а</w:t>
      </w:r>
    </w:p>
    <w:p w:rsidR="00ED7136" w:rsidRPr="00ED7136" w:rsidRDefault="00ED7136" w:rsidP="00ED7136">
      <w:pPr>
        <w:rPr>
          <w:rStyle w:val="FontStyle78"/>
          <w:rFonts w:ascii="Times New Roman" w:hAnsi="Times New Roman" w:cs="Times New Roman"/>
          <w:sz w:val="22"/>
          <w:szCs w:val="22"/>
          <w:lang w:val="sr-Cyrl-CS" w:eastAsia="hr-HR"/>
        </w:rPr>
      </w:pPr>
      <w:r w:rsidRPr="00ED7136">
        <w:rPr>
          <w:rStyle w:val="FontStyle78"/>
          <w:rFonts w:ascii="Times New Roman" w:hAnsi="Times New Roman" w:cs="Times New Roman"/>
          <w:sz w:val="22"/>
          <w:szCs w:val="22"/>
          <w:lang w:eastAsia="hr-HR"/>
        </w:rPr>
        <w:t>1.1.     ПОДАЦИ О НАРУЧИОЦУ</w:t>
      </w:r>
    </w:p>
    <w:tbl>
      <w:tblPr>
        <w:tblW w:w="0" w:type="auto"/>
        <w:tblLook w:val="04A0"/>
      </w:tblPr>
      <w:tblGrid>
        <w:gridCol w:w="2591"/>
        <w:gridCol w:w="6696"/>
      </w:tblGrid>
      <w:tr w:rsidR="00ED7136" w:rsidRPr="00ED7136" w:rsidTr="004C1438">
        <w:tc>
          <w:tcPr>
            <w:tcW w:w="2591" w:type="dxa"/>
            <w:shd w:val="clear" w:color="auto" w:fill="F2F2F2"/>
          </w:tcPr>
          <w:p w:rsidR="00ED7136" w:rsidRPr="00ED7136" w:rsidRDefault="00ED7136" w:rsidP="004C1438">
            <w:pPr>
              <w:rPr>
                <w:rFonts w:cs="Times New Roman"/>
                <w:sz w:val="22"/>
                <w:szCs w:val="22"/>
                <w:lang w:eastAsia="sr-Cyrl-CS"/>
              </w:rPr>
            </w:pPr>
            <w:r w:rsidRPr="00ED7136">
              <w:rPr>
                <w:rStyle w:val="FontStyle82"/>
                <w:rFonts w:ascii="Times New Roman" w:hAnsi="Times New Roman" w:cs="Times New Roman"/>
                <w:sz w:val="22"/>
                <w:szCs w:val="22"/>
                <w:lang w:eastAsia="sr-Cyrl-CS"/>
              </w:rPr>
              <w:t>Назив наручиоца:</w:t>
            </w:r>
          </w:p>
        </w:tc>
        <w:tc>
          <w:tcPr>
            <w:tcW w:w="6698" w:type="dxa"/>
            <w:shd w:val="clear" w:color="auto" w:fill="auto"/>
          </w:tcPr>
          <w:p w:rsidR="00ED7136" w:rsidRPr="00ED7136" w:rsidRDefault="00ED7136" w:rsidP="004C1438">
            <w:pPr>
              <w:rPr>
                <w:rFonts w:cs="Times New Roman"/>
                <w:b/>
                <w:sz w:val="22"/>
                <w:szCs w:val="22"/>
              </w:rPr>
            </w:pPr>
            <w:r w:rsidRPr="00ED7136">
              <w:rPr>
                <w:rStyle w:val="FontStyle78"/>
                <w:rFonts w:ascii="Times New Roman" w:hAnsi="Times New Roman" w:cs="Times New Roman"/>
                <w:sz w:val="22"/>
                <w:szCs w:val="22"/>
                <w:lang w:val="sr-Cyrl-CS" w:eastAsia="sr-Cyrl-CS"/>
              </w:rPr>
              <w:t>Председник</w:t>
            </w:r>
            <w:r w:rsidRPr="00ED7136">
              <w:rPr>
                <w:rStyle w:val="FontStyle78"/>
                <w:rFonts w:ascii="Times New Roman" w:hAnsi="Times New Roman" w:cs="Times New Roman"/>
                <w:sz w:val="22"/>
                <w:szCs w:val="22"/>
                <w:lang w:eastAsia="sr-Cyrl-CS"/>
              </w:rPr>
              <w:t xml:space="preserve"> општине Уб</w:t>
            </w:r>
          </w:p>
        </w:tc>
      </w:tr>
      <w:tr w:rsidR="00ED7136" w:rsidRPr="00ED7136" w:rsidTr="004C1438">
        <w:tc>
          <w:tcPr>
            <w:tcW w:w="2591" w:type="dxa"/>
            <w:shd w:val="clear" w:color="auto" w:fill="F2F2F2"/>
          </w:tcPr>
          <w:p w:rsidR="00ED7136" w:rsidRPr="00ED7136" w:rsidRDefault="00ED7136" w:rsidP="004C1438">
            <w:pPr>
              <w:rPr>
                <w:rFonts w:cs="Times New Roman"/>
                <w:sz w:val="22"/>
                <w:szCs w:val="22"/>
                <w:lang w:eastAsia="sr-Cyrl-CS"/>
              </w:rPr>
            </w:pPr>
            <w:r w:rsidRPr="00ED7136">
              <w:rPr>
                <w:rStyle w:val="FontStyle82"/>
                <w:rFonts w:ascii="Times New Roman" w:hAnsi="Times New Roman" w:cs="Times New Roman"/>
                <w:sz w:val="22"/>
                <w:szCs w:val="22"/>
                <w:lang w:eastAsia="sr-Cyrl-CS"/>
              </w:rPr>
              <w:t xml:space="preserve">Адреса: </w:t>
            </w:r>
          </w:p>
        </w:tc>
        <w:tc>
          <w:tcPr>
            <w:tcW w:w="6698" w:type="dxa"/>
            <w:shd w:val="clear" w:color="auto" w:fill="auto"/>
          </w:tcPr>
          <w:p w:rsidR="00ED7136" w:rsidRPr="00ED7136" w:rsidRDefault="00ED7136" w:rsidP="004C1438">
            <w:pPr>
              <w:rPr>
                <w:rFonts w:cs="Times New Roman"/>
                <w:sz w:val="22"/>
                <w:szCs w:val="22"/>
                <w:lang w:eastAsia="sr-Cyrl-CS"/>
              </w:rPr>
            </w:pPr>
            <w:r w:rsidRPr="00ED7136">
              <w:rPr>
                <w:rStyle w:val="FontStyle82"/>
                <w:rFonts w:ascii="Times New Roman" w:hAnsi="Times New Roman" w:cs="Times New Roman"/>
                <w:sz w:val="22"/>
                <w:szCs w:val="22"/>
                <w:lang w:eastAsia="sr-Cyrl-CS"/>
              </w:rPr>
              <w:t>Улица 3.октобра бр. 4, 14210 Уб</w:t>
            </w:r>
          </w:p>
        </w:tc>
      </w:tr>
      <w:tr w:rsidR="00ED7136" w:rsidRPr="00ED7136" w:rsidTr="004C1438">
        <w:tc>
          <w:tcPr>
            <w:tcW w:w="2591" w:type="dxa"/>
            <w:shd w:val="clear" w:color="auto" w:fill="F2F2F2"/>
          </w:tcPr>
          <w:p w:rsidR="00ED7136" w:rsidRPr="00ED7136" w:rsidRDefault="00ED7136" w:rsidP="004C1438">
            <w:pPr>
              <w:rPr>
                <w:rFonts w:cs="Times New Roman"/>
                <w:sz w:val="22"/>
                <w:szCs w:val="22"/>
              </w:rPr>
            </w:pPr>
            <w:r w:rsidRPr="00ED7136">
              <w:rPr>
                <w:rStyle w:val="FontStyle82"/>
                <w:rFonts w:ascii="Times New Roman" w:hAnsi="Times New Roman" w:cs="Times New Roman"/>
                <w:sz w:val="22"/>
                <w:szCs w:val="22"/>
                <w:lang w:eastAsia="sr-Cyrl-CS"/>
              </w:rPr>
              <w:t>ПИБ:</w:t>
            </w:r>
          </w:p>
        </w:tc>
        <w:tc>
          <w:tcPr>
            <w:tcW w:w="6698" w:type="dxa"/>
            <w:shd w:val="clear" w:color="auto" w:fill="auto"/>
          </w:tcPr>
          <w:p w:rsidR="00ED7136" w:rsidRPr="00ED7136" w:rsidRDefault="00ED7136" w:rsidP="004C1438">
            <w:pPr>
              <w:rPr>
                <w:rFonts w:cs="Times New Roman"/>
                <w:sz w:val="22"/>
                <w:szCs w:val="22"/>
              </w:rPr>
            </w:pPr>
            <w:r w:rsidRPr="00ED7136">
              <w:rPr>
                <w:rFonts w:cs="Times New Roman"/>
                <w:sz w:val="22"/>
                <w:szCs w:val="22"/>
              </w:rPr>
              <w:t>105884538</w:t>
            </w:r>
          </w:p>
        </w:tc>
      </w:tr>
      <w:tr w:rsidR="00ED7136" w:rsidRPr="00ED7136" w:rsidTr="004C1438">
        <w:tc>
          <w:tcPr>
            <w:tcW w:w="2591" w:type="dxa"/>
            <w:shd w:val="clear" w:color="auto" w:fill="F2F2F2"/>
          </w:tcPr>
          <w:p w:rsidR="00ED7136" w:rsidRPr="00ED7136" w:rsidRDefault="00ED7136" w:rsidP="004C1438">
            <w:pPr>
              <w:rPr>
                <w:rFonts w:cs="Times New Roman"/>
                <w:sz w:val="22"/>
                <w:szCs w:val="22"/>
              </w:rPr>
            </w:pPr>
            <w:r w:rsidRPr="00ED7136">
              <w:rPr>
                <w:rStyle w:val="FontStyle82"/>
                <w:rFonts w:ascii="Times New Roman" w:hAnsi="Times New Roman" w:cs="Times New Roman"/>
                <w:sz w:val="22"/>
                <w:szCs w:val="22"/>
                <w:lang w:eastAsia="sr-Cyrl-CS"/>
              </w:rPr>
              <w:t>Матични број:</w:t>
            </w:r>
          </w:p>
        </w:tc>
        <w:tc>
          <w:tcPr>
            <w:tcW w:w="6698" w:type="dxa"/>
            <w:shd w:val="clear" w:color="auto" w:fill="auto"/>
          </w:tcPr>
          <w:p w:rsidR="00ED7136" w:rsidRPr="00ED7136" w:rsidRDefault="00ED7136" w:rsidP="004C1438">
            <w:pPr>
              <w:rPr>
                <w:rFonts w:cs="Times New Roman"/>
                <w:sz w:val="22"/>
                <w:szCs w:val="22"/>
              </w:rPr>
            </w:pPr>
            <w:r w:rsidRPr="00ED7136">
              <w:rPr>
                <w:rFonts w:cs="Times New Roman"/>
                <w:sz w:val="22"/>
                <w:szCs w:val="22"/>
              </w:rPr>
              <w:t>07188927</w:t>
            </w:r>
          </w:p>
        </w:tc>
      </w:tr>
      <w:tr w:rsidR="00ED7136" w:rsidRPr="00ED7136" w:rsidTr="004C1438">
        <w:tc>
          <w:tcPr>
            <w:tcW w:w="2591" w:type="dxa"/>
            <w:shd w:val="clear" w:color="auto" w:fill="F2F2F2"/>
          </w:tcPr>
          <w:p w:rsidR="00ED7136" w:rsidRPr="00ED7136" w:rsidRDefault="00ED7136" w:rsidP="004C1438">
            <w:pPr>
              <w:rPr>
                <w:rFonts w:cs="Times New Roman"/>
                <w:sz w:val="22"/>
                <w:szCs w:val="22"/>
              </w:rPr>
            </w:pPr>
            <w:r w:rsidRPr="00ED7136">
              <w:rPr>
                <w:rStyle w:val="FontStyle82"/>
                <w:rFonts w:ascii="Times New Roman" w:hAnsi="Times New Roman" w:cs="Times New Roman"/>
                <w:sz w:val="22"/>
                <w:szCs w:val="22"/>
                <w:lang w:eastAsia="sr-Cyrl-CS"/>
              </w:rPr>
              <w:t>Шифра делатности:</w:t>
            </w:r>
          </w:p>
        </w:tc>
        <w:tc>
          <w:tcPr>
            <w:tcW w:w="6698" w:type="dxa"/>
            <w:shd w:val="clear" w:color="auto" w:fill="auto"/>
          </w:tcPr>
          <w:p w:rsidR="00ED7136" w:rsidRPr="00ED7136" w:rsidRDefault="00ED7136" w:rsidP="004C1438">
            <w:pPr>
              <w:rPr>
                <w:rFonts w:cs="Times New Roman"/>
                <w:sz w:val="22"/>
                <w:szCs w:val="22"/>
              </w:rPr>
            </w:pPr>
            <w:r w:rsidRPr="00ED7136">
              <w:rPr>
                <w:rFonts w:cs="Times New Roman"/>
                <w:sz w:val="22"/>
                <w:szCs w:val="22"/>
              </w:rPr>
              <w:t>8411</w:t>
            </w:r>
          </w:p>
        </w:tc>
      </w:tr>
      <w:tr w:rsidR="00ED7136" w:rsidRPr="00ED7136" w:rsidTr="004C1438">
        <w:tc>
          <w:tcPr>
            <w:tcW w:w="2591" w:type="dxa"/>
            <w:shd w:val="clear" w:color="auto" w:fill="F2F2F2"/>
          </w:tcPr>
          <w:p w:rsidR="00ED7136" w:rsidRPr="00ED7136" w:rsidRDefault="00ED7136" w:rsidP="004C1438">
            <w:pPr>
              <w:rPr>
                <w:rFonts w:cs="Times New Roman"/>
                <w:sz w:val="22"/>
                <w:szCs w:val="22"/>
              </w:rPr>
            </w:pPr>
            <w:r w:rsidRPr="00ED7136">
              <w:rPr>
                <w:rStyle w:val="FontStyle82"/>
                <w:rFonts w:ascii="Times New Roman" w:hAnsi="Times New Roman" w:cs="Times New Roman"/>
                <w:sz w:val="22"/>
                <w:szCs w:val="22"/>
                <w:lang w:eastAsia="sr-Cyrl-CS"/>
              </w:rPr>
              <w:t>Број рачуна:</w:t>
            </w:r>
          </w:p>
        </w:tc>
        <w:tc>
          <w:tcPr>
            <w:tcW w:w="6698" w:type="dxa"/>
            <w:shd w:val="clear" w:color="auto" w:fill="auto"/>
          </w:tcPr>
          <w:p w:rsidR="00ED7136" w:rsidRPr="00ED7136" w:rsidRDefault="00ED7136" w:rsidP="004C1438">
            <w:pPr>
              <w:rPr>
                <w:rFonts w:cs="Times New Roman"/>
                <w:sz w:val="22"/>
                <w:szCs w:val="22"/>
              </w:rPr>
            </w:pPr>
            <w:r w:rsidRPr="00ED7136">
              <w:rPr>
                <w:rFonts w:cs="Times New Roman"/>
                <w:sz w:val="22"/>
                <w:szCs w:val="22"/>
              </w:rPr>
              <w:t>840-100640-72</w:t>
            </w:r>
          </w:p>
        </w:tc>
      </w:tr>
      <w:tr w:rsidR="00ED7136" w:rsidRPr="00ED7136" w:rsidTr="004C1438">
        <w:tc>
          <w:tcPr>
            <w:tcW w:w="2591" w:type="dxa"/>
            <w:shd w:val="clear" w:color="auto" w:fill="F2F2F2"/>
          </w:tcPr>
          <w:p w:rsidR="00ED7136" w:rsidRPr="00ED7136" w:rsidRDefault="00ED7136" w:rsidP="004C1438">
            <w:pPr>
              <w:rPr>
                <w:rFonts w:cs="Times New Roman"/>
                <w:sz w:val="22"/>
                <w:szCs w:val="22"/>
              </w:rPr>
            </w:pPr>
            <w:r w:rsidRPr="00ED7136">
              <w:rPr>
                <w:rStyle w:val="FontStyle82"/>
                <w:rFonts w:ascii="Times New Roman" w:hAnsi="Times New Roman" w:cs="Times New Roman"/>
                <w:sz w:val="22"/>
                <w:szCs w:val="22"/>
                <w:lang w:eastAsia="sr-Cyrl-CS"/>
              </w:rPr>
              <w:t>Интернет адреса</w:t>
            </w:r>
          </w:p>
        </w:tc>
        <w:tc>
          <w:tcPr>
            <w:tcW w:w="6698" w:type="dxa"/>
            <w:shd w:val="clear" w:color="auto" w:fill="auto"/>
          </w:tcPr>
          <w:p w:rsidR="00ED7136" w:rsidRPr="00ED7136" w:rsidRDefault="00ED7136" w:rsidP="004C1438">
            <w:pPr>
              <w:rPr>
                <w:rFonts w:cs="Times New Roman"/>
                <w:i/>
                <w:sz w:val="22"/>
                <w:szCs w:val="22"/>
              </w:rPr>
            </w:pPr>
            <w:r w:rsidRPr="00ED7136">
              <w:rPr>
                <w:rStyle w:val="FontStyle79"/>
                <w:rFonts w:ascii="Times New Roman" w:hAnsi="Times New Roman" w:cs="Times New Roman"/>
                <w:sz w:val="22"/>
                <w:szCs w:val="22"/>
                <w:lang w:eastAsia="hr-HR"/>
              </w:rPr>
              <w:t>www.opstinaub.org.rs</w:t>
            </w:r>
          </w:p>
        </w:tc>
      </w:tr>
      <w:tr w:rsidR="00ED7136" w:rsidRPr="00ED7136" w:rsidTr="004C1438">
        <w:tc>
          <w:tcPr>
            <w:tcW w:w="2591" w:type="dxa"/>
            <w:shd w:val="clear" w:color="auto" w:fill="F2F2F2"/>
          </w:tcPr>
          <w:p w:rsidR="00ED7136" w:rsidRPr="00ED7136" w:rsidRDefault="00ED7136" w:rsidP="004C1438">
            <w:pPr>
              <w:rPr>
                <w:rFonts w:cs="Times New Roman"/>
                <w:sz w:val="22"/>
                <w:szCs w:val="22"/>
              </w:rPr>
            </w:pPr>
            <w:r w:rsidRPr="00ED7136">
              <w:rPr>
                <w:rFonts w:cs="Times New Roman"/>
                <w:sz w:val="22"/>
                <w:szCs w:val="22"/>
              </w:rPr>
              <w:t>Врста наручиоца:</w:t>
            </w:r>
          </w:p>
        </w:tc>
        <w:tc>
          <w:tcPr>
            <w:tcW w:w="6698" w:type="dxa"/>
            <w:shd w:val="clear" w:color="auto" w:fill="auto"/>
          </w:tcPr>
          <w:p w:rsidR="00ED7136" w:rsidRPr="00ED7136" w:rsidRDefault="00ED7136" w:rsidP="004C1438">
            <w:pPr>
              <w:rPr>
                <w:rFonts w:cs="Times New Roman"/>
                <w:sz w:val="22"/>
                <w:szCs w:val="22"/>
              </w:rPr>
            </w:pPr>
            <w:r w:rsidRPr="00ED7136">
              <w:rPr>
                <w:rFonts w:cs="Times New Roman"/>
                <w:sz w:val="22"/>
                <w:szCs w:val="22"/>
              </w:rPr>
              <w:t>Локална самоуправа</w:t>
            </w:r>
          </w:p>
        </w:tc>
      </w:tr>
      <w:tr w:rsidR="00ED7136" w:rsidRPr="00ED7136" w:rsidTr="004C1438">
        <w:tc>
          <w:tcPr>
            <w:tcW w:w="2591" w:type="dxa"/>
            <w:shd w:val="clear" w:color="auto" w:fill="F2F2F2"/>
          </w:tcPr>
          <w:p w:rsidR="00ED7136" w:rsidRPr="00ED7136" w:rsidRDefault="00ED7136" w:rsidP="004C1438">
            <w:pPr>
              <w:rPr>
                <w:rFonts w:cs="Times New Roman"/>
                <w:sz w:val="22"/>
                <w:szCs w:val="22"/>
              </w:rPr>
            </w:pPr>
            <w:r w:rsidRPr="00ED7136">
              <w:rPr>
                <w:rFonts w:cs="Times New Roman"/>
                <w:sz w:val="22"/>
                <w:szCs w:val="22"/>
              </w:rPr>
              <w:t>Врста поступка ЈН:</w:t>
            </w:r>
          </w:p>
        </w:tc>
        <w:tc>
          <w:tcPr>
            <w:tcW w:w="6698" w:type="dxa"/>
            <w:shd w:val="clear" w:color="auto" w:fill="auto"/>
          </w:tcPr>
          <w:p w:rsidR="00ED7136" w:rsidRPr="00ED7136" w:rsidRDefault="00ED7136" w:rsidP="004C1438">
            <w:pPr>
              <w:rPr>
                <w:rFonts w:cs="Times New Roman"/>
                <w:sz w:val="22"/>
                <w:szCs w:val="22"/>
                <w:lang w:val="sr-Cyrl-CS"/>
              </w:rPr>
            </w:pPr>
            <w:r w:rsidRPr="00ED7136">
              <w:rPr>
                <w:rFonts w:cs="Times New Roman"/>
                <w:sz w:val="22"/>
                <w:szCs w:val="22"/>
              </w:rPr>
              <w:t xml:space="preserve">Јавна набавка </w:t>
            </w:r>
            <w:r w:rsidRPr="00ED7136">
              <w:rPr>
                <w:rFonts w:cs="Times New Roman"/>
                <w:sz w:val="22"/>
                <w:szCs w:val="22"/>
                <w:lang w:val="sr-Cyrl-CS"/>
              </w:rPr>
              <w:t>мале вредности</w:t>
            </w:r>
          </w:p>
        </w:tc>
      </w:tr>
      <w:tr w:rsidR="00ED7136" w:rsidRPr="00ED7136" w:rsidTr="004C1438">
        <w:tc>
          <w:tcPr>
            <w:tcW w:w="2591" w:type="dxa"/>
            <w:shd w:val="clear" w:color="auto" w:fill="F2F2F2"/>
          </w:tcPr>
          <w:p w:rsidR="00ED7136" w:rsidRPr="00ED7136" w:rsidRDefault="00ED7136" w:rsidP="004C1438">
            <w:pPr>
              <w:rPr>
                <w:rFonts w:cs="Times New Roman"/>
                <w:sz w:val="22"/>
                <w:szCs w:val="22"/>
              </w:rPr>
            </w:pPr>
            <w:r w:rsidRPr="00ED7136">
              <w:rPr>
                <w:rFonts w:cs="Times New Roman"/>
                <w:sz w:val="22"/>
                <w:szCs w:val="22"/>
              </w:rPr>
              <w:t>Врста предмета:</w:t>
            </w:r>
          </w:p>
        </w:tc>
        <w:tc>
          <w:tcPr>
            <w:tcW w:w="6698" w:type="dxa"/>
            <w:shd w:val="clear" w:color="auto" w:fill="auto"/>
          </w:tcPr>
          <w:p w:rsidR="00ED7136" w:rsidRPr="00ED7136" w:rsidRDefault="00ED7136" w:rsidP="004C1438">
            <w:pPr>
              <w:rPr>
                <w:rFonts w:cs="Times New Roman"/>
                <w:sz w:val="22"/>
                <w:szCs w:val="22"/>
                <w:lang w:val="sr-Cyrl-CS"/>
              </w:rPr>
            </w:pPr>
            <w:r w:rsidRPr="00ED7136">
              <w:rPr>
                <w:rFonts w:cs="Times New Roman"/>
                <w:sz w:val="22"/>
                <w:szCs w:val="22"/>
                <w:lang w:val="sr-Cyrl-CS"/>
              </w:rPr>
              <w:t>Добра</w:t>
            </w:r>
          </w:p>
        </w:tc>
      </w:tr>
      <w:tr w:rsidR="00ED7136" w:rsidRPr="00ED7136" w:rsidTr="004C1438">
        <w:tc>
          <w:tcPr>
            <w:tcW w:w="2591" w:type="dxa"/>
            <w:shd w:val="clear" w:color="auto" w:fill="F2F2F2"/>
          </w:tcPr>
          <w:p w:rsidR="00ED7136" w:rsidRPr="00ED7136" w:rsidRDefault="00ED7136" w:rsidP="004C1438">
            <w:pPr>
              <w:rPr>
                <w:rFonts w:cs="Times New Roman"/>
                <w:sz w:val="22"/>
                <w:szCs w:val="22"/>
              </w:rPr>
            </w:pPr>
            <w:r w:rsidRPr="00ED7136">
              <w:rPr>
                <w:rFonts w:cs="Times New Roman"/>
                <w:sz w:val="22"/>
                <w:szCs w:val="22"/>
              </w:rPr>
              <w:t>Контакт:</w:t>
            </w:r>
          </w:p>
        </w:tc>
        <w:tc>
          <w:tcPr>
            <w:tcW w:w="6698" w:type="dxa"/>
            <w:shd w:val="clear" w:color="auto" w:fill="auto"/>
          </w:tcPr>
          <w:p w:rsidR="00ED7136" w:rsidRPr="00ED7136" w:rsidRDefault="00ED7136" w:rsidP="004C1438">
            <w:pPr>
              <w:rPr>
                <w:rFonts w:cs="Times New Roman"/>
                <w:sz w:val="22"/>
                <w:szCs w:val="22"/>
              </w:rPr>
            </w:pPr>
            <w:r w:rsidRPr="00ED7136">
              <w:rPr>
                <w:rFonts w:cs="Times New Roman"/>
                <w:sz w:val="22"/>
                <w:szCs w:val="22"/>
              </w:rPr>
              <w:t>С</w:t>
            </w:r>
            <w:r w:rsidRPr="00ED7136">
              <w:rPr>
                <w:rFonts w:cs="Times New Roman"/>
                <w:sz w:val="22"/>
                <w:szCs w:val="22"/>
                <w:lang w:val="sr-Cyrl-CS"/>
              </w:rPr>
              <w:t>ања Марковић</w:t>
            </w:r>
            <w:r w:rsidRPr="00ED7136">
              <w:rPr>
                <w:rFonts w:cs="Times New Roman"/>
                <w:sz w:val="22"/>
                <w:szCs w:val="22"/>
              </w:rPr>
              <w:t xml:space="preserve">, </w:t>
            </w:r>
            <w:hyperlink r:id="rId9" w:history="1">
              <w:r w:rsidRPr="00ED7136">
                <w:rPr>
                  <w:rStyle w:val="Hyperlink"/>
                  <w:rFonts w:cs="Times New Roman"/>
                  <w:sz w:val="22"/>
                  <w:szCs w:val="22"/>
                </w:rPr>
                <w:t>sanja.markovic@opstinaub.org.rs</w:t>
              </w:r>
            </w:hyperlink>
          </w:p>
        </w:tc>
      </w:tr>
      <w:tr w:rsidR="00ED7136" w:rsidRPr="00ED7136" w:rsidTr="004C1438">
        <w:tc>
          <w:tcPr>
            <w:tcW w:w="2591" w:type="dxa"/>
            <w:shd w:val="clear" w:color="auto" w:fill="F2F2F2"/>
          </w:tcPr>
          <w:p w:rsidR="00ED7136" w:rsidRPr="00ED7136" w:rsidRDefault="00ED7136" w:rsidP="004C1438">
            <w:pPr>
              <w:rPr>
                <w:rFonts w:cs="Times New Roman"/>
                <w:sz w:val="22"/>
                <w:szCs w:val="22"/>
              </w:rPr>
            </w:pPr>
            <w:r w:rsidRPr="00ED7136">
              <w:rPr>
                <w:rFonts w:cs="Times New Roman"/>
                <w:sz w:val="22"/>
                <w:szCs w:val="22"/>
              </w:rPr>
              <w:t>Број:</w:t>
            </w:r>
          </w:p>
        </w:tc>
        <w:tc>
          <w:tcPr>
            <w:tcW w:w="6698" w:type="dxa"/>
            <w:shd w:val="clear" w:color="auto" w:fill="auto"/>
          </w:tcPr>
          <w:p w:rsidR="00ED7136" w:rsidRPr="00ED7136" w:rsidRDefault="00ED7136" w:rsidP="004C1438">
            <w:pPr>
              <w:rPr>
                <w:rFonts w:cs="Times New Roman"/>
                <w:sz w:val="22"/>
                <w:szCs w:val="22"/>
                <w:highlight w:val="yellow"/>
              </w:rPr>
            </w:pPr>
            <w:r w:rsidRPr="00ED7136">
              <w:rPr>
                <w:rFonts w:cs="Times New Roman"/>
                <w:bCs/>
                <w:sz w:val="22"/>
                <w:szCs w:val="22"/>
                <w:lang w:val="sr-Cyrl-CS" w:eastAsia="sr-Cyrl-CS"/>
              </w:rPr>
              <w:t>34</w:t>
            </w:r>
            <w:r w:rsidRPr="00ED7136">
              <w:rPr>
                <w:rFonts w:cs="Times New Roman"/>
                <w:bCs/>
                <w:sz w:val="22"/>
                <w:szCs w:val="22"/>
                <w:lang w:eastAsia="sr-Cyrl-CS"/>
              </w:rPr>
              <w:t>4-</w:t>
            </w:r>
            <w:r w:rsidRPr="00ED7136">
              <w:rPr>
                <w:rFonts w:cs="Times New Roman"/>
                <w:bCs/>
                <w:sz w:val="22"/>
                <w:szCs w:val="22"/>
                <w:lang w:val="sr-Cyrl-CS" w:eastAsia="sr-Cyrl-CS"/>
              </w:rPr>
              <w:t>41</w:t>
            </w:r>
            <w:r w:rsidRPr="00ED7136">
              <w:rPr>
                <w:rFonts w:cs="Times New Roman"/>
                <w:bCs/>
                <w:sz w:val="22"/>
                <w:szCs w:val="22"/>
                <w:lang w:eastAsia="sr-Cyrl-CS"/>
              </w:rPr>
              <w:t>/1</w:t>
            </w:r>
            <w:r w:rsidRPr="00ED7136">
              <w:rPr>
                <w:rFonts w:cs="Times New Roman"/>
                <w:bCs/>
                <w:sz w:val="22"/>
                <w:szCs w:val="22"/>
                <w:lang w:val="sr-Cyrl-CS" w:eastAsia="sr-Cyrl-CS"/>
              </w:rPr>
              <w:t>7</w:t>
            </w:r>
            <w:r w:rsidRPr="00ED7136">
              <w:rPr>
                <w:rFonts w:cs="Times New Roman"/>
                <w:bCs/>
                <w:sz w:val="22"/>
                <w:szCs w:val="22"/>
                <w:lang w:eastAsia="sr-Cyrl-CS"/>
              </w:rPr>
              <w:t>-01</w:t>
            </w:r>
          </w:p>
        </w:tc>
      </w:tr>
      <w:tr w:rsidR="00ED7136" w:rsidRPr="00ED7136" w:rsidTr="004C1438">
        <w:tc>
          <w:tcPr>
            <w:tcW w:w="2591" w:type="dxa"/>
            <w:shd w:val="clear" w:color="auto" w:fill="F2F2F2"/>
          </w:tcPr>
          <w:p w:rsidR="00ED7136" w:rsidRPr="00ED7136" w:rsidRDefault="00ED7136" w:rsidP="004C1438">
            <w:pPr>
              <w:rPr>
                <w:rFonts w:cs="Times New Roman"/>
                <w:sz w:val="22"/>
                <w:szCs w:val="22"/>
              </w:rPr>
            </w:pPr>
            <w:r w:rsidRPr="00ED7136">
              <w:rPr>
                <w:rFonts w:cs="Times New Roman"/>
                <w:sz w:val="22"/>
                <w:szCs w:val="22"/>
              </w:rPr>
              <w:t>Датум објављивања:</w:t>
            </w:r>
          </w:p>
        </w:tc>
        <w:tc>
          <w:tcPr>
            <w:tcW w:w="6698" w:type="dxa"/>
            <w:shd w:val="clear" w:color="auto" w:fill="auto"/>
          </w:tcPr>
          <w:p w:rsidR="00ED7136" w:rsidRPr="00ED7136" w:rsidRDefault="00ED7136" w:rsidP="004C1438">
            <w:pPr>
              <w:rPr>
                <w:rFonts w:cs="Times New Roman"/>
                <w:sz w:val="22"/>
                <w:szCs w:val="22"/>
                <w:highlight w:val="yellow"/>
              </w:rPr>
            </w:pPr>
            <w:r w:rsidRPr="00ED7136">
              <w:rPr>
                <w:rFonts w:cs="Times New Roman"/>
                <w:sz w:val="22"/>
                <w:szCs w:val="22"/>
                <w:lang w:val="sr-Cyrl-CS"/>
              </w:rPr>
              <w:t>22</w:t>
            </w:r>
            <w:r w:rsidRPr="00ED7136">
              <w:rPr>
                <w:rFonts w:cs="Times New Roman"/>
                <w:sz w:val="22"/>
                <w:szCs w:val="22"/>
              </w:rPr>
              <w:t>.0</w:t>
            </w:r>
            <w:r w:rsidRPr="00ED7136">
              <w:rPr>
                <w:rFonts w:cs="Times New Roman"/>
                <w:sz w:val="22"/>
                <w:szCs w:val="22"/>
                <w:lang w:val="sr-Cyrl-CS"/>
              </w:rPr>
              <w:t>2</w:t>
            </w:r>
            <w:r w:rsidRPr="00ED7136">
              <w:rPr>
                <w:rFonts w:cs="Times New Roman"/>
                <w:sz w:val="22"/>
                <w:szCs w:val="22"/>
              </w:rPr>
              <w:t>.201</w:t>
            </w:r>
            <w:r w:rsidRPr="00ED7136">
              <w:rPr>
                <w:rFonts w:cs="Times New Roman"/>
                <w:sz w:val="22"/>
                <w:szCs w:val="22"/>
                <w:lang w:val="sr-Cyrl-CS"/>
              </w:rPr>
              <w:t>7</w:t>
            </w:r>
            <w:r w:rsidRPr="00ED7136">
              <w:rPr>
                <w:rFonts w:cs="Times New Roman"/>
                <w:sz w:val="22"/>
                <w:szCs w:val="22"/>
              </w:rPr>
              <w:t>. године</w:t>
            </w:r>
          </w:p>
        </w:tc>
      </w:tr>
    </w:tbl>
    <w:p w:rsidR="00ED7136" w:rsidRPr="00ED7136" w:rsidRDefault="00ED7136" w:rsidP="00ED7136">
      <w:pPr>
        <w:rPr>
          <w:rFonts w:cs="Times New Roman"/>
          <w:b/>
          <w:bCs/>
          <w:sz w:val="22"/>
          <w:szCs w:val="22"/>
          <w:lang w:val="sr-Cyrl-CS" w:eastAsia="hr-HR"/>
        </w:rPr>
      </w:pPr>
      <w:r w:rsidRPr="00ED7136">
        <w:rPr>
          <w:rStyle w:val="FontStyle78"/>
          <w:rFonts w:ascii="Times New Roman" w:hAnsi="Times New Roman" w:cs="Times New Roman"/>
          <w:sz w:val="22"/>
          <w:szCs w:val="22"/>
          <w:lang w:eastAsia="hr-HR"/>
        </w:rPr>
        <w:t>1.2.</w:t>
      </w:r>
      <w:r w:rsidRPr="00ED7136">
        <w:rPr>
          <w:rStyle w:val="FontStyle78"/>
          <w:rFonts w:ascii="Times New Roman" w:hAnsi="Times New Roman" w:cs="Times New Roman"/>
          <w:sz w:val="22"/>
          <w:szCs w:val="22"/>
          <w:lang w:eastAsia="hr-HR"/>
        </w:rPr>
        <w:tab/>
        <w:t>ПРЕДМЕТ ЈАВНЕ НАБАВКЕ</w:t>
      </w:r>
    </w:p>
    <w:p w:rsidR="00ED7136" w:rsidRPr="00ED7136" w:rsidRDefault="00ED7136" w:rsidP="00ED7136">
      <w:pPr>
        <w:pStyle w:val="NoSpacing"/>
        <w:ind w:firstLine="720"/>
        <w:jc w:val="both"/>
        <w:rPr>
          <w:rStyle w:val="FontStyle82"/>
          <w:rFonts w:ascii="Times New Roman" w:hAnsi="Times New Roman" w:cs="Times New Roman"/>
          <w:sz w:val="22"/>
          <w:szCs w:val="22"/>
          <w:lang w:val="sr-Cyrl-CS"/>
        </w:rPr>
      </w:pPr>
      <w:r w:rsidRPr="00ED7136">
        <w:rPr>
          <w:rStyle w:val="FontStyle82"/>
          <w:rFonts w:ascii="Times New Roman" w:eastAsia="Lucida Sans Unicode" w:hAnsi="Times New Roman" w:cs="Times New Roman"/>
          <w:sz w:val="22"/>
          <w:szCs w:val="22"/>
          <w:lang w:eastAsia="sr-Cyrl-CS"/>
        </w:rPr>
        <w:t>Предмет јавне набавке</w:t>
      </w:r>
      <w:r w:rsidRPr="00ED7136">
        <w:rPr>
          <w:rStyle w:val="FontStyle82"/>
          <w:rFonts w:ascii="Times New Roman" w:eastAsia="Lucida Sans Unicode" w:hAnsi="Times New Roman" w:cs="Times New Roman"/>
          <w:sz w:val="22"/>
          <w:szCs w:val="22"/>
          <w:lang w:val="sr-Cyrl-CS" w:eastAsia="sr-Cyrl-CS"/>
        </w:rPr>
        <w:t xml:space="preserve"> је</w:t>
      </w:r>
      <w:r w:rsidRPr="00ED7136">
        <w:rPr>
          <w:rStyle w:val="FontStyle82"/>
          <w:rFonts w:ascii="Times New Roman" w:eastAsia="Lucida Sans Unicode" w:hAnsi="Times New Roman" w:cs="Times New Roman"/>
          <w:sz w:val="22"/>
          <w:szCs w:val="22"/>
          <w:lang w:eastAsia="sr-Cyrl-CS"/>
        </w:rPr>
        <w:t xml:space="preserve"> </w:t>
      </w:r>
      <w:r w:rsidRPr="00ED7136">
        <w:rPr>
          <w:rFonts w:ascii="Times New Roman" w:hAnsi="Times New Roman"/>
          <w:lang w:val="sr-Cyrl-CS"/>
        </w:rPr>
        <w:t>Набавка каменог материјала за одржавање макадамских коловозних застора</w:t>
      </w:r>
      <w:r w:rsidRPr="00ED7136">
        <w:rPr>
          <w:rStyle w:val="FontStyle82"/>
          <w:rFonts w:ascii="Times New Roman" w:eastAsia="Lucida Sans Unicode" w:hAnsi="Times New Roman" w:cs="Times New Roman"/>
          <w:sz w:val="22"/>
          <w:szCs w:val="22"/>
          <w:lang w:eastAsia="sr-Cyrl-CS"/>
        </w:rPr>
        <w:t>- у даљем тексту „Јавна набавка“, од</w:t>
      </w:r>
      <w:r w:rsidRPr="00ED7136">
        <w:rPr>
          <w:rStyle w:val="FontStyle82"/>
          <w:rFonts w:ascii="Times New Roman" w:eastAsia="Lucida Sans Unicode" w:hAnsi="Times New Roman" w:cs="Times New Roman"/>
          <w:sz w:val="22"/>
          <w:szCs w:val="22"/>
          <w:lang w:val="sr-Cyrl-CS" w:eastAsia="sr-Cyrl-CS"/>
        </w:rPr>
        <w:t>носи се на добра</w:t>
      </w:r>
      <w:r w:rsidRPr="00ED7136">
        <w:rPr>
          <w:rStyle w:val="FontStyle82"/>
          <w:rFonts w:ascii="Times New Roman" w:eastAsia="Lucida Sans Unicode" w:hAnsi="Times New Roman" w:cs="Times New Roman"/>
          <w:sz w:val="22"/>
          <w:szCs w:val="22"/>
          <w:lang w:eastAsia="sr-Cyrl-CS"/>
        </w:rPr>
        <w:t xml:space="preserve"> у свему према спецификацији радова из конкурсне документације.</w:t>
      </w:r>
    </w:p>
    <w:p w:rsidR="00ED7136" w:rsidRPr="00ED7136" w:rsidRDefault="00ED7136" w:rsidP="00ED7136">
      <w:pPr>
        <w:ind w:firstLine="708"/>
        <w:jc w:val="both"/>
        <w:rPr>
          <w:rStyle w:val="FontStyle82"/>
          <w:rFonts w:ascii="Times New Roman" w:hAnsi="Times New Roman" w:cs="Times New Roman"/>
          <w:sz w:val="22"/>
          <w:szCs w:val="22"/>
          <w:lang w:val="sr-Cyrl-CS" w:eastAsia="sr-Cyrl-CS"/>
        </w:rPr>
      </w:pPr>
      <w:r w:rsidRPr="00ED7136">
        <w:rPr>
          <w:rStyle w:val="FontStyle82"/>
          <w:rFonts w:ascii="Times New Roman" w:hAnsi="Times New Roman" w:cs="Times New Roman"/>
          <w:sz w:val="22"/>
          <w:szCs w:val="22"/>
          <w:lang w:eastAsia="sr-Cyrl-CS"/>
        </w:rPr>
        <w:t xml:space="preserve">Јавна набавка </w:t>
      </w:r>
      <w:r w:rsidRPr="00ED7136">
        <w:rPr>
          <w:rStyle w:val="FontStyle82"/>
          <w:rFonts w:ascii="Times New Roman" w:hAnsi="Times New Roman" w:cs="Times New Roman"/>
          <w:sz w:val="22"/>
          <w:szCs w:val="22"/>
          <w:lang w:val="sr-Cyrl-CS" w:eastAsia="sr-Cyrl-CS"/>
        </w:rPr>
        <w:t>ни</w:t>
      </w:r>
      <w:r w:rsidRPr="00ED7136">
        <w:rPr>
          <w:rStyle w:val="FontStyle82"/>
          <w:rFonts w:ascii="Times New Roman" w:hAnsi="Times New Roman" w:cs="Times New Roman"/>
          <w:sz w:val="22"/>
          <w:szCs w:val="22"/>
          <w:lang w:eastAsia="sr-Cyrl-CS"/>
        </w:rPr>
        <w:t>је обликована по партијама</w:t>
      </w:r>
      <w:r w:rsidRPr="00ED7136">
        <w:rPr>
          <w:rStyle w:val="FontStyle82"/>
          <w:rFonts w:ascii="Times New Roman" w:hAnsi="Times New Roman" w:cs="Times New Roman"/>
          <w:sz w:val="22"/>
          <w:szCs w:val="22"/>
          <w:lang w:val="sr-Cyrl-CS" w:eastAsia="sr-Cyrl-CS"/>
        </w:rPr>
        <w:t>.</w:t>
      </w:r>
    </w:p>
    <w:p w:rsidR="00ED7136" w:rsidRPr="00ED7136" w:rsidRDefault="00ED7136" w:rsidP="00ED7136">
      <w:pPr>
        <w:jc w:val="both"/>
        <w:rPr>
          <w:rFonts w:cs="Times New Roman"/>
          <w:sz w:val="22"/>
          <w:szCs w:val="22"/>
          <w:lang w:val="sr-Cyrl-CS"/>
        </w:rPr>
      </w:pPr>
      <w:r w:rsidRPr="00ED7136">
        <w:rPr>
          <w:rFonts w:eastAsia="Calibri" w:cs="Times New Roman"/>
          <w:sz w:val="22"/>
          <w:szCs w:val="22"/>
          <w:lang w:val="sr-Cyrl-CS"/>
        </w:rPr>
        <w:t xml:space="preserve">             </w:t>
      </w:r>
      <w:r w:rsidRPr="00ED7136">
        <w:rPr>
          <w:rFonts w:eastAsia="Calibri" w:cs="Times New Roman"/>
          <w:sz w:val="22"/>
          <w:szCs w:val="22"/>
        </w:rPr>
        <w:t>Назив односно ознака из општег речника јавних набавки:</w:t>
      </w:r>
    </w:p>
    <w:p w:rsidR="00ED7136" w:rsidRPr="00ED7136" w:rsidRDefault="00ED7136" w:rsidP="00ED7136">
      <w:pPr>
        <w:pStyle w:val="TableContents"/>
        <w:snapToGrid w:val="0"/>
        <w:rPr>
          <w:rFonts w:cs="Times New Roman"/>
          <w:sz w:val="22"/>
          <w:szCs w:val="22"/>
          <w:lang w:val="sr-Cyrl-CS"/>
        </w:rPr>
      </w:pPr>
      <w:r w:rsidRPr="00ED7136">
        <w:rPr>
          <w:rFonts w:cs="Times New Roman"/>
          <w:b/>
          <w:bCs/>
          <w:sz w:val="22"/>
          <w:szCs w:val="22"/>
          <w:lang w:val="sr-Cyrl-CS"/>
        </w:rPr>
        <w:t xml:space="preserve">                        </w:t>
      </w:r>
      <w:r w:rsidRPr="00ED7136">
        <w:rPr>
          <w:rFonts w:cs="Times New Roman"/>
          <w:b/>
          <w:bCs/>
          <w:sz w:val="22"/>
          <w:szCs w:val="22"/>
        </w:rPr>
        <w:t xml:space="preserve">ОРН </w:t>
      </w:r>
      <w:r w:rsidRPr="00ED7136">
        <w:rPr>
          <w:rFonts w:cs="Times New Roman"/>
          <w:sz w:val="22"/>
          <w:szCs w:val="22"/>
          <w:lang w:val="sr-Cyrl-CS"/>
        </w:rPr>
        <w:t>14212200 – Агрегати</w:t>
      </w:r>
    </w:p>
    <w:p w:rsidR="00ED7136" w:rsidRPr="00ED7136" w:rsidRDefault="00ED7136" w:rsidP="00ED7136">
      <w:pPr>
        <w:pStyle w:val="TableContents"/>
        <w:snapToGrid w:val="0"/>
        <w:rPr>
          <w:rFonts w:cs="Times New Roman"/>
          <w:sz w:val="22"/>
          <w:szCs w:val="22"/>
          <w:lang w:val="sr-Cyrl-CS"/>
        </w:rPr>
      </w:pPr>
      <w:r>
        <w:rPr>
          <w:rFonts w:cs="Times New Roman"/>
          <w:b/>
          <w:bCs/>
          <w:sz w:val="22"/>
          <w:szCs w:val="22"/>
          <w:lang w:val="sr-Cyrl-CS"/>
        </w:rPr>
        <w:t xml:space="preserve">                        </w:t>
      </w:r>
      <w:r w:rsidRPr="00ED7136">
        <w:rPr>
          <w:rFonts w:cs="Times New Roman"/>
          <w:b/>
          <w:bCs/>
          <w:sz w:val="22"/>
          <w:szCs w:val="22"/>
          <w:lang w:val="sr-Cyrl-CS"/>
        </w:rPr>
        <w:t xml:space="preserve">ОРН </w:t>
      </w:r>
      <w:r w:rsidRPr="00ED7136">
        <w:rPr>
          <w:rFonts w:cs="Times New Roman"/>
          <w:bCs/>
          <w:sz w:val="22"/>
          <w:szCs w:val="22"/>
          <w:lang w:val="sr-Cyrl-CS"/>
        </w:rPr>
        <w:t>14212310 – Камен за несипање</w:t>
      </w:r>
    </w:p>
    <w:p w:rsidR="00ED7136" w:rsidRPr="00ED7136" w:rsidRDefault="00ED7136" w:rsidP="00ED7136">
      <w:pPr>
        <w:rPr>
          <w:rFonts w:cs="Times New Roman"/>
          <w:b/>
          <w:bCs/>
          <w:sz w:val="22"/>
          <w:szCs w:val="22"/>
          <w:lang w:val="sr-Cyrl-CS" w:eastAsia="hr-HR"/>
        </w:rPr>
      </w:pPr>
      <w:r w:rsidRPr="00ED7136">
        <w:rPr>
          <w:rStyle w:val="FontStyle78"/>
          <w:rFonts w:ascii="Times New Roman" w:hAnsi="Times New Roman" w:cs="Times New Roman"/>
          <w:sz w:val="22"/>
          <w:szCs w:val="22"/>
          <w:lang w:eastAsia="hr-HR"/>
        </w:rPr>
        <w:t>1.3.</w:t>
      </w:r>
      <w:r w:rsidRPr="00ED7136">
        <w:rPr>
          <w:rStyle w:val="FontStyle78"/>
          <w:rFonts w:ascii="Times New Roman" w:hAnsi="Times New Roman" w:cs="Times New Roman"/>
          <w:sz w:val="22"/>
          <w:szCs w:val="22"/>
          <w:lang w:eastAsia="hr-HR"/>
        </w:rPr>
        <w:tab/>
        <w:t xml:space="preserve">ВРСТА ПОСТУПКА </w:t>
      </w:r>
    </w:p>
    <w:p w:rsidR="00ED7136" w:rsidRPr="00ED7136" w:rsidRDefault="00ED7136" w:rsidP="00ED7136">
      <w:pPr>
        <w:ind w:firstLine="708"/>
        <w:jc w:val="both"/>
        <w:rPr>
          <w:rFonts w:cs="Times New Roman"/>
          <w:sz w:val="22"/>
          <w:szCs w:val="22"/>
          <w:lang w:val="sr-Cyrl-CS" w:eastAsia="sr-Cyrl-CS"/>
        </w:rPr>
      </w:pPr>
      <w:r w:rsidRPr="00ED7136">
        <w:rPr>
          <w:rStyle w:val="FontStyle82"/>
          <w:rFonts w:ascii="Times New Roman" w:hAnsi="Times New Roman" w:cs="Times New Roman"/>
          <w:sz w:val="22"/>
          <w:szCs w:val="22"/>
          <w:lang w:eastAsia="sr-Cyrl-CS"/>
        </w:rPr>
        <w:t xml:space="preserve">Јавна набавка </w:t>
      </w:r>
      <w:r w:rsidRPr="00ED7136">
        <w:rPr>
          <w:rStyle w:val="FontStyle82"/>
          <w:rFonts w:ascii="Times New Roman" w:hAnsi="Times New Roman" w:cs="Times New Roman"/>
          <w:sz w:val="22"/>
          <w:szCs w:val="22"/>
          <w:lang w:val="sr-Cyrl-CS" w:eastAsia="sr-Cyrl-CS"/>
        </w:rPr>
        <w:t>добара</w:t>
      </w:r>
      <w:r w:rsidRPr="00ED7136">
        <w:rPr>
          <w:rStyle w:val="FontStyle82"/>
          <w:rFonts w:ascii="Times New Roman" w:hAnsi="Times New Roman" w:cs="Times New Roman"/>
          <w:sz w:val="22"/>
          <w:szCs w:val="22"/>
          <w:lang w:eastAsia="sr-Cyrl-CS"/>
        </w:rPr>
        <w:t xml:space="preserve"> спроводи се у</w:t>
      </w:r>
      <w:r w:rsidRPr="00ED7136">
        <w:rPr>
          <w:rStyle w:val="FontStyle82"/>
          <w:rFonts w:ascii="Times New Roman" w:hAnsi="Times New Roman" w:cs="Times New Roman"/>
          <w:sz w:val="22"/>
          <w:szCs w:val="22"/>
          <w:lang w:val="sr-Cyrl-CS" w:eastAsia="sr-Cyrl-CS"/>
        </w:rPr>
        <w:t xml:space="preserve"> поступку јавне набавке мале</w:t>
      </w:r>
      <w:r w:rsidRPr="00ED7136">
        <w:rPr>
          <w:rFonts w:cs="Times New Roman"/>
          <w:sz w:val="22"/>
          <w:szCs w:val="22"/>
        </w:rPr>
        <w:t xml:space="preserve"> у складу са  чланом 3</w:t>
      </w:r>
      <w:r w:rsidRPr="00ED7136">
        <w:rPr>
          <w:rFonts w:cs="Times New Roman"/>
          <w:sz w:val="22"/>
          <w:szCs w:val="22"/>
          <w:lang w:val="sr-Cyrl-CS"/>
        </w:rPr>
        <w:t>9</w:t>
      </w:r>
      <w:r w:rsidRPr="00ED7136">
        <w:rPr>
          <w:rFonts w:cs="Times New Roman"/>
          <w:sz w:val="22"/>
          <w:szCs w:val="22"/>
        </w:rPr>
        <w:t xml:space="preserve">., чланом 55. став 1. тачка 2. и чланом 61. Закона о јавним набавкама и чланом 2. Правилника о </w:t>
      </w:r>
      <w:r w:rsidRPr="00ED7136">
        <w:rPr>
          <w:rFonts w:cs="Times New Roman"/>
          <w:bCs/>
          <w:iCs/>
          <w:sz w:val="22"/>
          <w:szCs w:val="22"/>
        </w:rPr>
        <w:t>обавезним елементима конкурсне документације у поступцима јавних набавки и начину доказивања  испуњености услова („Службени гласник РС“, бр. 86/15)</w:t>
      </w:r>
      <w:r w:rsidRPr="00ED7136">
        <w:rPr>
          <w:rFonts w:cs="Times New Roman"/>
          <w:bCs/>
          <w:iCs/>
          <w:sz w:val="22"/>
          <w:szCs w:val="22"/>
          <w:lang w:eastAsia="sr-Cyrl-CS"/>
        </w:rPr>
        <w:t>, као и у складу са Закључком Општинског већа Општине Уб бр. 06-</w:t>
      </w:r>
      <w:r w:rsidRPr="00ED7136">
        <w:rPr>
          <w:rFonts w:cs="Times New Roman"/>
          <w:bCs/>
          <w:iCs/>
          <w:sz w:val="22"/>
          <w:szCs w:val="22"/>
          <w:lang w:val="sr-Cyrl-CS" w:eastAsia="sr-Cyrl-CS"/>
        </w:rPr>
        <w:t>30</w:t>
      </w:r>
      <w:r w:rsidRPr="00ED7136">
        <w:rPr>
          <w:rFonts w:cs="Times New Roman"/>
          <w:bCs/>
          <w:iCs/>
          <w:sz w:val="22"/>
          <w:szCs w:val="22"/>
          <w:lang w:eastAsia="sr-Cyrl-CS"/>
        </w:rPr>
        <w:t>-</w:t>
      </w:r>
      <w:r w:rsidRPr="00ED7136">
        <w:rPr>
          <w:rFonts w:cs="Times New Roman"/>
          <w:bCs/>
          <w:iCs/>
          <w:sz w:val="22"/>
          <w:szCs w:val="22"/>
          <w:lang w:val="sr-Cyrl-CS" w:eastAsia="sr-Cyrl-CS"/>
        </w:rPr>
        <w:t>5</w:t>
      </w:r>
      <w:r w:rsidRPr="00ED7136">
        <w:rPr>
          <w:rFonts w:cs="Times New Roman"/>
          <w:bCs/>
          <w:iCs/>
          <w:sz w:val="22"/>
          <w:szCs w:val="22"/>
          <w:lang w:eastAsia="sr-Cyrl-CS"/>
        </w:rPr>
        <w:t>/201</w:t>
      </w:r>
      <w:r w:rsidRPr="00ED7136">
        <w:rPr>
          <w:rFonts w:cs="Times New Roman"/>
          <w:bCs/>
          <w:iCs/>
          <w:sz w:val="22"/>
          <w:szCs w:val="22"/>
          <w:lang w:val="sr-Cyrl-CS" w:eastAsia="sr-Cyrl-CS"/>
        </w:rPr>
        <w:t>7</w:t>
      </w:r>
      <w:r w:rsidRPr="00ED7136">
        <w:rPr>
          <w:rFonts w:cs="Times New Roman"/>
          <w:bCs/>
          <w:iCs/>
          <w:sz w:val="22"/>
          <w:szCs w:val="22"/>
          <w:lang w:eastAsia="sr-Cyrl-CS"/>
        </w:rPr>
        <w:t xml:space="preserve">-01 од </w:t>
      </w:r>
      <w:r w:rsidRPr="00ED7136">
        <w:rPr>
          <w:rFonts w:cs="Times New Roman"/>
          <w:bCs/>
          <w:iCs/>
          <w:sz w:val="22"/>
          <w:szCs w:val="22"/>
          <w:lang w:val="sr-Cyrl-CS" w:eastAsia="sr-Cyrl-CS"/>
        </w:rPr>
        <w:t>23</w:t>
      </w:r>
      <w:r w:rsidRPr="00ED7136">
        <w:rPr>
          <w:rFonts w:cs="Times New Roman"/>
          <w:bCs/>
          <w:iCs/>
          <w:sz w:val="22"/>
          <w:szCs w:val="22"/>
          <w:lang w:eastAsia="sr-Cyrl-CS"/>
        </w:rPr>
        <w:t>.0</w:t>
      </w:r>
      <w:r w:rsidRPr="00ED7136">
        <w:rPr>
          <w:rFonts w:cs="Times New Roman"/>
          <w:bCs/>
          <w:iCs/>
          <w:sz w:val="22"/>
          <w:szCs w:val="22"/>
          <w:lang w:val="sr-Cyrl-CS" w:eastAsia="sr-Cyrl-CS"/>
        </w:rPr>
        <w:t>1</w:t>
      </w:r>
      <w:r w:rsidRPr="00ED7136">
        <w:rPr>
          <w:rFonts w:cs="Times New Roman"/>
          <w:bCs/>
          <w:iCs/>
          <w:sz w:val="22"/>
          <w:szCs w:val="22"/>
          <w:lang w:eastAsia="sr-Cyrl-CS"/>
        </w:rPr>
        <w:t>.201</w:t>
      </w:r>
      <w:r w:rsidRPr="00ED7136">
        <w:rPr>
          <w:rFonts w:cs="Times New Roman"/>
          <w:bCs/>
          <w:iCs/>
          <w:sz w:val="22"/>
          <w:szCs w:val="22"/>
          <w:lang w:val="sr-Cyrl-CS" w:eastAsia="sr-Cyrl-CS"/>
        </w:rPr>
        <w:t>7</w:t>
      </w:r>
      <w:r w:rsidRPr="00ED7136">
        <w:rPr>
          <w:rFonts w:cs="Times New Roman"/>
          <w:bCs/>
          <w:iCs/>
          <w:sz w:val="22"/>
          <w:szCs w:val="22"/>
          <w:lang w:eastAsia="sr-Cyrl-CS"/>
        </w:rPr>
        <w:t xml:space="preserve">. године </w:t>
      </w:r>
      <w:r w:rsidRPr="00ED7136">
        <w:rPr>
          <w:rStyle w:val="FontStyle82"/>
          <w:rFonts w:ascii="Times New Roman" w:hAnsi="Times New Roman" w:cs="Times New Roman"/>
          <w:sz w:val="22"/>
          <w:szCs w:val="22"/>
          <w:lang w:eastAsia="sr-Cyrl-CS"/>
        </w:rPr>
        <w:t xml:space="preserve">и Одлуком о покретању предметног поступка јавне набавке </w:t>
      </w:r>
      <w:r w:rsidRPr="00ED7136">
        <w:rPr>
          <w:rStyle w:val="FontStyle82"/>
          <w:rFonts w:ascii="Times New Roman" w:hAnsi="Times New Roman" w:cs="Times New Roman"/>
          <w:sz w:val="22"/>
          <w:szCs w:val="22"/>
          <w:shd w:val="clear" w:color="auto" w:fill="FFFFFF"/>
          <w:lang w:eastAsia="sr-Cyrl-CS"/>
        </w:rPr>
        <w:t xml:space="preserve">бр. </w:t>
      </w:r>
      <w:r w:rsidRPr="00ED7136">
        <w:rPr>
          <w:rStyle w:val="FontStyle77"/>
          <w:rFonts w:ascii="Times New Roman" w:hAnsi="Times New Roman" w:cs="Times New Roman"/>
          <w:sz w:val="22"/>
          <w:szCs w:val="22"/>
          <w:shd w:val="clear" w:color="auto" w:fill="FFFFFF"/>
          <w:lang w:eastAsia="sr-Cyrl-CS"/>
        </w:rPr>
        <w:t>020-1</w:t>
      </w:r>
      <w:r w:rsidRPr="00ED7136">
        <w:rPr>
          <w:rStyle w:val="FontStyle77"/>
          <w:rFonts w:ascii="Times New Roman" w:hAnsi="Times New Roman" w:cs="Times New Roman"/>
          <w:sz w:val="22"/>
          <w:szCs w:val="22"/>
          <w:shd w:val="clear" w:color="auto" w:fill="FFFFFF"/>
          <w:lang w:val="sr-Cyrl-CS" w:eastAsia="sr-Cyrl-CS"/>
        </w:rPr>
        <w:t>1</w:t>
      </w:r>
      <w:r w:rsidRPr="00ED7136">
        <w:rPr>
          <w:rStyle w:val="FontStyle77"/>
          <w:rFonts w:ascii="Times New Roman" w:hAnsi="Times New Roman" w:cs="Times New Roman"/>
          <w:sz w:val="22"/>
          <w:szCs w:val="22"/>
          <w:shd w:val="clear" w:color="auto" w:fill="FFFFFF"/>
          <w:lang w:eastAsia="sr-Cyrl-CS"/>
        </w:rPr>
        <w:t xml:space="preserve">8/17-01 </w:t>
      </w:r>
      <w:r w:rsidRPr="00ED7136">
        <w:rPr>
          <w:rStyle w:val="FontStyle82"/>
          <w:rFonts w:ascii="Times New Roman" w:hAnsi="Times New Roman" w:cs="Times New Roman"/>
          <w:sz w:val="22"/>
          <w:szCs w:val="22"/>
          <w:shd w:val="clear" w:color="auto" w:fill="FFFFFF"/>
          <w:lang w:eastAsia="sr-Cyrl-CS"/>
        </w:rPr>
        <w:t xml:space="preserve">од </w:t>
      </w:r>
      <w:r w:rsidRPr="00ED7136">
        <w:rPr>
          <w:rStyle w:val="FontStyle82"/>
          <w:rFonts w:ascii="Times New Roman" w:hAnsi="Times New Roman" w:cs="Times New Roman"/>
          <w:sz w:val="22"/>
          <w:szCs w:val="22"/>
          <w:shd w:val="clear" w:color="auto" w:fill="FFFFFF"/>
          <w:lang w:val="sr-Cyrl-CS" w:eastAsia="sr-Cyrl-CS"/>
        </w:rPr>
        <w:t>21</w:t>
      </w:r>
      <w:r w:rsidRPr="00ED7136">
        <w:rPr>
          <w:rStyle w:val="FontStyle82"/>
          <w:rFonts w:ascii="Times New Roman" w:hAnsi="Times New Roman" w:cs="Times New Roman"/>
          <w:sz w:val="22"/>
          <w:szCs w:val="22"/>
          <w:shd w:val="clear" w:color="auto" w:fill="FFFFFF"/>
          <w:lang w:eastAsia="sr-Cyrl-CS"/>
        </w:rPr>
        <w:t>.0</w:t>
      </w:r>
      <w:r w:rsidRPr="00ED7136">
        <w:rPr>
          <w:rStyle w:val="FontStyle82"/>
          <w:rFonts w:ascii="Times New Roman" w:hAnsi="Times New Roman" w:cs="Times New Roman"/>
          <w:sz w:val="22"/>
          <w:szCs w:val="22"/>
          <w:shd w:val="clear" w:color="auto" w:fill="FFFFFF"/>
          <w:lang w:val="sr-Cyrl-CS" w:eastAsia="sr-Cyrl-CS"/>
        </w:rPr>
        <w:t>2</w:t>
      </w:r>
      <w:r w:rsidRPr="00ED7136">
        <w:rPr>
          <w:rStyle w:val="FontStyle82"/>
          <w:rFonts w:ascii="Times New Roman" w:hAnsi="Times New Roman" w:cs="Times New Roman"/>
          <w:sz w:val="22"/>
          <w:szCs w:val="22"/>
          <w:shd w:val="clear" w:color="auto" w:fill="FFFFFF"/>
          <w:lang w:eastAsia="sr-Cyrl-CS"/>
        </w:rPr>
        <w:t>.201</w:t>
      </w:r>
      <w:r w:rsidRPr="00ED7136">
        <w:rPr>
          <w:rStyle w:val="FontStyle82"/>
          <w:rFonts w:ascii="Times New Roman" w:hAnsi="Times New Roman" w:cs="Times New Roman"/>
          <w:sz w:val="22"/>
          <w:szCs w:val="22"/>
          <w:shd w:val="clear" w:color="auto" w:fill="FFFFFF"/>
          <w:lang w:val="sr-Cyrl-CS" w:eastAsia="sr-Cyrl-CS"/>
        </w:rPr>
        <w:t>7</w:t>
      </w:r>
      <w:r w:rsidRPr="00ED7136">
        <w:rPr>
          <w:rStyle w:val="FontStyle82"/>
          <w:rFonts w:ascii="Times New Roman" w:hAnsi="Times New Roman" w:cs="Times New Roman"/>
          <w:sz w:val="22"/>
          <w:szCs w:val="22"/>
          <w:shd w:val="clear" w:color="auto" w:fill="FFFFFF"/>
          <w:lang w:eastAsia="sr-Cyrl-CS"/>
        </w:rPr>
        <w:t>. године.</w:t>
      </w:r>
    </w:p>
    <w:p w:rsidR="00ED7136" w:rsidRPr="00ED7136" w:rsidRDefault="00ED7136" w:rsidP="00ED7136">
      <w:pPr>
        <w:rPr>
          <w:rFonts w:cs="Times New Roman"/>
          <w:b/>
          <w:bCs/>
          <w:sz w:val="22"/>
          <w:szCs w:val="22"/>
          <w:lang w:val="sr-Cyrl-CS" w:eastAsia="hr-HR"/>
        </w:rPr>
      </w:pPr>
      <w:r w:rsidRPr="00ED7136">
        <w:rPr>
          <w:rStyle w:val="FontStyle78"/>
          <w:rFonts w:ascii="Times New Roman" w:hAnsi="Times New Roman" w:cs="Times New Roman"/>
          <w:sz w:val="22"/>
          <w:szCs w:val="22"/>
          <w:lang w:eastAsia="hr-HR"/>
        </w:rPr>
        <w:t>1.4.     ОБЕЗБЕЂЕЊЕ СРЕДСТАВА ЗА ЈАВНУ НАБАВКУ</w:t>
      </w:r>
    </w:p>
    <w:p w:rsidR="00ED7136" w:rsidRPr="00ED7136" w:rsidRDefault="00ED7136" w:rsidP="00ED7136">
      <w:pPr>
        <w:tabs>
          <w:tab w:val="left" w:pos="810"/>
        </w:tabs>
        <w:jc w:val="both"/>
        <w:rPr>
          <w:rFonts w:cs="Times New Roman"/>
          <w:sz w:val="22"/>
          <w:szCs w:val="22"/>
          <w:lang w:val="sr-Cyrl-CS"/>
        </w:rPr>
      </w:pPr>
      <w:r w:rsidRPr="00ED7136">
        <w:rPr>
          <w:rStyle w:val="FontStyle82"/>
          <w:rFonts w:ascii="Times New Roman" w:hAnsi="Times New Roman" w:cs="Times New Roman"/>
          <w:sz w:val="22"/>
          <w:szCs w:val="22"/>
          <w:lang w:val="sr-Cyrl-CS" w:eastAsia="sr-Cyrl-CS"/>
        </w:rPr>
        <w:tab/>
      </w:r>
      <w:r w:rsidRPr="00ED7136">
        <w:rPr>
          <w:rStyle w:val="FontStyle82"/>
          <w:rFonts w:ascii="Times New Roman" w:hAnsi="Times New Roman" w:cs="Times New Roman"/>
          <w:sz w:val="22"/>
          <w:szCs w:val="22"/>
          <w:lang w:eastAsia="sr-Cyrl-CS"/>
        </w:rPr>
        <w:t xml:space="preserve">Средства за реализацију предметне јавне набавке обезбеђена су буџетом општине Уб за </w:t>
      </w:r>
      <w:r w:rsidRPr="00ED7136">
        <w:rPr>
          <w:rFonts w:cs="Times New Roman"/>
          <w:sz w:val="22"/>
          <w:szCs w:val="22"/>
          <w:lang w:eastAsia="sr-Cyrl-CS"/>
        </w:rPr>
        <w:t>201</w:t>
      </w:r>
      <w:r w:rsidRPr="00ED7136">
        <w:rPr>
          <w:rFonts w:cs="Times New Roman"/>
          <w:sz w:val="22"/>
          <w:szCs w:val="22"/>
          <w:lang w:val="sr-Cyrl-CS" w:eastAsia="sr-Cyrl-CS"/>
        </w:rPr>
        <w:t>7</w:t>
      </w:r>
      <w:r w:rsidRPr="00ED7136">
        <w:rPr>
          <w:rFonts w:cs="Times New Roman"/>
          <w:sz w:val="22"/>
          <w:szCs w:val="22"/>
          <w:lang w:eastAsia="sr-Cyrl-CS"/>
        </w:rPr>
        <w:t xml:space="preserve">. годину, раздео </w:t>
      </w:r>
      <w:r w:rsidRPr="00ED7136">
        <w:rPr>
          <w:rFonts w:cs="Times New Roman"/>
          <w:sz w:val="22"/>
          <w:szCs w:val="22"/>
          <w:lang w:val="sr-Cyrl-CS" w:eastAsia="sr-Cyrl-CS"/>
        </w:rPr>
        <w:t>3</w:t>
      </w:r>
      <w:r w:rsidRPr="00ED7136">
        <w:rPr>
          <w:rFonts w:cs="Times New Roman"/>
          <w:sz w:val="22"/>
          <w:szCs w:val="22"/>
          <w:lang w:eastAsia="sr-Cyrl-CS"/>
        </w:rPr>
        <w:t xml:space="preserve">, глава </w:t>
      </w:r>
      <w:r w:rsidRPr="00ED7136">
        <w:rPr>
          <w:rFonts w:cs="Times New Roman"/>
          <w:sz w:val="22"/>
          <w:szCs w:val="22"/>
          <w:lang w:val="sr-Cyrl-CS" w:eastAsia="sr-Cyrl-CS"/>
        </w:rPr>
        <w:t>3</w:t>
      </w:r>
      <w:r w:rsidRPr="00ED7136">
        <w:rPr>
          <w:rFonts w:cs="Times New Roman"/>
          <w:sz w:val="22"/>
          <w:szCs w:val="22"/>
          <w:lang w:eastAsia="sr-Cyrl-CS"/>
        </w:rPr>
        <w:t xml:space="preserve">, програмска класификација </w:t>
      </w:r>
      <w:r w:rsidRPr="00ED7136">
        <w:rPr>
          <w:rFonts w:cs="Times New Roman"/>
          <w:sz w:val="22"/>
          <w:szCs w:val="22"/>
          <w:lang w:val="sr-Cyrl-CS" w:eastAsia="sr-Cyrl-CS"/>
        </w:rPr>
        <w:t>0701-0002</w:t>
      </w:r>
      <w:r w:rsidRPr="00ED7136">
        <w:rPr>
          <w:rFonts w:cs="Times New Roman"/>
          <w:sz w:val="22"/>
          <w:szCs w:val="22"/>
          <w:lang w:eastAsia="sr-Cyrl-CS"/>
        </w:rPr>
        <w:t xml:space="preserve">, функција 451, позиција </w:t>
      </w:r>
      <w:r w:rsidRPr="00ED7136">
        <w:rPr>
          <w:rFonts w:cs="Times New Roman"/>
          <w:sz w:val="22"/>
          <w:szCs w:val="22"/>
          <w:lang w:val="sr-Cyrl-CS" w:eastAsia="sr-Cyrl-CS"/>
        </w:rPr>
        <w:t>34</w:t>
      </w:r>
      <w:r w:rsidRPr="00ED7136">
        <w:rPr>
          <w:rFonts w:cs="Times New Roman"/>
          <w:sz w:val="22"/>
          <w:szCs w:val="22"/>
          <w:lang w:eastAsia="sr-Cyrl-CS"/>
        </w:rPr>
        <w:t xml:space="preserve">, економска класификација </w:t>
      </w:r>
      <w:r w:rsidRPr="00ED7136">
        <w:rPr>
          <w:rFonts w:cs="Times New Roman"/>
          <w:sz w:val="22"/>
          <w:szCs w:val="22"/>
          <w:lang w:val="sr-Cyrl-CS" w:eastAsia="sr-Cyrl-CS"/>
        </w:rPr>
        <w:t>425</w:t>
      </w:r>
      <w:r w:rsidRPr="00ED7136">
        <w:rPr>
          <w:rFonts w:cs="Times New Roman"/>
          <w:sz w:val="22"/>
          <w:szCs w:val="22"/>
          <w:lang w:eastAsia="sr-Cyrl-CS"/>
        </w:rPr>
        <w:t xml:space="preserve"> – </w:t>
      </w:r>
      <w:r w:rsidRPr="00ED7136">
        <w:rPr>
          <w:rFonts w:cs="Times New Roman"/>
          <w:sz w:val="22"/>
          <w:szCs w:val="22"/>
          <w:lang w:val="sr-Cyrl-CS" w:eastAsia="sr-Cyrl-CS"/>
        </w:rPr>
        <w:t>Текуће поправке и одржавање</w:t>
      </w:r>
      <w:r w:rsidRPr="00ED7136">
        <w:rPr>
          <w:rFonts w:cs="Times New Roman"/>
          <w:sz w:val="22"/>
          <w:szCs w:val="22"/>
        </w:rPr>
        <w:t>.</w:t>
      </w:r>
    </w:p>
    <w:p w:rsidR="00ED7136" w:rsidRPr="00ED7136" w:rsidRDefault="00ED7136" w:rsidP="00ED7136">
      <w:pPr>
        <w:jc w:val="both"/>
        <w:rPr>
          <w:rFonts w:cs="Times New Roman"/>
          <w:b/>
          <w:bCs/>
          <w:sz w:val="22"/>
          <w:szCs w:val="22"/>
          <w:lang w:val="sr-Cyrl-CS" w:eastAsia="hr-HR"/>
        </w:rPr>
      </w:pPr>
      <w:r w:rsidRPr="00ED7136">
        <w:rPr>
          <w:rStyle w:val="FontStyle78"/>
          <w:rFonts w:ascii="Times New Roman" w:hAnsi="Times New Roman" w:cs="Times New Roman"/>
          <w:sz w:val="22"/>
          <w:szCs w:val="22"/>
          <w:lang w:val="sr-Cyrl-CS" w:eastAsia="hr-HR"/>
        </w:rPr>
        <w:t xml:space="preserve">1.5. </w:t>
      </w:r>
      <w:r w:rsidRPr="00ED7136">
        <w:rPr>
          <w:rStyle w:val="FontStyle78"/>
          <w:rFonts w:ascii="Times New Roman" w:hAnsi="Times New Roman" w:cs="Times New Roman"/>
          <w:sz w:val="22"/>
          <w:szCs w:val="22"/>
          <w:lang w:eastAsia="hr-HR"/>
        </w:rPr>
        <w:t>ПРИПРЕМАЊЕ ПОНУДА</w:t>
      </w:r>
    </w:p>
    <w:p w:rsidR="00ED7136" w:rsidRPr="00ED7136" w:rsidRDefault="00ED7136" w:rsidP="00ED7136">
      <w:pPr>
        <w:ind w:firstLine="708"/>
        <w:jc w:val="both"/>
        <w:rPr>
          <w:rStyle w:val="FontStyle82"/>
          <w:rFonts w:ascii="Times New Roman" w:hAnsi="Times New Roman" w:cs="Times New Roman"/>
          <w:sz w:val="22"/>
          <w:szCs w:val="22"/>
          <w:lang w:eastAsia="sr-Cyrl-CS"/>
        </w:rPr>
      </w:pPr>
      <w:r w:rsidRPr="00ED7136">
        <w:rPr>
          <w:rStyle w:val="FontStyle82"/>
          <w:rFonts w:ascii="Times New Roman" w:hAnsi="Times New Roman" w:cs="Times New Roman"/>
          <w:sz w:val="22"/>
          <w:szCs w:val="22"/>
          <w:lang w:eastAsia="sr-Cyrl-CS"/>
        </w:rPr>
        <w:t>Понуде се припремају у складу са конкурсном документацијом.</w:t>
      </w:r>
    </w:p>
    <w:p w:rsidR="00ED7136" w:rsidRPr="00ED7136" w:rsidRDefault="00ED7136" w:rsidP="00ED7136">
      <w:pPr>
        <w:ind w:firstLine="708"/>
        <w:jc w:val="both"/>
        <w:rPr>
          <w:rStyle w:val="FontStyle82"/>
          <w:rFonts w:ascii="Times New Roman" w:hAnsi="Times New Roman" w:cs="Times New Roman"/>
          <w:sz w:val="22"/>
          <w:szCs w:val="22"/>
          <w:lang w:eastAsia="sr-Cyrl-CS"/>
        </w:rPr>
      </w:pPr>
      <w:r w:rsidRPr="00ED7136">
        <w:rPr>
          <w:rStyle w:val="FontStyle82"/>
          <w:rFonts w:ascii="Times New Roman" w:hAnsi="Times New Roman" w:cs="Times New Roman"/>
          <w:sz w:val="22"/>
          <w:szCs w:val="22"/>
          <w:lang w:eastAsia="sr-Cyrl-CS"/>
        </w:rPr>
        <w:t xml:space="preserve">Понуда мора бити сачињена на преузетом обрасцу оригинала, јасна и недвосмислена, као и оверена печатом и потписом овлашћеног лица понуђача, према Упутству понуђачима како да сачине понуду и Упутству како се доказује испуњеност услова за учешће у поступку који су саставни део конкурсне документације. </w:t>
      </w:r>
    </w:p>
    <w:p w:rsidR="00ED7136" w:rsidRPr="00ED7136" w:rsidRDefault="00ED7136" w:rsidP="00ED7136">
      <w:pPr>
        <w:pStyle w:val="ListParagraph"/>
        <w:numPr>
          <w:ilvl w:val="0"/>
          <w:numId w:val="36"/>
        </w:numPr>
        <w:suppressAutoHyphens w:val="0"/>
        <w:autoSpaceDE w:val="0"/>
        <w:autoSpaceDN w:val="0"/>
        <w:adjustRightInd w:val="0"/>
        <w:spacing w:line="240" w:lineRule="auto"/>
        <w:jc w:val="both"/>
        <w:rPr>
          <w:rStyle w:val="FontStyle82"/>
          <w:rFonts w:ascii="Times New Roman" w:hAnsi="Times New Roman" w:cs="Times New Roman"/>
          <w:sz w:val="22"/>
          <w:szCs w:val="22"/>
          <w:lang w:eastAsia="sr-Cyrl-CS"/>
        </w:rPr>
      </w:pPr>
      <w:r w:rsidRPr="00ED7136">
        <w:rPr>
          <w:rStyle w:val="FontStyle82"/>
          <w:rFonts w:ascii="Times New Roman" w:hAnsi="Times New Roman" w:cs="Times New Roman"/>
          <w:sz w:val="22"/>
          <w:szCs w:val="22"/>
          <w:lang w:eastAsia="sr-Cyrl-CS"/>
        </w:rPr>
        <w:t>Понуђач може да поднесе само једну понуду.</w:t>
      </w:r>
    </w:p>
    <w:p w:rsidR="00ED7136" w:rsidRPr="00ED7136" w:rsidRDefault="00ED7136" w:rsidP="00ED7136">
      <w:pPr>
        <w:pStyle w:val="ListParagraph"/>
        <w:numPr>
          <w:ilvl w:val="0"/>
          <w:numId w:val="36"/>
        </w:numPr>
        <w:suppressAutoHyphens w:val="0"/>
        <w:autoSpaceDE w:val="0"/>
        <w:autoSpaceDN w:val="0"/>
        <w:adjustRightInd w:val="0"/>
        <w:spacing w:line="240" w:lineRule="auto"/>
        <w:jc w:val="both"/>
        <w:rPr>
          <w:rStyle w:val="FontStyle82"/>
          <w:rFonts w:ascii="Times New Roman" w:hAnsi="Times New Roman" w:cs="Times New Roman"/>
          <w:sz w:val="22"/>
          <w:szCs w:val="22"/>
          <w:lang w:eastAsia="sr-Cyrl-CS"/>
        </w:rPr>
      </w:pPr>
      <w:r w:rsidRPr="00ED7136">
        <w:rPr>
          <w:rStyle w:val="FontStyle82"/>
          <w:rFonts w:ascii="Times New Roman" w:hAnsi="Times New Roman" w:cs="Times New Roman"/>
          <w:sz w:val="22"/>
          <w:szCs w:val="22"/>
          <w:lang w:eastAsia="sr-Cyrl-CS"/>
        </w:rPr>
        <w:t>Понуда се подноси на српском језику.</w:t>
      </w:r>
    </w:p>
    <w:p w:rsidR="00ED7136" w:rsidRPr="00ED7136" w:rsidRDefault="00ED7136" w:rsidP="00ED7136">
      <w:pPr>
        <w:pStyle w:val="ListParagraph"/>
        <w:numPr>
          <w:ilvl w:val="0"/>
          <w:numId w:val="36"/>
        </w:numPr>
        <w:suppressAutoHyphens w:val="0"/>
        <w:autoSpaceDE w:val="0"/>
        <w:autoSpaceDN w:val="0"/>
        <w:adjustRightInd w:val="0"/>
        <w:spacing w:line="240" w:lineRule="auto"/>
        <w:jc w:val="both"/>
        <w:rPr>
          <w:rStyle w:val="FontStyle82"/>
          <w:rFonts w:ascii="Times New Roman" w:hAnsi="Times New Roman" w:cs="Times New Roman"/>
          <w:sz w:val="22"/>
          <w:szCs w:val="22"/>
          <w:lang w:eastAsia="sr-Cyrl-CS"/>
        </w:rPr>
      </w:pPr>
      <w:r w:rsidRPr="00ED7136">
        <w:rPr>
          <w:rStyle w:val="FontStyle82"/>
          <w:rFonts w:ascii="Times New Roman" w:hAnsi="Times New Roman" w:cs="Times New Roman"/>
          <w:sz w:val="22"/>
          <w:szCs w:val="22"/>
          <w:lang w:eastAsia="hr-HR"/>
        </w:rPr>
        <w:t>Исправна је она понуда која је благовремено предата и која испуњава све услове из конкурсне документације.</w:t>
      </w:r>
    </w:p>
    <w:p w:rsidR="00ED7136" w:rsidRPr="00ED7136" w:rsidRDefault="00ED7136" w:rsidP="00ED7136">
      <w:pPr>
        <w:pStyle w:val="ListParagraph"/>
        <w:numPr>
          <w:ilvl w:val="0"/>
          <w:numId w:val="36"/>
        </w:numPr>
        <w:suppressAutoHyphens w:val="0"/>
        <w:autoSpaceDE w:val="0"/>
        <w:autoSpaceDN w:val="0"/>
        <w:adjustRightInd w:val="0"/>
        <w:spacing w:line="240" w:lineRule="auto"/>
        <w:jc w:val="both"/>
        <w:rPr>
          <w:rStyle w:val="FontStyle82"/>
          <w:rFonts w:ascii="Times New Roman" w:hAnsi="Times New Roman" w:cs="Times New Roman"/>
          <w:sz w:val="22"/>
          <w:szCs w:val="22"/>
          <w:lang w:eastAsia="sr-Cyrl-CS"/>
        </w:rPr>
      </w:pPr>
      <w:r w:rsidRPr="00ED7136">
        <w:rPr>
          <w:rStyle w:val="FontStyle82"/>
          <w:rFonts w:ascii="Times New Roman" w:hAnsi="Times New Roman" w:cs="Times New Roman"/>
          <w:sz w:val="22"/>
          <w:szCs w:val="22"/>
          <w:lang w:eastAsia="sr-Cyrl-CS"/>
        </w:rPr>
        <w:t>Понуда са варијантама није дозвољена.</w:t>
      </w:r>
    </w:p>
    <w:p w:rsidR="00ED7136" w:rsidRPr="00ED7136" w:rsidRDefault="00ED7136" w:rsidP="00ED7136">
      <w:pPr>
        <w:pStyle w:val="ListParagraph"/>
        <w:numPr>
          <w:ilvl w:val="0"/>
          <w:numId w:val="36"/>
        </w:numPr>
        <w:suppressAutoHyphens w:val="0"/>
        <w:autoSpaceDE w:val="0"/>
        <w:autoSpaceDN w:val="0"/>
        <w:adjustRightInd w:val="0"/>
        <w:spacing w:line="240" w:lineRule="auto"/>
        <w:jc w:val="both"/>
        <w:rPr>
          <w:rStyle w:val="FontStyle82"/>
          <w:rFonts w:ascii="Times New Roman" w:hAnsi="Times New Roman" w:cs="Times New Roman"/>
          <w:sz w:val="22"/>
          <w:szCs w:val="22"/>
          <w:lang w:eastAsia="sr-Cyrl-CS"/>
        </w:rPr>
      </w:pPr>
      <w:r w:rsidRPr="00ED7136">
        <w:rPr>
          <w:rStyle w:val="FontStyle82"/>
          <w:rFonts w:ascii="Times New Roman" w:hAnsi="Times New Roman" w:cs="Times New Roman"/>
          <w:sz w:val="22"/>
          <w:szCs w:val="22"/>
          <w:lang w:eastAsia="sr-Cyrl-CS"/>
        </w:rPr>
        <w:t xml:space="preserve">Важност понуде је </w:t>
      </w:r>
      <w:r w:rsidRPr="00ED7136">
        <w:rPr>
          <w:rStyle w:val="FontStyle82"/>
          <w:rFonts w:ascii="Times New Roman" w:hAnsi="Times New Roman" w:cs="Times New Roman"/>
          <w:sz w:val="22"/>
          <w:szCs w:val="22"/>
          <w:lang w:val="sr-Cyrl-CS" w:eastAsia="sr-Cyrl-CS"/>
        </w:rPr>
        <w:t>најмање 6</w:t>
      </w:r>
      <w:r w:rsidRPr="00ED7136">
        <w:rPr>
          <w:rStyle w:val="FontStyle82"/>
          <w:rFonts w:ascii="Times New Roman" w:hAnsi="Times New Roman" w:cs="Times New Roman"/>
          <w:sz w:val="22"/>
          <w:szCs w:val="22"/>
          <w:lang w:eastAsia="sr-Cyrl-CS"/>
        </w:rPr>
        <w:t>0 дана.</w:t>
      </w:r>
    </w:p>
    <w:p w:rsidR="00ED7136" w:rsidRPr="00ED7136" w:rsidRDefault="00ED7136" w:rsidP="00ED7136">
      <w:pPr>
        <w:ind w:firstLine="708"/>
        <w:jc w:val="both"/>
        <w:rPr>
          <w:rStyle w:val="FontStyle82"/>
          <w:rFonts w:ascii="Times New Roman" w:hAnsi="Times New Roman" w:cs="Times New Roman"/>
          <w:sz w:val="22"/>
          <w:szCs w:val="22"/>
          <w:lang w:eastAsia="sr-Cyrl-CS"/>
        </w:rPr>
      </w:pPr>
      <w:r w:rsidRPr="00ED7136">
        <w:rPr>
          <w:rStyle w:val="FontStyle82"/>
          <w:rFonts w:ascii="Times New Roman" w:hAnsi="Times New Roman" w:cs="Times New Roman"/>
          <w:sz w:val="22"/>
          <w:szCs w:val="22"/>
          <w:lang w:eastAsia="sr-Cyrl-CS"/>
        </w:rPr>
        <w:t>Додатне информације и објашњења у вези са припремањем понуде понуђачи могу тражити у писаном облику дописом упућеним на адресу: Општ</w:t>
      </w:r>
      <w:r w:rsidRPr="00ED7136">
        <w:rPr>
          <w:rStyle w:val="FontStyle82"/>
          <w:rFonts w:ascii="Times New Roman" w:hAnsi="Times New Roman" w:cs="Times New Roman"/>
          <w:sz w:val="22"/>
          <w:szCs w:val="22"/>
          <w:lang w:val="sr-Cyrl-CS" w:eastAsia="sr-Cyrl-CS"/>
        </w:rPr>
        <w:t>ина</w:t>
      </w:r>
      <w:r w:rsidRPr="00ED7136">
        <w:rPr>
          <w:rStyle w:val="FontStyle82"/>
          <w:rFonts w:ascii="Times New Roman" w:hAnsi="Times New Roman" w:cs="Times New Roman"/>
          <w:sz w:val="22"/>
          <w:szCs w:val="22"/>
          <w:lang w:eastAsia="sr-Cyrl-CS"/>
        </w:rPr>
        <w:t xml:space="preserve"> Уб, Ул. 3. октобра бр. 4, 14210 Уб, или e-mail на адресе</w:t>
      </w:r>
      <w:r w:rsidRPr="00ED7136">
        <w:rPr>
          <w:rStyle w:val="FontStyle82"/>
          <w:rFonts w:ascii="Times New Roman" w:hAnsi="Times New Roman" w:cs="Times New Roman"/>
          <w:sz w:val="22"/>
          <w:szCs w:val="22"/>
          <w:lang w:val="sr-Cyrl-CS" w:eastAsia="sr-Cyrl-CS"/>
        </w:rPr>
        <w:t xml:space="preserve"> </w:t>
      </w:r>
      <w:hyperlink r:id="rId10" w:history="1">
        <w:r w:rsidRPr="00ED7136">
          <w:rPr>
            <w:rStyle w:val="Hyperlink"/>
            <w:rFonts w:cs="Times New Roman"/>
            <w:sz w:val="22"/>
            <w:szCs w:val="22"/>
            <w:lang w:eastAsia="sr-Cyrl-CS"/>
          </w:rPr>
          <w:t>s</w:t>
        </w:r>
        <w:r w:rsidRPr="00ED7136">
          <w:rPr>
            <w:rStyle w:val="Hyperlink"/>
            <w:rFonts w:cs="Times New Roman"/>
            <w:sz w:val="22"/>
            <w:szCs w:val="22"/>
            <w:lang w:val="sr-Cyrl-CS" w:eastAsia="sr-Cyrl-CS"/>
          </w:rPr>
          <w:t>anja</w:t>
        </w:r>
        <w:r w:rsidRPr="00ED7136">
          <w:rPr>
            <w:rStyle w:val="Hyperlink"/>
            <w:rFonts w:cs="Times New Roman"/>
            <w:sz w:val="22"/>
            <w:szCs w:val="22"/>
            <w:lang w:eastAsia="sr-Cyrl-CS"/>
          </w:rPr>
          <w:t>.markovic@opstinaub.org.rs</w:t>
        </w:r>
      </w:hyperlink>
      <w:r w:rsidRPr="00ED7136">
        <w:rPr>
          <w:rStyle w:val="FontStyle82"/>
          <w:rFonts w:ascii="Times New Roman" w:hAnsi="Times New Roman" w:cs="Times New Roman"/>
          <w:sz w:val="22"/>
          <w:szCs w:val="22"/>
          <w:lang w:eastAsia="sr-Cyrl-CS"/>
        </w:rPr>
        <w:t xml:space="preserve"> и </w:t>
      </w:r>
      <w:hyperlink r:id="rId11" w:history="1">
        <w:r w:rsidRPr="00ED7136">
          <w:rPr>
            <w:rStyle w:val="Hyperlink"/>
            <w:rFonts w:cs="Times New Roman"/>
            <w:sz w:val="22"/>
            <w:szCs w:val="22"/>
            <w:lang w:eastAsia="sr-Cyrl-CS"/>
          </w:rPr>
          <w:t>stefan.teodosic@opstinaub.org.rs</w:t>
        </w:r>
      </w:hyperlink>
      <w:r w:rsidRPr="00ED7136">
        <w:rPr>
          <w:rStyle w:val="FontStyle82"/>
          <w:rFonts w:ascii="Times New Roman" w:hAnsi="Times New Roman" w:cs="Times New Roman"/>
          <w:sz w:val="22"/>
          <w:szCs w:val="22"/>
          <w:lang w:val="sr-Cyrl-CS" w:eastAsia="sr-Cyrl-CS"/>
        </w:rPr>
        <w:t xml:space="preserve"> </w:t>
      </w:r>
      <w:r w:rsidRPr="00ED7136">
        <w:rPr>
          <w:rStyle w:val="FontStyle82"/>
          <w:rFonts w:ascii="Times New Roman" w:hAnsi="Times New Roman" w:cs="Times New Roman"/>
          <w:sz w:val="22"/>
          <w:szCs w:val="22"/>
          <w:lang w:eastAsia="sr-Cyrl-CS"/>
        </w:rPr>
        <w:t>најкасније 5 (пет) дана пре истека рока за подношење понуда.</w:t>
      </w:r>
    </w:p>
    <w:p w:rsidR="00ED7136" w:rsidRPr="00ED7136" w:rsidRDefault="00ED7136" w:rsidP="00ED7136">
      <w:pPr>
        <w:ind w:firstLine="708"/>
        <w:jc w:val="both"/>
        <w:rPr>
          <w:rStyle w:val="FontStyle82"/>
          <w:rFonts w:ascii="Times New Roman" w:hAnsi="Times New Roman" w:cs="Times New Roman"/>
          <w:sz w:val="22"/>
          <w:szCs w:val="22"/>
          <w:lang w:val="sr-Cyrl-CS" w:eastAsia="sr-Cyrl-CS"/>
        </w:rPr>
      </w:pPr>
      <w:r w:rsidRPr="00ED7136">
        <w:rPr>
          <w:rStyle w:val="FontStyle82"/>
          <w:rFonts w:ascii="Times New Roman" w:hAnsi="Times New Roman" w:cs="Times New Roman"/>
          <w:sz w:val="22"/>
          <w:szCs w:val="22"/>
          <w:lang w:eastAsia="sr-Cyrl-CS"/>
        </w:rPr>
        <w:t xml:space="preserve">Тражење додатних информација и појашњења телефоном </w:t>
      </w:r>
      <w:r w:rsidRPr="00ED7136">
        <w:rPr>
          <w:rStyle w:val="FontStyle78"/>
          <w:rFonts w:ascii="Times New Roman" w:hAnsi="Times New Roman" w:cs="Times New Roman"/>
          <w:sz w:val="22"/>
          <w:szCs w:val="22"/>
          <w:lang w:eastAsia="sr-Cyrl-CS"/>
        </w:rPr>
        <w:t xml:space="preserve">није </w:t>
      </w:r>
      <w:r w:rsidRPr="00ED7136">
        <w:rPr>
          <w:rStyle w:val="FontStyle82"/>
          <w:rFonts w:ascii="Times New Roman" w:hAnsi="Times New Roman" w:cs="Times New Roman"/>
          <w:sz w:val="22"/>
          <w:szCs w:val="22"/>
          <w:lang w:eastAsia="sr-Cyrl-CS"/>
        </w:rPr>
        <w:t>дозвољено.</w:t>
      </w:r>
    </w:p>
    <w:p w:rsidR="00ED7136" w:rsidRPr="00ED7136" w:rsidRDefault="00ED7136" w:rsidP="00ED7136">
      <w:pPr>
        <w:rPr>
          <w:rFonts w:cs="Times New Roman"/>
          <w:b/>
          <w:bCs/>
          <w:sz w:val="22"/>
          <w:szCs w:val="22"/>
          <w:lang w:val="sr-Cyrl-CS" w:eastAsia="hr-HR"/>
        </w:rPr>
      </w:pPr>
      <w:r w:rsidRPr="00ED7136">
        <w:rPr>
          <w:rStyle w:val="FontStyle78"/>
          <w:rFonts w:ascii="Times New Roman" w:hAnsi="Times New Roman" w:cs="Times New Roman"/>
          <w:sz w:val="22"/>
          <w:szCs w:val="22"/>
          <w:lang w:eastAsia="hr-HR"/>
        </w:rPr>
        <w:t>1.6.</w:t>
      </w:r>
      <w:r w:rsidRPr="00ED7136">
        <w:rPr>
          <w:rStyle w:val="FontStyle78"/>
          <w:rFonts w:ascii="Times New Roman" w:hAnsi="Times New Roman" w:cs="Times New Roman"/>
          <w:sz w:val="22"/>
          <w:szCs w:val="22"/>
          <w:lang w:eastAsia="hr-HR"/>
        </w:rPr>
        <w:tab/>
        <w:t>КРИТЕРИЈУМ ЗА ДОДЕЛУ УГОВОРА</w:t>
      </w:r>
    </w:p>
    <w:p w:rsidR="00ED7136" w:rsidRPr="00ED7136" w:rsidRDefault="00ED7136" w:rsidP="00ED7136">
      <w:pPr>
        <w:spacing w:line="240" w:lineRule="auto"/>
        <w:ind w:firstLine="708"/>
        <w:contextualSpacing/>
        <w:jc w:val="both"/>
        <w:rPr>
          <w:rFonts w:cs="Times New Roman"/>
          <w:sz w:val="22"/>
          <w:szCs w:val="22"/>
          <w:lang w:val="sr-Cyrl-CS"/>
        </w:rPr>
      </w:pPr>
      <w:r w:rsidRPr="00ED7136">
        <w:rPr>
          <w:rFonts w:cs="Times New Roman"/>
          <w:sz w:val="22"/>
          <w:szCs w:val="22"/>
          <w:lang w:val="sr-Cyrl-CS"/>
        </w:rPr>
        <w:t xml:space="preserve">Критеријум за избор најповољније понуде је економски најповољнија понуда према приложеном критеријуму. </w:t>
      </w:r>
    </w:p>
    <w:p w:rsidR="00ED7136" w:rsidRPr="00ED7136" w:rsidRDefault="00FC7FA2" w:rsidP="00ED7136">
      <w:pPr>
        <w:ind w:firstLine="708"/>
        <w:jc w:val="both"/>
        <w:rPr>
          <w:rFonts w:cs="Times New Roman"/>
          <w:sz w:val="22"/>
          <w:szCs w:val="22"/>
          <w:lang w:val="sr-Cyrl-CS"/>
        </w:rPr>
      </w:pPr>
      <w:r>
        <w:rPr>
          <w:rFonts w:cs="Times New Roman"/>
          <w:sz w:val="22"/>
          <w:szCs w:val="22"/>
        </w:rPr>
        <w:lastRenderedPageBreak/>
        <w:t xml:space="preserve">Уколико </w:t>
      </w:r>
      <w:r w:rsidR="00ED7136" w:rsidRPr="00ED7136">
        <w:rPr>
          <w:rFonts w:cs="Times New Roman"/>
          <w:sz w:val="22"/>
          <w:szCs w:val="22"/>
        </w:rPr>
        <w:t xml:space="preserve"> након примене г</w:t>
      </w:r>
      <w:r>
        <w:rPr>
          <w:rFonts w:cs="Times New Roman"/>
          <w:sz w:val="22"/>
          <w:szCs w:val="22"/>
        </w:rPr>
        <w:t>оре наведеног</w:t>
      </w:r>
      <w:r w:rsidR="00ED7136" w:rsidRPr="00ED7136">
        <w:rPr>
          <w:rFonts w:cs="Times New Roman"/>
          <w:sz w:val="22"/>
          <w:szCs w:val="22"/>
        </w:rPr>
        <w:t xml:space="preserve"> критеријума није могуће донети одлуку о додели уговора, </w:t>
      </w:r>
      <w:r w:rsidR="00ED7136" w:rsidRPr="00ED7136">
        <w:rPr>
          <w:rFonts w:cs="Times New Roman"/>
          <w:sz w:val="22"/>
          <w:szCs w:val="22"/>
          <w:lang w:val="sr-Cyrl-CS"/>
        </w:rPr>
        <w:t>Н</w:t>
      </w:r>
      <w:r w:rsidR="00ED7136" w:rsidRPr="00ED7136">
        <w:rPr>
          <w:rFonts w:cs="Times New Roman"/>
          <w:sz w:val="22"/>
          <w:szCs w:val="22"/>
        </w:rPr>
        <w:t>аручилацће уговор доделити понуђачу који буде извучен путем жреба</w:t>
      </w:r>
      <w:r w:rsidR="00ED7136" w:rsidRPr="00ED7136">
        <w:rPr>
          <w:rFonts w:cs="Times New Roman"/>
          <w:sz w:val="22"/>
          <w:szCs w:val="22"/>
          <w:lang w:val="sr-Cyrl-CS"/>
        </w:rPr>
        <w:t>.</w:t>
      </w:r>
    </w:p>
    <w:p w:rsidR="00ED7136" w:rsidRPr="00ED7136" w:rsidRDefault="00ED7136" w:rsidP="00ED7136">
      <w:pPr>
        <w:rPr>
          <w:rFonts w:cs="Times New Roman"/>
          <w:b/>
          <w:bCs/>
          <w:sz w:val="22"/>
          <w:szCs w:val="22"/>
          <w:lang w:val="sr-Cyrl-CS" w:eastAsia="hr-HR"/>
        </w:rPr>
      </w:pPr>
      <w:r w:rsidRPr="00ED7136">
        <w:rPr>
          <w:rStyle w:val="FontStyle78"/>
          <w:rFonts w:ascii="Times New Roman" w:hAnsi="Times New Roman" w:cs="Times New Roman"/>
          <w:sz w:val="22"/>
          <w:szCs w:val="22"/>
          <w:lang w:eastAsia="hr-HR"/>
        </w:rPr>
        <w:t>1.7.</w:t>
      </w:r>
      <w:r w:rsidRPr="00ED7136">
        <w:rPr>
          <w:rStyle w:val="FontStyle78"/>
          <w:rFonts w:ascii="Times New Roman" w:hAnsi="Times New Roman" w:cs="Times New Roman"/>
          <w:sz w:val="22"/>
          <w:szCs w:val="22"/>
          <w:lang w:eastAsia="hr-HR"/>
        </w:rPr>
        <w:tab/>
        <w:t>НАЧИН ПРЕУЗИМАЊА КОНКУРСНЕ ДОКУМЕНТАЦИЈЕ</w:t>
      </w:r>
    </w:p>
    <w:p w:rsidR="00ED7136" w:rsidRPr="00ED7136" w:rsidRDefault="00ED7136" w:rsidP="00ED7136">
      <w:pPr>
        <w:ind w:firstLine="708"/>
        <w:jc w:val="both"/>
        <w:rPr>
          <w:rStyle w:val="FontStyle78"/>
          <w:rFonts w:ascii="Times New Roman" w:hAnsi="Times New Roman" w:cs="Times New Roman"/>
          <w:b w:val="0"/>
          <w:bCs w:val="0"/>
          <w:sz w:val="22"/>
          <w:szCs w:val="22"/>
          <w:u w:val="single"/>
          <w:lang w:val="sr-Cyrl-CS" w:eastAsia="sr-Cyrl-CS"/>
        </w:rPr>
      </w:pPr>
      <w:r w:rsidRPr="00ED7136">
        <w:rPr>
          <w:rStyle w:val="FontStyle82"/>
          <w:rFonts w:ascii="Times New Roman" w:hAnsi="Times New Roman" w:cs="Times New Roman"/>
          <w:sz w:val="22"/>
          <w:szCs w:val="22"/>
          <w:lang w:eastAsia="sr-Cyrl-CS"/>
        </w:rPr>
        <w:t xml:space="preserve">Конкурсна документација се може преузети на Порталу јавних набавки и на интернет адреси наручиоца: www.opstinaub.org.rs (секција: </w:t>
      </w:r>
      <w:r w:rsidRPr="00ED7136">
        <w:rPr>
          <w:rStyle w:val="FontStyle82"/>
          <w:rFonts w:ascii="Times New Roman" w:hAnsi="Times New Roman" w:cs="Times New Roman"/>
          <w:i/>
          <w:sz w:val="22"/>
          <w:szCs w:val="22"/>
          <w:lang w:eastAsia="sr-Cyrl-CS"/>
        </w:rPr>
        <w:t>Јавне набавке и конкурси</w:t>
      </w:r>
      <w:r w:rsidRPr="00ED7136">
        <w:rPr>
          <w:rStyle w:val="FontStyle82"/>
          <w:rFonts w:ascii="Times New Roman" w:hAnsi="Times New Roman" w:cs="Times New Roman"/>
          <w:sz w:val="22"/>
          <w:szCs w:val="22"/>
          <w:lang w:eastAsia="sr-Cyrl-CS"/>
        </w:rPr>
        <w:t>).</w:t>
      </w:r>
    </w:p>
    <w:p w:rsidR="00ED7136" w:rsidRPr="00ED7136" w:rsidRDefault="00ED7136" w:rsidP="00ED7136">
      <w:pPr>
        <w:rPr>
          <w:rFonts w:cs="Times New Roman"/>
          <w:b/>
          <w:bCs/>
          <w:sz w:val="22"/>
          <w:szCs w:val="22"/>
          <w:u w:val="single"/>
          <w:lang w:val="sr-Cyrl-CS" w:eastAsia="hr-HR"/>
        </w:rPr>
      </w:pPr>
      <w:r w:rsidRPr="00ED7136">
        <w:rPr>
          <w:rStyle w:val="FontStyle78"/>
          <w:rFonts w:ascii="Times New Roman" w:hAnsi="Times New Roman" w:cs="Times New Roman"/>
          <w:sz w:val="22"/>
          <w:szCs w:val="22"/>
          <w:lang w:eastAsia="hr-HR"/>
        </w:rPr>
        <w:t>1.8.</w:t>
      </w:r>
      <w:r w:rsidRPr="00ED7136">
        <w:rPr>
          <w:rStyle w:val="FontStyle78"/>
          <w:rFonts w:ascii="Times New Roman" w:hAnsi="Times New Roman" w:cs="Times New Roman"/>
          <w:sz w:val="22"/>
          <w:szCs w:val="22"/>
          <w:lang w:eastAsia="hr-HR"/>
        </w:rPr>
        <w:tab/>
        <w:t>НАЧИН И МЕСТО ПОДНОШЕЊА ПОНУДЕ</w:t>
      </w:r>
    </w:p>
    <w:p w:rsidR="00ED7136" w:rsidRPr="00ED7136" w:rsidRDefault="00ED7136" w:rsidP="00ED7136">
      <w:pPr>
        <w:ind w:firstLine="708"/>
        <w:jc w:val="both"/>
        <w:rPr>
          <w:rFonts w:cs="Times New Roman"/>
          <w:sz w:val="22"/>
          <w:szCs w:val="22"/>
          <w:lang w:val="sr-Cyrl-CS"/>
        </w:rPr>
      </w:pPr>
      <w:r w:rsidRPr="00ED7136">
        <w:rPr>
          <w:rFonts w:cs="Times New Roman"/>
          <w:sz w:val="22"/>
          <w:szCs w:val="22"/>
          <w:lang w:val="sr-Cyrl-CS"/>
        </w:rPr>
        <w:t xml:space="preserve">Понуде се достављају у затвореној коверти поштом или </w:t>
      </w:r>
      <w:r w:rsidRPr="00ED7136">
        <w:rPr>
          <w:rFonts w:cs="Times New Roman"/>
          <w:sz w:val="22"/>
          <w:szCs w:val="22"/>
        </w:rPr>
        <w:t>непосредно</w:t>
      </w:r>
      <w:r w:rsidRPr="00ED7136">
        <w:rPr>
          <w:rFonts w:cs="Times New Roman"/>
          <w:sz w:val="22"/>
          <w:szCs w:val="22"/>
          <w:lang w:val="sr-Cyrl-CS"/>
        </w:rPr>
        <w:t xml:space="preserve"> на адресу </w:t>
      </w:r>
      <w:r w:rsidRPr="00ED7136">
        <w:rPr>
          <w:rFonts w:cs="Times New Roman"/>
          <w:sz w:val="22"/>
          <w:szCs w:val="22"/>
        </w:rPr>
        <w:t>Наручиоца</w:t>
      </w:r>
      <w:r w:rsidRPr="00ED7136">
        <w:rPr>
          <w:rFonts w:cs="Times New Roman"/>
          <w:sz w:val="22"/>
          <w:szCs w:val="22"/>
          <w:lang w:val="sr-Cyrl-CS"/>
        </w:rPr>
        <w:t>, са назнаком „Не отварај – понуда за јавну набавку бр. ЈН</w:t>
      </w:r>
      <w:r w:rsidRPr="00ED7136">
        <w:rPr>
          <w:rFonts w:cs="Times New Roman"/>
          <w:sz w:val="22"/>
          <w:szCs w:val="22"/>
        </w:rPr>
        <w:t xml:space="preserve">МВ </w:t>
      </w:r>
      <w:r w:rsidRPr="00ED7136">
        <w:rPr>
          <w:rFonts w:cs="Times New Roman"/>
          <w:sz w:val="22"/>
          <w:szCs w:val="22"/>
          <w:lang w:val="sr-Cyrl-CS"/>
        </w:rPr>
        <w:t>1.1.1./2017 –</w:t>
      </w:r>
      <w:r w:rsidRPr="00ED7136">
        <w:rPr>
          <w:rFonts w:cs="Times New Roman"/>
          <w:sz w:val="22"/>
          <w:szCs w:val="22"/>
          <w:lang w:val="ru-RU"/>
        </w:rPr>
        <w:t xml:space="preserve"> </w:t>
      </w:r>
      <w:r w:rsidRPr="00ED7136">
        <w:rPr>
          <w:rFonts w:cs="Times New Roman"/>
          <w:sz w:val="22"/>
          <w:szCs w:val="22"/>
          <w:lang w:val="sr-Cyrl-CS"/>
        </w:rPr>
        <w:t xml:space="preserve">Набавка каменог материјала за одржавање макадамских коловозних застора </w:t>
      </w:r>
    </w:p>
    <w:p w:rsidR="00ED7136" w:rsidRPr="00ED7136" w:rsidRDefault="00ED7136" w:rsidP="00ED7136">
      <w:pPr>
        <w:ind w:firstLine="708"/>
        <w:jc w:val="both"/>
        <w:rPr>
          <w:rFonts w:cs="Times New Roman"/>
          <w:sz w:val="22"/>
          <w:szCs w:val="22"/>
          <w:lang w:val="ru-RU"/>
        </w:rPr>
      </w:pPr>
      <w:r w:rsidRPr="00ED7136">
        <w:rPr>
          <w:rFonts w:cs="Times New Roman"/>
          <w:sz w:val="22"/>
          <w:szCs w:val="22"/>
          <w:lang w:val="sr-Cyrl-CS"/>
        </w:rPr>
        <w:t xml:space="preserve">Понуде се достављају у затвореној коверти, </w:t>
      </w:r>
      <w:r w:rsidRPr="00ED7136">
        <w:rPr>
          <w:rFonts w:cs="Times New Roman"/>
          <w:sz w:val="22"/>
          <w:szCs w:val="22"/>
        </w:rPr>
        <w:t>затворена на начин да се приликом отварања понуда може са сигурношћу утврдити да се први пут отвара.</w:t>
      </w:r>
    </w:p>
    <w:p w:rsidR="00ED7136" w:rsidRPr="00ED7136" w:rsidRDefault="00ED7136" w:rsidP="00ED7136">
      <w:pPr>
        <w:ind w:firstLine="708"/>
        <w:jc w:val="both"/>
        <w:rPr>
          <w:rFonts w:cs="Times New Roman"/>
          <w:sz w:val="22"/>
          <w:szCs w:val="22"/>
          <w:lang w:val="ru-RU"/>
        </w:rPr>
      </w:pPr>
      <w:r w:rsidRPr="00ED7136">
        <w:rPr>
          <w:rFonts w:cs="Times New Roman"/>
          <w:sz w:val="22"/>
          <w:szCs w:val="22"/>
          <w:lang w:val="ru-RU"/>
        </w:rPr>
        <w:t xml:space="preserve">Понуде се достављају путем поште или лично сваког радног дана од 07,00 до 15,00 часова, на адресу Наручиоца – Општина Уб, ул. 3. октобра 4, 14210 Уб. Крајњи рок за достављање понуда је </w:t>
      </w:r>
      <w:r w:rsidRPr="00ED7136">
        <w:rPr>
          <w:rFonts w:cs="Times New Roman"/>
          <w:sz w:val="22"/>
          <w:szCs w:val="22"/>
          <w:lang w:val="sr-Cyrl-CS"/>
        </w:rPr>
        <w:t>03</w:t>
      </w:r>
      <w:r w:rsidRPr="00ED7136">
        <w:rPr>
          <w:rFonts w:cs="Times New Roman"/>
          <w:sz w:val="22"/>
          <w:szCs w:val="22"/>
        </w:rPr>
        <w:t>.0</w:t>
      </w:r>
      <w:r w:rsidRPr="00ED7136">
        <w:rPr>
          <w:rFonts w:cs="Times New Roman"/>
          <w:sz w:val="22"/>
          <w:szCs w:val="22"/>
          <w:lang w:val="sr-Cyrl-CS"/>
        </w:rPr>
        <w:t>3</w:t>
      </w:r>
      <w:r w:rsidRPr="00ED7136">
        <w:rPr>
          <w:rFonts w:cs="Times New Roman"/>
          <w:sz w:val="22"/>
          <w:szCs w:val="22"/>
        </w:rPr>
        <w:t>.201</w:t>
      </w:r>
      <w:r w:rsidRPr="00ED7136">
        <w:rPr>
          <w:rFonts w:cs="Times New Roman"/>
          <w:sz w:val="22"/>
          <w:szCs w:val="22"/>
          <w:lang w:val="sr-Cyrl-CS"/>
        </w:rPr>
        <w:t>7</w:t>
      </w:r>
      <w:r w:rsidRPr="00ED7136">
        <w:rPr>
          <w:rFonts w:cs="Times New Roman"/>
          <w:sz w:val="22"/>
          <w:szCs w:val="22"/>
        </w:rPr>
        <w:t>. год.</w:t>
      </w:r>
      <w:r w:rsidRPr="00ED7136">
        <w:rPr>
          <w:rFonts w:cs="Times New Roman"/>
          <w:sz w:val="22"/>
          <w:szCs w:val="22"/>
          <w:lang w:val="sr-Cyrl-CS"/>
        </w:rPr>
        <w:t xml:space="preserve">, до 12,30 часова. </w:t>
      </w:r>
      <w:r w:rsidRPr="00ED7136">
        <w:rPr>
          <w:rFonts w:cs="Times New Roman"/>
          <w:sz w:val="22"/>
          <w:szCs w:val="22"/>
          <w:lang w:val="ru-RU"/>
        </w:rPr>
        <w:t xml:space="preserve">Понуде које стигну после </w:t>
      </w:r>
      <w:r w:rsidRPr="00ED7136">
        <w:rPr>
          <w:rFonts w:cs="Times New Roman"/>
          <w:sz w:val="22"/>
          <w:szCs w:val="22"/>
          <w:lang w:val="sr-Cyrl-CS"/>
        </w:rPr>
        <w:t xml:space="preserve">наведеног </w:t>
      </w:r>
      <w:r w:rsidRPr="00ED7136">
        <w:rPr>
          <w:rFonts w:cs="Times New Roman"/>
          <w:sz w:val="22"/>
          <w:szCs w:val="22"/>
          <w:lang w:val="ru-RU"/>
        </w:rPr>
        <w:t>рока сматраће се неблаговременим. Неблаговремене понуде се неће отварати и по окончању поступка отварања биће враћене понуђачу, са назнаком да је понуда поднета неблаговремено.</w:t>
      </w:r>
    </w:p>
    <w:p w:rsidR="00ED7136" w:rsidRPr="00ED7136" w:rsidRDefault="00ED7136" w:rsidP="00ED7136">
      <w:pPr>
        <w:rPr>
          <w:rFonts w:cs="Times New Roman"/>
          <w:b/>
          <w:bCs/>
          <w:sz w:val="22"/>
          <w:szCs w:val="22"/>
          <w:lang w:val="sr-Cyrl-CS" w:eastAsia="hr-HR"/>
        </w:rPr>
      </w:pPr>
      <w:r w:rsidRPr="00ED7136">
        <w:rPr>
          <w:rStyle w:val="FontStyle78"/>
          <w:rFonts w:ascii="Times New Roman" w:hAnsi="Times New Roman" w:cs="Times New Roman"/>
          <w:sz w:val="22"/>
          <w:szCs w:val="22"/>
          <w:lang w:eastAsia="hr-HR"/>
        </w:rPr>
        <w:t>1.9.</w:t>
      </w:r>
      <w:r w:rsidRPr="00ED7136">
        <w:rPr>
          <w:rStyle w:val="FontStyle78"/>
          <w:rFonts w:ascii="Times New Roman" w:hAnsi="Times New Roman" w:cs="Times New Roman"/>
          <w:sz w:val="22"/>
          <w:szCs w:val="22"/>
          <w:lang w:eastAsia="hr-HR"/>
        </w:rPr>
        <w:tab/>
        <w:t>МЕСТО, ВРЕМЕ И НАЧИН ОТВАРАЊА ПОНУДА</w:t>
      </w:r>
    </w:p>
    <w:p w:rsidR="00ED7136" w:rsidRPr="00ED7136" w:rsidRDefault="00ED7136" w:rsidP="00ED7136">
      <w:pPr>
        <w:ind w:firstLine="708"/>
        <w:jc w:val="both"/>
        <w:rPr>
          <w:rFonts w:cs="Times New Roman"/>
          <w:sz w:val="22"/>
          <w:szCs w:val="22"/>
          <w:lang w:val="sr-Cyrl-CS"/>
        </w:rPr>
      </w:pPr>
      <w:r w:rsidRPr="00ED7136">
        <w:rPr>
          <w:rFonts w:cs="Times New Roman"/>
          <w:sz w:val="22"/>
          <w:szCs w:val="22"/>
          <w:lang w:val="sr-Cyrl-CS"/>
        </w:rPr>
        <w:t xml:space="preserve">Јавно отварање понуда обавиће се </w:t>
      </w:r>
      <w:r w:rsidRPr="00ED7136">
        <w:rPr>
          <w:rFonts w:cs="Times New Roman"/>
          <w:sz w:val="22"/>
          <w:szCs w:val="22"/>
        </w:rPr>
        <w:t xml:space="preserve">дана </w:t>
      </w:r>
      <w:r w:rsidRPr="00ED7136">
        <w:rPr>
          <w:rFonts w:cs="Times New Roman"/>
          <w:sz w:val="22"/>
          <w:szCs w:val="22"/>
          <w:lang w:val="sr-Cyrl-CS"/>
        </w:rPr>
        <w:t>03</w:t>
      </w:r>
      <w:r w:rsidRPr="00ED7136">
        <w:rPr>
          <w:rFonts w:cs="Times New Roman"/>
          <w:sz w:val="22"/>
          <w:szCs w:val="22"/>
        </w:rPr>
        <w:t>.0</w:t>
      </w:r>
      <w:r w:rsidRPr="00ED7136">
        <w:rPr>
          <w:rFonts w:cs="Times New Roman"/>
          <w:sz w:val="22"/>
          <w:szCs w:val="22"/>
          <w:lang w:val="sr-Cyrl-CS"/>
        </w:rPr>
        <w:t>3</w:t>
      </w:r>
      <w:r w:rsidRPr="00ED7136">
        <w:rPr>
          <w:rFonts w:cs="Times New Roman"/>
          <w:sz w:val="22"/>
          <w:szCs w:val="22"/>
        </w:rPr>
        <w:t>.201</w:t>
      </w:r>
      <w:r w:rsidRPr="00ED7136">
        <w:rPr>
          <w:rFonts w:cs="Times New Roman"/>
          <w:sz w:val="22"/>
          <w:szCs w:val="22"/>
          <w:lang w:val="sr-Cyrl-CS"/>
        </w:rPr>
        <w:t>7</w:t>
      </w:r>
      <w:r w:rsidRPr="00ED7136">
        <w:rPr>
          <w:rFonts w:cs="Times New Roman"/>
          <w:sz w:val="22"/>
          <w:szCs w:val="22"/>
        </w:rPr>
        <w:t xml:space="preserve">. године, </w:t>
      </w:r>
      <w:r w:rsidRPr="00ED7136">
        <w:rPr>
          <w:rFonts w:cs="Times New Roman"/>
          <w:sz w:val="22"/>
          <w:szCs w:val="22"/>
          <w:lang w:val="sr-Cyrl-CS"/>
        </w:rPr>
        <w:t xml:space="preserve">у 13,00 часова, </w:t>
      </w:r>
      <w:r w:rsidRPr="00ED7136">
        <w:rPr>
          <w:rFonts w:cs="Times New Roman"/>
          <w:sz w:val="22"/>
          <w:szCs w:val="22"/>
        </w:rPr>
        <w:t>у</w:t>
      </w:r>
      <w:r w:rsidRPr="00ED7136">
        <w:rPr>
          <w:rFonts w:cs="Times New Roman"/>
          <w:sz w:val="22"/>
          <w:szCs w:val="22"/>
          <w:lang w:val="sr-Cyrl-CS"/>
        </w:rPr>
        <w:t xml:space="preserve"> </w:t>
      </w:r>
      <w:r w:rsidRPr="00ED7136">
        <w:rPr>
          <w:rFonts w:cs="Times New Roman"/>
          <w:sz w:val="22"/>
          <w:szCs w:val="22"/>
        </w:rPr>
        <w:t>просторијама</w:t>
      </w:r>
      <w:r w:rsidRPr="00ED7136">
        <w:rPr>
          <w:rFonts w:cs="Times New Roman"/>
          <w:sz w:val="22"/>
          <w:szCs w:val="22"/>
          <w:lang w:val="sr-Cyrl-CS"/>
        </w:rPr>
        <w:t xml:space="preserve"> Наручиоца </w:t>
      </w:r>
      <w:r w:rsidRPr="00ED7136">
        <w:rPr>
          <w:rFonts w:cs="Times New Roman"/>
          <w:sz w:val="22"/>
          <w:szCs w:val="22"/>
        </w:rPr>
        <w:t xml:space="preserve">на адреси: Ул. </w:t>
      </w:r>
      <w:r w:rsidRPr="00ED7136">
        <w:rPr>
          <w:rFonts w:cs="Times New Roman"/>
          <w:sz w:val="22"/>
          <w:szCs w:val="22"/>
          <w:lang w:val="sr-Cyrl-CS"/>
        </w:rPr>
        <w:t>3. октобра</w:t>
      </w:r>
      <w:r w:rsidRPr="00ED7136">
        <w:rPr>
          <w:rFonts w:cs="Times New Roman"/>
          <w:sz w:val="22"/>
          <w:szCs w:val="22"/>
        </w:rPr>
        <w:t xml:space="preserve"> </w:t>
      </w:r>
      <w:r w:rsidRPr="00ED7136">
        <w:rPr>
          <w:rFonts w:cs="Times New Roman"/>
          <w:sz w:val="22"/>
          <w:szCs w:val="22"/>
          <w:lang w:val="sr-Cyrl-CS"/>
        </w:rPr>
        <w:t>4 – Сала за састанке, уз присуство овлашћених представника понуђача. Представници понуђача су дужни да, пре почетка отварања понуда, К</w:t>
      </w:r>
      <w:r w:rsidRPr="00ED7136">
        <w:rPr>
          <w:rFonts w:cs="Times New Roman"/>
          <w:sz w:val="22"/>
          <w:szCs w:val="22"/>
        </w:rPr>
        <w:t>омисији за јавне набавке</w:t>
      </w:r>
      <w:r w:rsidRPr="00ED7136">
        <w:rPr>
          <w:rFonts w:cs="Times New Roman"/>
          <w:sz w:val="22"/>
          <w:szCs w:val="22"/>
          <w:lang w:val="sr-Cyrl-CS"/>
        </w:rPr>
        <w:t xml:space="preserve"> доставе пуномоћја или овлашћења за учешће у поступку отварања понуда.</w:t>
      </w:r>
    </w:p>
    <w:p w:rsidR="00ED7136" w:rsidRPr="00ED7136" w:rsidRDefault="00ED7136" w:rsidP="00ED7136">
      <w:pPr>
        <w:ind w:firstLine="708"/>
        <w:jc w:val="both"/>
        <w:rPr>
          <w:rFonts w:cs="Times New Roman"/>
          <w:color w:val="000000"/>
          <w:sz w:val="22"/>
          <w:szCs w:val="22"/>
          <w:lang w:val="sr-Cyrl-CS"/>
        </w:rPr>
      </w:pPr>
      <w:r w:rsidRPr="00ED7136">
        <w:rPr>
          <w:rFonts w:cs="Times New Roman"/>
          <w:sz w:val="22"/>
          <w:szCs w:val="22"/>
          <w:lang w:val="sr-Cyrl-CS"/>
        </w:rPr>
        <w:t xml:space="preserve">Пуномоћје или овлашћење се доставља у писаној форми и мора бити оверено печатом и потписано од стране овлашћеног лица понуђача. Факсови и фотокопије пуномоћја или овлашћења се неће уважити. </w:t>
      </w:r>
    </w:p>
    <w:p w:rsidR="00ED7136" w:rsidRPr="00ED7136" w:rsidRDefault="00ED7136" w:rsidP="00ED7136">
      <w:pPr>
        <w:ind w:firstLine="708"/>
        <w:jc w:val="both"/>
        <w:rPr>
          <w:rStyle w:val="FontStyle78"/>
          <w:rFonts w:ascii="Times New Roman" w:hAnsi="Times New Roman" w:cs="Times New Roman"/>
          <w:b w:val="0"/>
          <w:bCs w:val="0"/>
          <w:color w:val="000000"/>
          <w:sz w:val="22"/>
          <w:szCs w:val="22"/>
          <w:lang w:val="sr-Cyrl-CS"/>
        </w:rPr>
      </w:pPr>
      <w:r w:rsidRPr="00ED7136">
        <w:rPr>
          <w:rFonts w:cs="Times New Roman"/>
          <w:color w:val="000000"/>
          <w:sz w:val="22"/>
          <w:szCs w:val="22"/>
          <w:lang w:val="sr-Cyrl-CS"/>
        </w:rPr>
        <w:t>О отварању понуда се сачињава записник, сагласно</w:t>
      </w:r>
      <w:r w:rsidRPr="00ED7136">
        <w:rPr>
          <w:rFonts w:cs="Times New Roman"/>
          <w:color w:val="000000"/>
          <w:sz w:val="22"/>
          <w:szCs w:val="22"/>
        </w:rPr>
        <w:t xml:space="preserve"> члану 104. Закона о јавним набавкама</w:t>
      </w:r>
      <w:r w:rsidRPr="00ED7136">
        <w:rPr>
          <w:rStyle w:val="FontStyle82"/>
          <w:rFonts w:ascii="Times New Roman" w:hAnsi="Times New Roman" w:cs="Times New Roman"/>
          <w:sz w:val="22"/>
          <w:szCs w:val="22"/>
          <w:lang w:eastAsia="sr-Cyrl-CS"/>
        </w:rPr>
        <w:t>.</w:t>
      </w:r>
    </w:p>
    <w:p w:rsidR="00ED7136" w:rsidRPr="00ED7136" w:rsidRDefault="00ED7136" w:rsidP="00ED7136">
      <w:pPr>
        <w:rPr>
          <w:rFonts w:cs="Times New Roman"/>
          <w:b/>
          <w:bCs/>
          <w:sz w:val="22"/>
          <w:szCs w:val="22"/>
          <w:lang w:val="sr-Cyrl-CS" w:eastAsia="hr-HR"/>
        </w:rPr>
      </w:pPr>
      <w:r w:rsidRPr="00ED7136">
        <w:rPr>
          <w:rStyle w:val="FontStyle78"/>
          <w:rFonts w:ascii="Times New Roman" w:hAnsi="Times New Roman" w:cs="Times New Roman"/>
          <w:sz w:val="22"/>
          <w:szCs w:val="22"/>
          <w:lang w:eastAsia="hr-HR"/>
        </w:rPr>
        <w:t>1.1</w:t>
      </w:r>
      <w:r w:rsidRPr="00ED7136">
        <w:rPr>
          <w:rStyle w:val="FontStyle78"/>
          <w:rFonts w:ascii="Times New Roman" w:hAnsi="Times New Roman" w:cs="Times New Roman"/>
          <w:sz w:val="22"/>
          <w:szCs w:val="22"/>
          <w:lang w:val="sr-Cyrl-CS" w:eastAsia="hr-HR"/>
        </w:rPr>
        <w:t>0</w:t>
      </w:r>
      <w:r w:rsidRPr="00ED7136">
        <w:rPr>
          <w:rStyle w:val="FontStyle78"/>
          <w:rFonts w:ascii="Times New Roman" w:hAnsi="Times New Roman" w:cs="Times New Roman"/>
          <w:sz w:val="22"/>
          <w:szCs w:val="22"/>
          <w:lang w:eastAsia="hr-HR"/>
        </w:rPr>
        <w:t>.</w:t>
      </w:r>
      <w:r w:rsidRPr="00ED7136">
        <w:rPr>
          <w:rStyle w:val="FontStyle78"/>
          <w:rFonts w:ascii="Times New Roman" w:hAnsi="Times New Roman" w:cs="Times New Roman"/>
          <w:sz w:val="22"/>
          <w:szCs w:val="22"/>
          <w:lang w:eastAsia="hr-HR"/>
        </w:rPr>
        <w:tab/>
        <w:t>РОК ЗА ДОНОШЕЊЕ ОДЛУКЕ</w:t>
      </w:r>
    </w:p>
    <w:p w:rsidR="00ED7136" w:rsidRPr="00ED7136" w:rsidRDefault="00ED7136" w:rsidP="00ED7136">
      <w:pPr>
        <w:ind w:firstLine="708"/>
        <w:jc w:val="both"/>
        <w:rPr>
          <w:rFonts w:cs="Times New Roman"/>
          <w:sz w:val="22"/>
          <w:szCs w:val="22"/>
          <w:lang w:val="sr-Cyrl-CS" w:eastAsia="sr-Cyrl-CS"/>
        </w:rPr>
      </w:pPr>
      <w:r w:rsidRPr="00ED7136">
        <w:rPr>
          <w:rStyle w:val="FontStyle82"/>
          <w:rFonts w:ascii="Times New Roman" w:hAnsi="Times New Roman" w:cs="Times New Roman"/>
          <w:sz w:val="22"/>
          <w:szCs w:val="22"/>
          <w:lang w:eastAsia="sr-Cyrl-CS"/>
        </w:rPr>
        <w:t>Рок за доношење Одлуке о додели уговора је 10 (десет) дана од дана отварања понуда.</w:t>
      </w:r>
    </w:p>
    <w:p w:rsidR="00ED7136" w:rsidRPr="00ED7136" w:rsidRDefault="00ED7136" w:rsidP="00ED7136">
      <w:pPr>
        <w:rPr>
          <w:rFonts w:cs="Times New Roman"/>
          <w:b/>
          <w:bCs/>
          <w:sz w:val="22"/>
          <w:szCs w:val="22"/>
          <w:lang w:val="sr-Cyrl-CS" w:eastAsia="hr-HR"/>
        </w:rPr>
      </w:pPr>
      <w:r w:rsidRPr="00ED7136">
        <w:rPr>
          <w:rStyle w:val="FontStyle78"/>
          <w:rFonts w:ascii="Times New Roman" w:hAnsi="Times New Roman" w:cs="Times New Roman"/>
          <w:sz w:val="22"/>
          <w:szCs w:val="22"/>
          <w:lang w:eastAsia="hr-HR"/>
        </w:rPr>
        <w:t>1.1</w:t>
      </w:r>
      <w:r w:rsidRPr="00ED7136">
        <w:rPr>
          <w:rStyle w:val="FontStyle78"/>
          <w:rFonts w:ascii="Times New Roman" w:hAnsi="Times New Roman" w:cs="Times New Roman"/>
          <w:sz w:val="22"/>
          <w:szCs w:val="22"/>
          <w:lang w:val="sr-Cyrl-CS" w:eastAsia="hr-HR"/>
        </w:rPr>
        <w:t>1</w:t>
      </w:r>
      <w:r w:rsidRPr="00ED7136">
        <w:rPr>
          <w:rStyle w:val="FontStyle78"/>
          <w:rFonts w:ascii="Times New Roman" w:hAnsi="Times New Roman" w:cs="Times New Roman"/>
          <w:sz w:val="22"/>
          <w:szCs w:val="22"/>
          <w:lang w:eastAsia="hr-HR"/>
        </w:rPr>
        <w:t>.</w:t>
      </w:r>
      <w:r w:rsidRPr="00ED7136">
        <w:rPr>
          <w:rStyle w:val="FontStyle78"/>
          <w:rFonts w:ascii="Times New Roman" w:hAnsi="Times New Roman" w:cs="Times New Roman"/>
          <w:sz w:val="22"/>
          <w:szCs w:val="22"/>
          <w:lang w:eastAsia="hr-HR"/>
        </w:rPr>
        <w:tab/>
        <w:t>ОСТАЛЕ ИНФОРМАЦИЈЕ</w:t>
      </w:r>
    </w:p>
    <w:p w:rsidR="00ED7136" w:rsidRPr="00ED7136" w:rsidRDefault="00ED7136" w:rsidP="00ED7136">
      <w:pPr>
        <w:ind w:firstLine="708"/>
        <w:jc w:val="both"/>
        <w:rPr>
          <w:rFonts w:cs="Times New Roman"/>
          <w:sz w:val="22"/>
          <w:szCs w:val="22"/>
          <w:lang w:val="sr-Cyrl-CS" w:eastAsia="sr-Cyrl-CS"/>
        </w:rPr>
      </w:pPr>
      <w:r w:rsidRPr="00ED7136">
        <w:rPr>
          <w:rStyle w:val="FontStyle82"/>
          <w:rFonts w:ascii="Times New Roman" w:hAnsi="Times New Roman" w:cs="Times New Roman"/>
          <w:sz w:val="22"/>
          <w:szCs w:val="22"/>
          <w:lang w:eastAsia="sr-Cyrl-CS"/>
        </w:rPr>
        <w:t>Понуде морају бити припремљене и поднете у складу са позивом за подношење понуде и конкурсном документацијом. Понуђач је дужан да испуњава услове дефинисане чланом 75. и 76. Закона о јавним набавкама, што доказује поседовањем доказа из члана 77. Закона о јавним набавкама и на начин дефинисан конкурсном документацијом.</w:t>
      </w:r>
    </w:p>
    <w:p w:rsidR="00ED7136" w:rsidRPr="00ED7136" w:rsidRDefault="00ED7136" w:rsidP="00ED7136">
      <w:pPr>
        <w:ind w:firstLine="708"/>
        <w:jc w:val="both"/>
        <w:rPr>
          <w:rStyle w:val="FontStyle82"/>
          <w:rFonts w:ascii="Times New Roman" w:hAnsi="Times New Roman" w:cs="Times New Roman"/>
          <w:sz w:val="22"/>
          <w:szCs w:val="22"/>
          <w:lang w:eastAsia="sr-Cyrl-CS"/>
        </w:rPr>
      </w:pPr>
      <w:r w:rsidRPr="00ED7136">
        <w:rPr>
          <w:rStyle w:val="FontStyle82"/>
          <w:rFonts w:ascii="Times New Roman" w:hAnsi="Times New Roman" w:cs="Times New Roman"/>
          <w:sz w:val="22"/>
          <w:szCs w:val="22"/>
          <w:lang w:eastAsia="sr-Cyrl-CS"/>
        </w:rPr>
        <w:t>Такође вас обавештавамо да сте приликом подношења понуде у обавези да Модел уговора попуните, потпишете и оверите, јер ће по датом моделу уговора са изабраним понуђачем бити закључен уговор.</w:t>
      </w:r>
    </w:p>
    <w:p w:rsidR="00ED7136" w:rsidRPr="00ED7136" w:rsidRDefault="00ED7136" w:rsidP="00ED7136">
      <w:pPr>
        <w:spacing w:after="200" w:line="276" w:lineRule="auto"/>
        <w:ind w:firstLine="708"/>
        <w:jc w:val="both"/>
        <w:rPr>
          <w:rFonts w:cs="Times New Roman"/>
          <w:sz w:val="22"/>
          <w:szCs w:val="22"/>
          <w:lang w:val="sr-Cyrl-CS"/>
        </w:rPr>
      </w:pPr>
      <w:r w:rsidRPr="00ED7136">
        <w:rPr>
          <w:rFonts w:cs="Times New Roman"/>
          <w:sz w:val="22"/>
          <w:szCs w:val="22"/>
          <w:lang w:val="sr-Cyrl-CS"/>
        </w:rPr>
        <w:t>Наручилац задржава право да одустане од доделе уговора за предметну јавну набавку, уколико се измене околности под којима је покренут поступак јавне набавке, у случају пријема неодговарајућих и неприхватљивих понуда или одустане из другог на закону заснованог разлога.</w:t>
      </w:r>
    </w:p>
    <w:p w:rsidR="004C565E" w:rsidRPr="00ED7136" w:rsidRDefault="004C565E" w:rsidP="004C565E">
      <w:pPr>
        <w:spacing w:line="240" w:lineRule="auto"/>
        <w:contextualSpacing/>
        <w:jc w:val="both"/>
        <w:rPr>
          <w:rFonts w:cs="Times New Roman"/>
          <w:sz w:val="22"/>
          <w:szCs w:val="22"/>
          <w:lang w:val="sr-Cyrl-CS"/>
        </w:rPr>
      </w:pPr>
    </w:p>
    <w:p w:rsidR="004C565E" w:rsidRPr="00ED7136" w:rsidRDefault="004C565E" w:rsidP="004C565E">
      <w:pPr>
        <w:spacing w:line="240" w:lineRule="auto"/>
        <w:contextualSpacing/>
        <w:jc w:val="both"/>
        <w:rPr>
          <w:rFonts w:cs="Times New Roman"/>
          <w:sz w:val="22"/>
          <w:szCs w:val="22"/>
          <w:lang w:val="sr-Cyrl-CS"/>
        </w:rPr>
      </w:pPr>
    </w:p>
    <w:p w:rsidR="004C565E" w:rsidRPr="00ED7136" w:rsidRDefault="004C565E" w:rsidP="004C565E">
      <w:pPr>
        <w:spacing w:line="240" w:lineRule="auto"/>
        <w:contextualSpacing/>
        <w:jc w:val="both"/>
        <w:rPr>
          <w:rFonts w:cs="Times New Roman"/>
          <w:sz w:val="22"/>
          <w:szCs w:val="22"/>
          <w:lang w:val="sr-Cyrl-CS"/>
        </w:rPr>
      </w:pPr>
    </w:p>
    <w:p w:rsidR="00E875D3" w:rsidRPr="00C54398" w:rsidRDefault="00E875D3" w:rsidP="004C565E">
      <w:pPr>
        <w:spacing w:line="240" w:lineRule="auto"/>
        <w:contextualSpacing/>
        <w:jc w:val="both"/>
        <w:rPr>
          <w:b/>
          <w:sz w:val="20"/>
          <w:szCs w:val="20"/>
          <w:lang w:val="sr-Cyrl-CS"/>
        </w:rPr>
      </w:pPr>
    </w:p>
    <w:p w:rsidR="00ED7136" w:rsidRDefault="00ED7136" w:rsidP="004C565E">
      <w:pPr>
        <w:spacing w:line="240" w:lineRule="auto"/>
        <w:contextualSpacing/>
        <w:jc w:val="both"/>
        <w:rPr>
          <w:b/>
          <w:sz w:val="20"/>
          <w:szCs w:val="20"/>
          <w:lang w:val="sr-Cyrl-CS"/>
        </w:rPr>
      </w:pPr>
    </w:p>
    <w:p w:rsidR="00ED7136" w:rsidRDefault="00ED7136" w:rsidP="004C565E">
      <w:pPr>
        <w:spacing w:line="240" w:lineRule="auto"/>
        <w:contextualSpacing/>
        <w:jc w:val="both"/>
        <w:rPr>
          <w:b/>
          <w:sz w:val="20"/>
          <w:szCs w:val="20"/>
          <w:lang w:val="sr-Cyrl-CS"/>
        </w:rPr>
      </w:pPr>
    </w:p>
    <w:p w:rsidR="00ED7136" w:rsidRDefault="00ED7136" w:rsidP="004C565E">
      <w:pPr>
        <w:spacing w:line="240" w:lineRule="auto"/>
        <w:contextualSpacing/>
        <w:jc w:val="both"/>
        <w:rPr>
          <w:b/>
          <w:sz w:val="20"/>
          <w:szCs w:val="20"/>
          <w:lang w:val="sr-Cyrl-CS"/>
        </w:rPr>
      </w:pPr>
    </w:p>
    <w:p w:rsidR="00ED7136" w:rsidRDefault="00ED7136" w:rsidP="004C565E">
      <w:pPr>
        <w:spacing w:line="240" w:lineRule="auto"/>
        <w:contextualSpacing/>
        <w:jc w:val="both"/>
        <w:rPr>
          <w:b/>
          <w:sz w:val="20"/>
          <w:szCs w:val="20"/>
          <w:lang w:val="sr-Cyrl-CS"/>
        </w:rPr>
      </w:pPr>
    </w:p>
    <w:p w:rsidR="00ED7136" w:rsidRDefault="00ED7136" w:rsidP="004C565E">
      <w:pPr>
        <w:spacing w:line="240" w:lineRule="auto"/>
        <w:contextualSpacing/>
        <w:jc w:val="both"/>
        <w:rPr>
          <w:b/>
          <w:sz w:val="20"/>
          <w:szCs w:val="20"/>
          <w:lang w:val="sr-Cyrl-CS"/>
        </w:rPr>
      </w:pPr>
    </w:p>
    <w:p w:rsidR="00ED7136" w:rsidRDefault="00ED7136" w:rsidP="004C565E">
      <w:pPr>
        <w:spacing w:line="240" w:lineRule="auto"/>
        <w:contextualSpacing/>
        <w:jc w:val="both"/>
        <w:rPr>
          <w:b/>
          <w:sz w:val="20"/>
          <w:szCs w:val="20"/>
          <w:lang w:val="sr-Cyrl-CS"/>
        </w:rPr>
      </w:pPr>
    </w:p>
    <w:p w:rsidR="00FC7FA2" w:rsidRDefault="00FC7FA2" w:rsidP="004C565E">
      <w:pPr>
        <w:spacing w:line="240" w:lineRule="auto"/>
        <w:contextualSpacing/>
        <w:jc w:val="both"/>
        <w:rPr>
          <w:b/>
          <w:sz w:val="20"/>
          <w:szCs w:val="20"/>
          <w:lang w:val="sr-Cyrl-CS"/>
        </w:rPr>
      </w:pPr>
    </w:p>
    <w:p w:rsidR="00FC7FA2" w:rsidRDefault="00FC7FA2" w:rsidP="004C565E">
      <w:pPr>
        <w:spacing w:line="240" w:lineRule="auto"/>
        <w:contextualSpacing/>
        <w:jc w:val="both"/>
        <w:rPr>
          <w:b/>
          <w:sz w:val="20"/>
          <w:szCs w:val="20"/>
          <w:lang w:val="sr-Cyrl-CS"/>
        </w:rPr>
      </w:pPr>
    </w:p>
    <w:p w:rsidR="00FC7FA2" w:rsidRDefault="00FC7FA2" w:rsidP="004C565E">
      <w:pPr>
        <w:spacing w:line="240" w:lineRule="auto"/>
        <w:contextualSpacing/>
        <w:jc w:val="both"/>
        <w:rPr>
          <w:b/>
          <w:sz w:val="20"/>
          <w:szCs w:val="20"/>
          <w:lang w:val="sr-Cyrl-CS"/>
        </w:rPr>
      </w:pPr>
    </w:p>
    <w:p w:rsidR="00786669" w:rsidRDefault="00786669" w:rsidP="004C565E">
      <w:pPr>
        <w:spacing w:line="240" w:lineRule="auto"/>
        <w:contextualSpacing/>
        <w:jc w:val="both"/>
        <w:rPr>
          <w:sz w:val="22"/>
          <w:szCs w:val="22"/>
        </w:rPr>
      </w:pPr>
      <w:r>
        <w:rPr>
          <w:b/>
          <w:sz w:val="20"/>
          <w:szCs w:val="20"/>
        </w:rPr>
        <w:lastRenderedPageBreak/>
        <w:t xml:space="preserve">I    </w:t>
      </w:r>
      <w:r>
        <w:rPr>
          <w:b/>
          <w:sz w:val="22"/>
          <w:szCs w:val="22"/>
          <w:lang w:val="sr-Cyrl-CS"/>
        </w:rPr>
        <w:t>ПОДАЦИ О ЈАВНОЈ НАБАВЦИ</w:t>
      </w:r>
    </w:p>
    <w:p w:rsidR="00786669" w:rsidRDefault="00786669" w:rsidP="003C6489">
      <w:pPr>
        <w:numPr>
          <w:ilvl w:val="0"/>
          <w:numId w:val="7"/>
        </w:numPr>
        <w:spacing w:line="240" w:lineRule="auto"/>
        <w:contextualSpacing/>
        <w:jc w:val="both"/>
        <w:rPr>
          <w:sz w:val="22"/>
          <w:szCs w:val="22"/>
          <w:lang w:val="sr-Cyrl-CS"/>
        </w:rPr>
      </w:pPr>
      <w:r>
        <w:rPr>
          <w:sz w:val="22"/>
          <w:szCs w:val="22"/>
        </w:rPr>
        <w:t>Наручилац јавне набавке</w:t>
      </w:r>
      <w:r w:rsidR="00FC7FA2">
        <w:rPr>
          <w:sz w:val="22"/>
          <w:szCs w:val="22"/>
          <w:lang w:val="sr-Cyrl-CS"/>
        </w:rPr>
        <w:t xml:space="preserve">: </w:t>
      </w:r>
      <w:r w:rsidR="00E16AC7">
        <w:rPr>
          <w:sz w:val="22"/>
          <w:szCs w:val="22"/>
          <w:lang w:val="sr-Cyrl-CS"/>
        </w:rPr>
        <w:t xml:space="preserve"> </w:t>
      </w:r>
      <w:r w:rsidR="00FC7FA2" w:rsidRPr="006F79F2">
        <w:rPr>
          <w:rStyle w:val="FontStyle78"/>
          <w:rFonts w:ascii="Times New Roman" w:hAnsi="Times New Roman" w:cs="Times New Roman"/>
          <w:sz w:val="22"/>
          <w:szCs w:val="22"/>
          <w:lang w:val="sr-Cyrl-CS" w:eastAsia="sr-Cyrl-CS"/>
        </w:rPr>
        <w:t>Председник</w:t>
      </w:r>
      <w:r w:rsidR="00FC7FA2" w:rsidRPr="006F79F2">
        <w:rPr>
          <w:rStyle w:val="FontStyle78"/>
          <w:rFonts w:ascii="Times New Roman" w:hAnsi="Times New Roman" w:cs="Times New Roman"/>
          <w:sz w:val="22"/>
          <w:szCs w:val="22"/>
          <w:lang w:eastAsia="sr-Cyrl-CS"/>
        </w:rPr>
        <w:t xml:space="preserve"> општине Уб</w:t>
      </w:r>
      <w:r>
        <w:rPr>
          <w:sz w:val="22"/>
          <w:szCs w:val="22"/>
        </w:rPr>
        <w:t>, са седи</w:t>
      </w:r>
      <w:r w:rsidR="00FC7FA2">
        <w:rPr>
          <w:sz w:val="22"/>
          <w:szCs w:val="22"/>
        </w:rPr>
        <w:t xml:space="preserve">штем у Убу, ул. 3. октобра бр. </w:t>
      </w:r>
      <w:r w:rsidR="00FC7FA2">
        <w:rPr>
          <w:sz w:val="22"/>
          <w:szCs w:val="22"/>
          <w:lang w:val="sr-Cyrl-CS"/>
        </w:rPr>
        <w:t>4</w:t>
      </w:r>
      <w:r>
        <w:rPr>
          <w:sz w:val="22"/>
          <w:szCs w:val="22"/>
        </w:rPr>
        <w:t>.</w:t>
      </w:r>
    </w:p>
    <w:p w:rsidR="00786669" w:rsidRDefault="00C54398" w:rsidP="003C6489">
      <w:pPr>
        <w:numPr>
          <w:ilvl w:val="0"/>
          <w:numId w:val="7"/>
        </w:numPr>
        <w:spacing w:line="240" w:lineRule="auto"/>
        <w:contextualSpacing/>
        <w:jc w:val="both"/>
        <w:rPr>
          <w:sz w:val="22"/>
          <w:szCs w:val="22"/>
        </w:rPr>
      </w:pPr>
      <w:r>
        <w:rPr>
          <w:sz w:val="22"/>
          <w:szCs w:val="22"/>
          <w:lang w:val="sr-Cyrl-CS"/>
        </w:rPr>
        <w:t>Врста поступка јавне набавке: Јавна набавка мале вредности</w:t>
      </w:r>
    </w:p>
    <w:p w:rsidR="00786669" w:rsidRDefault="00786669" w:rsidP="003C6489">
      <w:pPr>
        <w:numPr>
          <w:ilvl w:val="0"/>
          <w:numId w:val="7"/>
        </w:numPr>
        <w:spacing w:line="240" w:lineRule="auto"/>
        <w:contextualSpacing/>
        <w:jc w:val="both"/>
        <w:rPr>
          <w:sz w:val="22"/>
          <w:szCs w:val="22"/>
          <w:lang w:val="sr-Cyrl-CS"/>
        </w:rPr>
      </w:pPr>
      <w:r>
        <w:rPr>
          <w:sz w:val="22"/>
          <w:szCs w:val="22"/>
        </w:rPr>
        <w:t xml:space="preserve">Редни број јавне набавке: </w:t>
      </w:r>
      <w:r>
        <w:rPr>
          <w:sz w:val="22"/>
          <w:szCs w:val="22"/>
          <w:lang w:val="sr-Cyrl-CS"/>
        </w:rPr>
        <w:t>ЈН</w:t>
      </w:r>
      <w:r w:rsidR="00C54398">
        <w:rPr>
          <w:sz w:val="22"/>
          <w:szCs w:val="22"/>
          <w:lang w:val="sr-Cyrl-CS"/>
        </w:rPr>
        <w:t>М</w:t>
      </w:r>
      <w:r w:rsidR="00E875D3">
        <w:rPr>
          <w:sz w:val="22"/>
          <w:szCs w:val="22"/>
          <w:lang w:val="sr-Cyrl-CS"/>
        </w:rPr>
        <w:t xml:space="preserve">В </w:t>
      </w:r>
      <w:r w:rsidR="00FC7FA2">
        <w:rPr>
          <w:sz w:val="22"/>
          <w:szCs w:val="22"/>
          <w:lang w:val="sr-Cyrl-CS"/>
        </w:rPr>
        <w:t>.1.1.1</w:t>
      </w:r>
      <w:r w:rsidR="00E16AC7">
        <w:rPr>
          <w:sz w:val="22"/>
          <w:szCs w:val="22"/>
        </w:rPr>
        <w:t>/201</w:t>
      </w:r>
      <w:r w:rsidR="00FC7FA2">
        <w:rPr>
          <w:sz w:val="22"/>
          <w:szCs w:val="22"/>
          <w:lang w:val="sr-Cyrl-CS"/>
        </w:rPr>
        <w:t>7</w:t>
      </w:r>
    </w:p>
    <w:p w:rsidR="00786669" w:rsidRDefault="00786669" w:rsidP="003C6489">
      <w:pPr>
        <w:numPr>
          <w:ilvl w:val="0"/>
          <w:numId w:val="7"/>
        </w:numPr>
        <w:spacing w:line="240" w:lineRule="auto"/>
        <w:contextualSpacing/>
        <w:jc w:val="both"/>
        <w:rPr>
          <w:sz w:val="22"/>
          <w:szCs w:val="22"/>
        </w:rPr>
      </w:pPr>
      <w:r>
        <w:rPr>
          <w:sz w:val="22"/>
          <w:szCs w:val="22"/>
          <w:lang w:val="sr-Cyrl-CS"/>
        </w:rPr>
        <w:t xml:space="preserve">Предмет јавне набавке: </w:t>
      </w:r>
      <w:r w:rsidR="004C565E">
        <w:rPr>
          <w:sz w:val="22"/>
          <w:szCs w:val="22"/>
          <w:lang w:val="sr-Cyrl-CS"/>
        </w:rPr>
        <w:t>Добра</w:t>
      </w:r>
    </w:p>
    <w:p w:rsidR="00786669" w:rsidRDefault="00786669" w:rsidP="003C6489">
      <w:pPr>
        <w:numPr>
          <w:ilvl w:val="0"/>
          <w:numId w:val="7"/>
        </w:numPr>
        <w:spacing w:line="240" w:lineRule="auto"/>
        <w:contextualSpacing/>
        <w:jc w:val="both"/>
        <w:rPr>
          <w:sz w:val="22"/>
          <w:szCs w:val="22"/>
        </w:rPr>
      </w:pPr>
      <w:r>
        <w:rPr>
          <w:sz w:val="22"/>
          <w:szCs w:val="22"/>
        </w:rPr>
        <w:t xml:space="preserve">Назив предмета </w:t>
      </w:r>
      <w:r w:rsidR="00E16AC7">
        <w:rPr>
          <w:sz w:val="22"/>
          <w:szCs w:val="22"/>
        </w:rPr>
        <w:t xml:space="preserve">јавне набавке: </w:t>
      </w:r>
      <w:r w:rsidR="004C565E">
        <w:rPr>
          <w:sz w:val="22"/>
          <w:szCs w:val="22"/>
          <w:lang w:val="sr-Cyrl-CS"/>
        </w:rPr>
        <w:t>Набавка</w:t>
      </w:r>
      <w:r w:rsidR="00E16AC7">
        <w:rPr>
          <w:sz w:val="22"/>
          <w:szCs w:val="22"/>
          <w:lang w:val="sr-Cyrl-CS"/>
        </w:rPr>
        <w:t xml:space="preserve"> каменог материјала за одржавање макадамских коловозних застора</w:t>
      </w:r>
    </w:p>
    <w:p w:rsidR="00786669" w:rsidRDefault="00786669" w:rsidP="003C6489">
      <w:pPr>
        <w:numPr>
          <w:ilvl w:val="0"/>
          <w:numId w:val="7"/>
        </w:numPr>
        <w:spacing w:line="240" w:lineRule="auto"/>
        <w:contextualSpacing/>
        <w:jc w:val="both"/>
        <w:rPr>
          <w:sz w:val="22"/>
          <w:szCs w:val="22"/>
        </w:rPr>
      </w:pPr>
      <w:r>
        <w:rPr>
          <w:sz w:val="22"/>
          <w:szCs w:val="22"/>
        </w:rPr>
        <w:t xml:space="preserve">Поступак јавне набавке спроводи се </w:t>
      </w:r>
      <w:r w:rsidR="00E16AC7">
        <w:rPr>
          <w:sz w:val="22"/>
          <w:szCs w:val="22"/>
        </w:rPr>
        <w:t>ради закључења угово</w:t>
      </w:r>
      <w:r w:rsidR="004C565E">
        <w:rPr>
          <w:sz w:val="22"/>
          <w:szCs w:val="22"/>
          <w:lang w:val="sr-Cyrl-CS"/>
        </w:rPr>
        <w:t>ра о набавци добара</w:t>
      </w:r>
      <w:r>
        <w:rPr>
          <w:sz w:val="22"/>
          <w:szCs w:val="22"/>
        </w:rPr>
        <w:t>. Уговор се закључује</w:t>
      </w:r>
      <w:r w:rsidR="00E16AC7">
        <w:rPr>
          <w:sz w:val="22"/>
          <w:szCs w:val="22"/>
        </w:rPr>
        <w:t xml:space="preserve"> за</w:t>
      </w:r>
      <w:r w:rsidR="00E875D3">
        <w:rPr>
          <w:sz w:val="22"/>
          <w:szCs w:val="22"/>
          <w:lang w:val="sr-Cyrl-CS"/>
        </w:rPr>
        <w:t xml:space="preserve"> годину 201</w:t>
      </w:r>
      <w:r w:rsidR="00FC7FA2">
        <w:rPr>
          <w:sz w:val="22"/>
          <w:szCs w:val="22"/>
          <w:lang w:val="sr-Cyrl-CS"/>
        </w:rPr>
        <w:t>7</w:t>
      </w:r>
      <w:r>
        <w:rPr>
          <w:sz w:val="22"/>
          <w:szCs w:val="22"/>
        </w:rPr>
        <w:t>.</w:t>
      </w:r>
      <w:r w:rsidR="00E16AC7">
        <w:rPr>
          <w:sz w:val="22"/>
          <w:szCs w:val="22"/>
          <w:lang w:val="sr-Cyrl-CS"/>
        </w:rPr>
        <w:t xml:space="preserve"> до вредности уговора.</w:t>
      </w:r>
    </w:p>
    <w:p w:rsidR="00786669" w:rsidRPr="00786669" w:rsidRDefault="00FC7FA2" w:rsidP="003C6489">
      <w:pPr>
        <w:numPr>
          <w:ilvl w:val="0"/>
          <w:numId w:val="7"/>
        </w:numPr>
        <w:spacing w:line="240" w:lineRule="auto"/>
        <w:contextualSpacing/>
        <w:jc w:val="both"/>
        <w:rPr>
          <w:sz w:val="22"/>
          <w:szCs w:val="22"/>
        </w:rPr>
      </w:pPr>
      <w:r>
        <w:rPr>
          <w:sz w:val="22"/>
          <w:szCs w:val="22"/>
        </w:rPr>
        <w:t xml:space="preserve">Предмет јавне набавке </w:t>
      </w:r>
      <w:r>
        <w:rPr>
          <w:sz w:val="22"/>
          <w:szCs w:val="22"/>
          <w:lang w:val="sr-Cyrl-CS"/>
        </w:rPr>
        <w:t>није</w:t>
      </w:r>
      <w:r w:rsidR="00786669">
        <w:rPr>
          <w:sz w:val="22"/>
          <w:szCs w:val="22"/>
        </w:rPr>
        <w:t xml:space="preserve"> обликован по партијама.</w:t>
      </w:r>
    </w:p>
    <w:p w:rsidR="00786669" w:rsidRPr="00FC7FA2" w:rsidRDefault="00786669" w:rsidP="003C6489">
      <w:pPr>
        <w:numPr>
          <w:ilvl w:val="0"/>
          <w:numId w:val="7"/>
        </w:numPr>
        <w:spacing w:line="240" w:lineRule="auto"/>
        <w:contextualSpacing/>
        <w:jc w:val="both"/>
        <w:rPr>
          <w:sz w:val="22"/>
          <w:szCs w:val="22"/>
        </w:rPr>
      </w:pPr>
      <w:r w:rsidRPr="00FC7FA2">
        <w:rPr>
          <w:sz w:val="22"/>
          <w:szCs w:val="22"/>
        </w:rPr>
        <w:t xml:space="preserve">Контакт особа: </w:t>
      </w:r>
      <w:r w:rsidR="00FC7FA2" w:rsidRPr="006F79F2">
        <w:rPr>
          <w:rFonts w:cs="Times New Roman"/>
          <w:sz w:val="22"/>
          <w:szCs w:val="22"/>
        </w:rPr>
        <w:t>С</w:t>
      </w:r>
      <w:r w:rsidR="00FC7FA2" w:rsidRPr="006F79F2">
        <w:rPr>
          <w:rFonts w:cs="Times New Roman"/>
          <w:sz w:val="22"/>
          <w:szCs w:val="22"/>
          <w:lang w:val="sr-Cyrl-CS"/>
        </w:rPr>
        <w:t>ања Марковић</w:t>
      </w:r>
      <w:r w:rsidR="00FC7FA2" w:rsidRPr="006F79F2">
        <w:rPr>
          <w:rFonts w:cs="Times New Roman"/>
          <w:sz w:val="22"/>
          <w:szCs w:val="22"/>
        </w:rPr>
        <w:t xml:space="preserve">, </w:t>
      </w:r>
      <w:hyperlink r:id="rId12" w:history="1">
        <w:r w:rsidR="00FC7FA2" w:rsidRPr="006F79F2">
          <w:rPr>
            <w:rStyle w:val="Hyperlink"/>
            <w:rFonts w:cs="Times New Roman"/>
            <w:sz w:val="22"/>
            <w:szCs w:val="22"/>
          </w:rPr>
          <w:t>sanja.markovic@opstinaub.org.rs</w:t>
        </w:r>
      </w:hyperlink>
    </w:p>
    <w:p w:rsidR="00FC7FA2" w:rsidRPr="00FC7FA2" w:rsidRDefault="00FC7FA2" w:rsidP="00FC7FA2">
      <w:pPr>
        <w:spacing w:line="240" w:lineRule="auto"/>
        <w:ind w:left="720"/>
        <w:contextualSpacing/>
        <w:jc w:val="both"/>
        <w:rPr>
          <w:sz w:val="22"/>
          <w:szCs w:val="22"/>
        </w:rPr>
      </w:pPr>
    </w:p>
    <w:p w:rsidR="00786669" w:rsidRDefault="00E14460" w:rsidP="003C6489">
      <w:pPr>
        <w:spacing w:line="240" w:lineRule="auto"/>
        <w:ind w:hanging="360"/>
        <w:contextualSpacing/>
        <w:jc w:val="both"/>
        <w:rPr>
          <w:sz w:val="22"/>
          <w:szCs w:val="22"/>
        </w:rPr>
      </w:pPr>
      <w:r>
        <w:rPr>
          <w:b/>
          <w:sz w:val="20"/>
          <w:szCs w:val="20"/>
          <w:lang w:val="sr-Cyrl-CS"/>
        </w:rPr>
        <w:t xml:space="preserve">        </w:t>
      </w:r>
      <w:r w:rsidR="00786669">
        <w:rPr>
          <w:b/>
          <w:sz w:val="20"/>
          <w:szCs w:val="20"/>
        </w:rPr>
        <w:t xml:space="preserve">II    </w:t>
      </w:r>
      <w:r w:rsidR="00786669">
        <w:rPr>
          <w:b/>
          <w:sz w:val="22"/>
          <w:szCs w:val="22"/>
          <w:lang w:val="sr-Cyrl-CS"/>
        </w:rPr>
        <w:t xml:space="preserve">ПОДАЦИ О </w:t>
      </w:r>
      <w:r w:rsidR="00786669">
        <w:rPr>
          <w:b/>
          <w:sz w:val="22"/>
          <w:szCs w:val="22"/>
        </w:rPr>
        <w:t>ПРЕДМЕТУ ЈАВНЕ НАБАВКЕ</w:t>
      </w:r>
    </w:p>
    <w:p w:rsidR="00E16AC7" w:rsidRPr="00E16AC7" w:rsidRDefault="00786669" w:rsidP="00E16AC7">
      <w:pPr>
        <w:pStyle w:val="ListParagraph"/>
        <w:numPr>
          <w:ilvl w:val="0"/>
          <w:numId w:val="8"/>
        </w:numPr>
        <w:spacing w:line="240" w:lineRule="auto"/>
        <w:jc w:val="both"/>
        <w:rPr>
          <w:sz w:val="22"/>
          <w:szCs w:val="22"/>
        </w:rPr>
      </w:pPr>
      <w:r w:rsidRPr="00E16AC7">
        <w:rPr>
          <w:sz w:val="22"/>
          <w:szCs w:val="22"/>
        </w:rPr>
        <w:t xml:space="preserve">Опис предмета јавне набавке: </w:t>
      </w:r>
      <w:r w:rsidR="00E14460">
        <w:rPr>
          <w:sz w:val="22"/>
          <w:szCs w:val="22"/>
          <w:lang w:val="sr-Cyrl-CS"/>
        </w:rPr>
        <w:t>Набавка</w:t>
      </w:r>
      <w:r w:rsidR="00E16AC7" w:rsidRPr="00E16AC7">
        <w:rPr>
          <w:sz w:val="22"/>
          <w:szCs w:val="22"/>
          <w:lang w:val="sr-Cyrl-CS"/>
        </w:rPr>
        <w:t xml:space="preserve"> каменог материјала за одржавање макадамских коловозних застора</w:t>
      </w:r>
    </w:p>
    <w:p w:rsidR="00C905A6" w:rsidRPr="00E14460" w:rsidRDefault="00786669" w:rsidP="00E14460">
      <w:pPr>
        <w:numPr>
          <w:ilvl w:val="0"/>
          <w:numId w:val="8"/>
        </w:numPr>
        <w:spacing w:line="240" w:lineRule="auto"/>
        <w:contextualSpacing/>
        <w:jc w:val="both"/>
        <w:rPr>
          <w:sz w:val="22"/>
          <w:szCs w:val="22"/>
        </w:rPr>
      </w:pPr>
      <w:r w:rsidRPr="00E16AC7">
        <w:rPr>
          <w:sz w:val="22"/>
          <w:szCs w:val="22"/>
        </w:rPr>
        <w:t>Назив односно ознака из општег речника јавних набавки:</w:t>
      </w:r>
    </w:p>
    <w:p w:rsidR="00E14460" w:rsidRPr="00E14460" w:rsidRDefault="00E14460" w:rsidP="00E14460">
      <w:pPr>
        <w:pStyle w:val="ListParagraph"/>
        <w:spacing w:line="240" w:lineRule="auto"/>
        <w:jc w:val="both"/>
        <w:rPr>
          <w:lang w:val="sr-Cyrl-CS"/>
        </w:rPr>
      </w:pPr>
      <w:r w:rsidRPr="00E14460">
        <w:rPr>
          <w:lang w:val="sr-Cyrl-CS"/>
        </w:rPr>
        <w:t>14212200 – Агрегати</w:t>
      </w:r>
    </w:p>
    <w:p w:rsidR="00E14460" w:rsidRPr="00E14460" w:rsidRDefault="00E14460" w:rsidP="00E14460">
      <w:pPr>
        <w:pStyle w:val="ListParagraph"/>
        <w:spacing w:line="240" w:lineRule="auto"/>
        <w:jc w:val="both"/>
        <w:rPr>
          <w:lang w:val="sr-Cyrl-CS"/>
        </w:rPr>
      </w:pPr>
      <w:r w:rsidRPr="00E14460">
        <w:rPr>
          <w:lang w:val="sr-Cyrl-CS"/>
        </w:rPr>
        <w:t>14212310 – Камен за насипање</w:t>
      </w:r>
    </w:p>
    <w:p w:rsidR="007D3E41" w:rsidRDefault="007D3E41" w:rsidP="00E14460">
      <w:pPr>
        <w:spacing w:line="240" w:lineRule="auto"/>
        <w:contextualSpacing/>
        <w:jc w:val="both"/>
        <w:rPr>
          <w:b/>
          <w:sz w:val="22"/>
          <w:szCs w:val="22"/>
          <w:lang w:val="sr-Cyrl-CS"/>
        </w:rPr>
      </w:pPr>
    </w:p>
    <w:p w:rsidR="00E14460" w:rsidRDefault="00786669" w:rsidP="00E14460">
      <w:pPr>
        <w:spacing w:line="240" w:lineRule="auto"/>
        <w:ind w:left="-284" w:hanging="142"/>
        <w:contextualSpacing/>
        <w:jc w:val="both"/>
        <w:rPr>
          <w:b/>
          <w:sz w:val="22"/>
          <w:szCs w:val="22"/>
          <w:lang w:val="sr-Cyrl-CS"/>
        </w:rPr>
      </w:pPr>
      <w:r w:rsidRPr="007D3E41">
        <w:rPr>
          <w:b/>
          <w:sz w:val="20"/>
          <w:szCs w:val="20"/>
        </w:rPr>
        <w:t xml:space="preserve"> </w:t>
      </w:r>
      <w:r w:rsidR="00E14460">
        <w:rPr>
          <w:b/>
          <w:sz w:val="20"/>
          <w:szCs w:val="20"/>
          <w:lang w:val="sr-Cyrl-CS"/>
        </w:rPr>
        <w:t xml:space="preserve">        </w:t>
      </w:r>
      <w:r w:rsidRPr="007D3E41">
        <w:rPr>
          <w:b/>
          <w:sz w:val="22"/>
          <w:szCs w:val="22"/>
        </w:rPr>
        <w:t>III   ТЕХНИЧКЕ КАРАКТЕРИСТИКЕ РАДОВА, ВРСТА И МЕСТО ИЗВРШЕЊ</w:t>
      </w:r>
      <w:r w:rsidR="00192E35" w:rsidRPr="007D3E41">
        <w:rPr>
          <w:b/>
          <w:sz w:val="22"/>
          <w:szCs w:val="22"/>
          <w:lang w:val="sr-Cyrl-CS"/>
        </w:rPr>
        <w:t>А</w:t>
      </w:r>
    </w:p>
    <w:p w:rsidR="00E14460" w:rsidRPr="00F5256E" w:rsidRDefault="00E14460" w:rsidP="00E14460">
      <w:pPr>
        <w:ind w:left="360"/>
        <w:rPr>
          <w:lang w:val="sr-Cyrl-CS"/>
        </w:rPr>
      </w:pPr>
      <w:r w:rsidRPr="00F5256E">
        <w:rPr>
          <w:lang w:val="sr-Cyrl-CS"/>
        </w:rPr>
        <w:t>Својства каменог материјала прве класе фракције 0-31 и 0-63 морају задовољавати техничке услове према стандардима SRPS U.E9.028, SRPS U.E4.014, SRPS B.B2.009 и следеће техничке услове:</w:t>
      </w:r>
    </w:p>
    <w:p w:rsidR="00E14460" w:rsidRPr="00F5256E" w:rsidRDefault="00E14460" w:rsidP="00E14460">
      <w:pPr>
        <w:rPr>
          <w:lang w:val="sr-Cyrl-CS"/>
        </w:rPr>
      </w:pPr>
    </w:p>
    <w:p w:rsidR="00E14460" w:rsidRPr="00C54398" w:rsidRDefault="00E14460" w:rsidP="00C54398">
      <w:pPr>
        <w:widowControl/>
        <w:numPr>
          <w:ilvl w:val="0"/>
          <w:numId w:val="23"/>
        </w:numPr>
        <w:suppressAutoHyphens w:val="0"/>
        <w:spacing w:line="240" w:lineRule="auto"/>
        <w:rPr>
          <w:lang w:val="sr-Cyrl-CS"/>
        </w:rPr>
      </w:pPr>
      <w:r w:rsidRPr="00F5256E">
        <w:rPr>
          <w:lang w:val="sr-Cyrl-CS"/>
        </w:rPr>
        <w:t>Чврстоћу на притисак у сувом стању  140 и више (МРа),</w:t>
      </w:r>
    </w:p>
    <w:p w:rsidR="00E14460" w:rsidRPr="00F5256E" w:rsidRDefault="00E14460" w:rsidP="00E14460">
      <w:pPr>
        <w:rPr>
          <w:lang w:val="sr-Cyrl-CS"/>
        </w:rPr>
      </w:pPr>
    </w:p>
    <w:p w:rsidR="00E14460" w:rsidRPr="00F5256E" w:rsidRDefault="00C54398" w:rsidP="00E14460">
      <w:pPr>
        <w:widowControl/>
        <w:numPr>
          <w:ilvl w:val="0"/>
          <w:numId w:val="23"/>
        </w:numPr>
        <w:suppressAutoHyphens w:val="0"/>
        <w:spacing w:line="240" w:lineRule="auto"/>
        <w:rPr>
          <w:lang w:val="sr-Cyrl-CS"/>
        </w:rPr>
      </w:pPr>
      <w:r>
        <w:rPr>
          <w:lang w:val="sr-Cyrl-CS"/>
        </w:rPr>
        <w:t>Упијање воде % максимално 0,8</w:t>
      </w:r>
      <w:r w:rsidR="00E14460" w:rsidRPr="00F5256E">
        <w:rPr>
          <w:lang w:val="sr-Cyrl-CS"/>
        </w:rPr>
        <w:t>5</w:t>
      </w:r>
    </w:p>
    <w:p w:rsidR="00E14460" w:rsidRPr="00F5256E" w:rsidRDefault="00E14460" w:rsidP="00E14460">
      <w:pPr>
        <w:rPr>
          <w:lang w:val="sr-Cyrl-CS"/>
        </w:rPr>
      </w:pPr>
    </w:p>
    <w:p w:rsidR="00E14460" w:rsidRPr="00942229" w:rsidRDefault="00E14460" w:rsidP="00E14460">
      <w:pPr>
        <w:widowControl/>
        <w:numPr>
          <w:ilvl w:val="0"/>
          <w:numId w:val="23"/>
        </w:numPr>
        <w:suppressAutoHyphens w:val="0"/>
        <w:spacing w:line="240" w:lineRule="auto"/>
        <w:rPr>
          <w:lang w:val="sr-Cyrl-CS"/>
        </w:rPr>
      </w:pPr>
      <w:r w:rsidRPr="00F5256E">
        <w:rPr>
          <w:lang w:val="sr-Cyrl-CS"/>
        </w:rPr>
        <w:t xml:space="preserve">Постојаност на смрзавање: </w:t>
      </w:r>
      <w:r w:rsidRPr="00F5256E">
        <w:rPr>
          <w:b/>
          <w:lang w:val="sr-Cyrl-CS"/>
        </w:rPr>
        <w:t>постојан</w:t>
      </w:r>
    </w:p>
    <w:p w:rsidR="00E14460" w:rsidRPr="00E14460" w:rsidRDefault="00E14460" w:rsidP="00E14460">
      <w:pPr>
        <w:jc w:val="both"/>
        <w:rPr>
          <w:b/>
          <w:lang w:val="sr-Cyrl-CS"/>
        </w:rPr>
      </w:pPr>
      <w:r w:rsidRPr="00F5256E">
        <w:rPr>
          <w:b/>
          <w:lang w:val="sr-Cyrl-CS"/>
        </w:rPr>
        <w:t xml:space="preserve">Као доказ да понуђени камени материјал </w:t>
      </w:r>
      <w:r w:rsidR="00942229">
        <w:rPr>
          <w:b/>
          <w:lang w:val="sr-Cyrl-CS"/>
        </w:rPr>
        <w:t xml:space="preserve">прве </w:t>
      </w:r>
      <w:r w:rsidR="00034A67">
        <w:rPr>
          <w:b/>
          <w:lang w:val="sr-Cyrl-CS"/>
        </w:rPr>
        <w:t xml:space="preserve">класе фракције 0-31 </w:t>
      </w:r>
      <w:r w:rsidRPr="00F5256E">
        <w:rPr>
          <w:b/>
          <w:lang w:val="sr-Cyrl-CS"/>
        </w:rPr>
        <w:t>поседује наведена својстава Понуђач прилаже атесте не старије од 12 (дванаест) месеци од дана позива за подношење понуда,  издате од стране лабораторија акредитованих од стране државног Акредитационог тела.</w:t>
      </w:r>
    </w:p>
    <w:p w:rsidR="00E14460" w:rsidRPr="007D3E41" w:rsidRDefault="00E14460" w:rsidP="007D3E41">
      <w:pPr>
        <w:spacing w:line="240" w:lineRule="auto"/>
        <w:ind w:left="-284" w:hanging="142"/>
        <w:contextualSpacing/>
        <w:jc w:val="both"/>
        <w:rPr>
          <w:b/>
          <w:sz w:val="22"/>
          <w:szCs w:val="22"/>
          <w:lang w:val="sr-Cyrl-CS"/>
        </w:rPr>
      </w:pPr>
    </w:p>
    <w:p w:rsidR="00786669" w:rsidRDefault="00786669" w:rsidP="003C6489">
      <w:pPr>
        <w:spacing w:line="240" w:lineRule="auto"/>
        <w:ind w:hanging="360"/>
        <w:contextualSpacing/>
        <w:jc w:val="both"/>
        <w:rPr>
          <w:sz w:val="22"/>
          <w:szCs w:val="22"/>
          <w:lang w:val="sr-Cyrl-CS"/>
        </w:rPr>
      </w:pPr>
      <w:r>
        <w:rPr>
          <w:b/>
          <w:sz w:val="22"/>
          <w:szCs w:val="22"/>
        </w:rPr>
        <w:t xml:space="preserve">      IV  </w:t>
      </w:r>
      <w:r>
        <w:rPr>
          <w:b/>
          <w:sz w:val="22"/>
          <w:szCs w:val="22"/>
          <w:lang w:val="sr-Cyrl-CS"/>
        </w:rPr>
        <w:t>ПРИПРЕМАЊЕ ПОНУДА</w:t>
      </w:r>
    </w:p>
    <w:p w:rsidR="00786669" w:rsidRDefault="00786669" w:rsidP="003C6489">
      <w:pPr>
        <w:spacing w:line="240" w:lineRule="auto"/>
        <w:contextualSpacing/>
        <w:jc w:val="both"/>
        <w:rPr>
          <w:b/>
          <w:sz w:val="22"/>
          <w:szCs w:val="22"/>
        </w:rPr>
      </w:pPr>
      <w:r>
        <w:rPr>
          <w:sz w:val="22"/>
          <w:szCs w:val="22"/>
          <w:lang w:val="sr-Cyrl-CS"/>
        </w:rPr>
        <w:t xml:space="preserve">Понуде се припремају у складу са </w:t>
      </w:r>
      <w:r>
        <w:rPr>
          <w:sz w:val="22"/>
          <w:szCs w:val="22"/>
        </w:rPr>
        <w:t xml:space="preserve">јавним </w:t>
      </w:r>
      <w:r>
        <w:rPr>
          <w:sz w:val="22"/>
          <w:szCs w:val="22"/>
          <w:lang w:val="sr-Cyrl-CS"/>
        </w:rPr>
        <w:t>позивом и конкурсном документацијом за предметну јавну набавку,</w:t>
      </w:r>
      <w:r>
        <w:rPr>
          <w:sz w:val="22"/>
          <w:szCs w:val="22"/>
        </w:rPr>
        <w:t xml:space="preserve"> објављен</w:t>
      </w:r>
      <w:r w:rsidR="00E80E90">
        <w:rPr>
          <w:sz w:val="22"/>
          <w:szCs w:val="22"/>
        </w:rPr>
        <w:t>им</w:t>
      </w:r>
      <w:r>
        <w:rPr>
          <w:sz w:val="22"/>
          <w:szCs w:val="22"/>
        </w:rPr>
        <w:t xml:space="preserve"> на Порталу Управе за јавне наба</w:t>
      </w:r>
      <w:r w:rsidR="00034A67">
        <w:rPr>
          <w:sz w:val="22"/>
          <w:szCs w:val="22"/>
        </w:rPr>
        <w:t>вке.</w:t>
      </w:r>
      <w:r>
        <w:rPr>
          <w:sz w:val="22"/>
          <w:szCs w:val="22"/>
        </w:rPr>
        <w:t xml:space="preserve"> Подносилац понуде сноси све трошкове припремања и достављања понуде. </w:t>
      </w:r>
      <w:r>
        <w:rPr>
          <w:sz w:val="22"/>
          <w:szCs w:val="22"/>
          <w:lang w:val="sr-Cyrl-CS"/>
        </w:rPr>
        <w:t xml:space="preserve">Заинтересовано лице може, у писаном облику, тражити од Наручиоца додатне информације или појашњења у вези са припремањем и подношењем понуде, најкасније 5 (пет) дана пре истека рока за подношење понуда. </w:t>
      </w:r>
      <w:r>
        <w:rPr>
          <w:sz w:val="22"/>
          <w:szCs w:val="22"/>
        </w:rPr>
        <w:t>Комуникација у вези са додатним информацијама, појашњењима и одговорима врши се на начин одређен чланом 20. Закона о јавним набавкама.</w:t>
      </w:r>
      <w:r w:rsidR="00472B08">
        <w:rPr>
          <w:sz w:val="22"/>
          <w:szCs w:val="22"/>
          <w:lang w:val="sr-Cyrl-CS"/>
        </w:rPr>
        <w:t xml:space="preserve"> </w:t>
      </w:r>
      <w:r>
        <w:rPr>
          <w:rFonts w:eastAsia="Times New Roman" w:cs="Times New Roman"/>
          <w:color w:val="000000"/>
          <w:sz w:val="22"/>
          <w:szCs w:val="22"/>
          <w:lang w:val="sr-Cyrl-CS"/>
        </w:rPr>
        <w:t>По</w:t>
      </w:r>
      <w:r w:rsidR="00E80E90">
        <w:rPr>
          <w:rFonts w:eastAsia="Times New Roman" w:cs="Times New Roman"/>
          <w:color w:val="000000"/>
          <w:sz w:val="22"/>
          <w:szCs w:val="22"/>
          <w:lang w:val="sr-Cyrl-CS"/>
        </w:rPr>
        <w:t>требно</w:t>
      </w:r>
      <w:r>
        <w:rPr>
          <w:rFonts w:eastAsia="Times New Roman" w:cs="Times New Roman"/>
          <w:color w:val="000000"/>
          <w:sz w:val="22"/>
          <w:szCs w:val="22"/>
          <w:lang w:val="sr-Cyrl-CS"/>
        </w:rPr>
        <w:t xml:space="preserve"> је да понуда буде увезана траком у целину која је осигурана печатом тако да се не могу накнадно убацивати, одстрањивати или замењивати појединачни листови. </w:t>
      </w:r>
    </w:p>
    <w:p w:rsidR="00944891" w:rsidRDefault="00944891" w:rsidP="003C6489">
      <w:pPr>
        <w:spacing w:line="240" w:lineRule="auto"/>
        <w:contextualSpacing/>
        <w:jc w:val="both"/>
        <w:rPr>
          <w:b/>
          <w:sz w:val="22"/>
          <w:szCs w:val="22"/>
        </w:rPr>
      </w:pPr>
    </w:p>
    <w:p w:rsidR="00786669" w:rsidRDefault="00786669" w:rsidP="003C6489">
      <w:pPr>
        <w:spacing w:line="240" w:lineRule="auto"/>
        <w:contextualSpacing/>
        <w:jc w:val="both"/>
        <w:rPr>
          <w:sz w:val="22"/>
          <w:szCs w:val="22"/>
          <w:lang w:val="sr-Cyrl-CS"/>
        </w:rPr>
      </w:pPr>
      <w:r>
        <w:rPr>
          <w:b/>
          <w:sz w:val="22"/>
          <w:szCs w:val="22"/>
        </w:rPr>
        <w:t xml:space="preserve">V  </w:t>
      </w:r>
      <w:r>
        <w:rPr>
          <w:b/>
          <w:sz w:val="22"/>
          <w:szCs w:val="22"/>
          <w:lang w:val="sr-Cyrl-CS"/>
        </w:rPr>
        <w:t>ПОДАЦИ О НАЧИНУ, МЕСТУ И РОКУ ЗА ПОДНОШЕЊЕ ПОНУДА</w:t>
      </w:r>
    </w:p>
    <w:p w:rsidR="00786669" w:rsidRDefault="00786669" w:rsidP="003C6489">
      <w:pPr>
        <w:spacing w:line="240" w:lineRule="auto"/>
        <w:contextualSpacing/>
        <w:jc w:val="both"/>
        <w:rPr>
          <w:sz w:val="22"/>
          <w:szCs w:val="22"/>
          <w:lang w:val="sr-Cyrl-CS"/>
        </w:rPr>
      </w:pPr>
      <w:r>
        <w:rPr>
          <w:sz w:val="22"/>
          <w:szCs w:val="22"/>
          <w:lang w:val="sr-Cyrl-CS"/>
        </w:rPr>
        <w:t xml:space="preserve">Понуде се достављају у затвореној коверти поштом или </w:t>
      </w:r>
      <w:r>
        <w:rPr>
          <w:sz w:val="22"/>
          <w:szCs w:val="22"/>
        </w:rPr>
        <w:t>непосредно</w:t>
      </w:r>
      <w:r>
        <w:rPr>
          <w:sz w:val="22"/>
          <w:szCs w:val="22"/>
          <w:lang w:val="sr-Cyrl-CS"/>
        </w:rPr>
        <w:t xml:space="preserve"> на адресу </w:t>
      </w:r>
      <w:r>
        <w:rPr>
          <w:sz w:val="22"/>
          <w:szCs w:val="22"/>
        </w:rPr>
        <w:t>Наручиоца</w:t>
      </w:r>
      <w:r>
        <w:rPr>
          <w:sz w:val="22"/>
          <w:szCs w:val="22"/>
          <w:lang w:val="sr-Cyrl-CS"/>
        </w:rPr>
        <w:t>, са назнаком „Не отварај – понуда за јавну набавку бр. ЈН</w:t>
      </w:r>
      <w:r w:rsidR="00FC7FA2">
        <w:rPr>
          <w:sz w:val="22"/>
          <w:szCs w:val="22"/>
          <w:lang w:val="sr-Cyrl-CS"/>
        </w:rPr>
        <w:t>МВ 1.1.1</w:t>
      </w:r>
      <w:r>
        <w:rPr>
          <w:sz w:val="22"/>
          <w:szCs w:val="22"/>
          <w:lang w:val="sr-Cyrl-CS"/>
        </w:rPr>
        <w:t>/201</w:t>
      </w:r>
      <w:r w:rsidR="00FC7FA2">
        <w:rPr>
          <w:sz w:val="22"/>
          <w:szCs w:val="22"/>
          <w:lang w:val="sr-Cyrl-CS"/>
        </w:rPr>
        <w:t>7</w:t>
      </w:r>
      <w:r w:rsidR="00E14460">
        <w:rPr>
          <w:sz w:val="22"/>
          <w:szCs w:val="22"/>
          <w:lang w:val="sr-Cyrl-CS"/>
        </w:rPr>
        <w:t xml:space="preserve"> -</w:t>
      </w:r>
      <w:r w:rsidR="00FC7FA2">
        <w:rPr>
          <w:sz w:val="22"/>
          <w:szCs w:val="22"/>
          <w:lang w:val="sr-Cyrl-CS"/>
        </w:rPr>
        <w:t xml:space="preserve"> </w:t>
      </w:r>
      <w:r w:rsidR="00E14460">
        <w:rPr>
          <w:sz w:val="22"/>
          <w:szCs w:val="22"/>
          <w:lang w:val="sr-Cyrl-CS"/>
        </w:rPr>
        <w:t>Набавка</w:t>
      </w:r>
      <w:r w:rsidR="00472B08">
        <w:rPr>
          <w:sz w:val="22"/>
          <w:szCs w:val="22"/>
          <w:lang w:val="sr-Cyrl-CS"/>
        </w:rPr>
        <w:t xml:space="preserve"> каманог материјала за одржавање макадамских коловозних застора</w:t>
      </w:r>
      <w:r w:rsidR="00E80E90">
        <w:rPr>
          <w:sz w:val="22"/>
          <w:szCs w:val="22"/>
        </w:rPr>
        <w:t>“</w:t>
      </w:r>
      <w:r>
        <w:rPr>
          <w:sz w:val="22"/>
          <w:szCs w:val="22"/>
          <w:lang w:val="ru-RU"/>
        </w:rPr>
        <w:t>.</w:t>
      </w:r>
      <w:r>
        <w:rPr>
          <w:sz w:val="22"/>
          <w:szCs w:val="22"/>
          <w:lang w:val="sr-Cyrl-CS"/>
        </w:rPr>
        <w:t xml:space="preserve"> На полеђини коверте навести назив и адресу понуђача</w:t>
      </w:r>
      <w:r>
        <w:rPr>
          <w:sz w:val="22"/>
          <w:szCs w:val="22"/>
          <w:lang w:val="ru-RU"/>
        </w:rPr>
        <w:t>.</w:t>
      </w:r>
    </w:p>
    <w:p w:rsidR="00786669" w:rsidRDefault="00786669" w:rsidP="003C6489">
      <w:pPr>
        <w:spacing w:line="240" w:lineRule="auto"/>
        <w:contextualSpacing/>
        <w:jc w:val="both"/>
        <w:rPr>
          <w:sz w:val="22"/>
          <w:szCs w:val="22"/>
          <w:lang w:val="ru-RU"/>
        </w:rPr>
      </w:pPr>
      <w:r>
        <w:rPr>
          <w:sz w:val="22"/>
          <w:szCs w:val="22"/>
          <w:lang w:val="sr-Cyrl-CS"/>
        </w:rPr>
        <w:t xml:space="preserve">Понуде се достављају у затвореној коверти, </w:t>
      </w:r>
      <w:r>
        <w:rPr>
          <w:sz w:val="22"/>
          <w:szCs w:val="22"/>
        </w:rPr>
        <w:t>затворена на начин да се приликом отварања понуда може са сигурношћу утврдити да се први пут отвара.</w:t>
      </w:r>
    </w:p>
    <w:p w:rsidR="00034A67" w:rsidRPr="001404AE" w:rsidRDefault="00786669" w:rsidP="00034A67">
      <w:pPr>
        <w:pStyle w:val="BodyText"/>
        <w:keepLines/>
        <w:widowControl/>
        <w:suppressAutoHyphens w:val="0"/>
        <w:spacing w:line="240" w:lineRule="auto"/>
        <w:jc w:val="both"/>
        <w:rPr>
          <w:noProof/>
        </w:rPr>
      </w:pPr>
      <w:r>
        <w:rPr>
          <w:sz w:val="22"/>
          <w:szCs w:val="22"/>
          <w:lang w:val="ru-RU"/>
        </w:rPr>
        <w:lastRenderedPageBreak/>
        <w:t>Понуде се достављају путем поште или лично сваког радног дана од 07,00 до 1</w:t>
      </w:r>
      <w:r w:rsidR="00E80E90">
        <w:rPr>
          <w:sz w:val="22"/>
          <w:szCs w:val="22"/>
          <w:lang w:val="ru-RU"/>
        </w:rPr>
        <w:t>5</w:t>
      </w:r>
      <w:r>
        <w:rPr>
          <w:sz w:val="22"/>
          <w:szCs w:val="22"/>
          <w:lang w:val="ru-RU"/>
        </w:rPr>
        <w:t xml:space="preserve">,00 часова, на адресу Наручиоца – </w:t>
      </w:r>
      <w:r w:rsidR="00FC7FA2">
        <w:rPr>
          <w:sz w:val="22"/>
          <w:szCs w:val="22"/>
          <w:lang w:val="ru-RU"/>
        </w:rPr>
        <w:t>Општина Уб, ул. 3. октобра бр. 4</w:t>
      </w:r>
      <w:r w:rsidR="00E80E90">
        <w:rPr>
          <w:sz w:val="22"/>
          <w:szCs w:val="22"/>
          <w:lang w:val="ru-RU"/>
        </w:rPr>
        <w:t>, 14210 Уб</w:t>
      </w:r>
      <w:r>
        <w:rPr>
          <w:sz w:val="22"/>
          <w:szCs w:val="22"/>
          <w:lang w:val="ru-RU"/>
        </w:rPr>
        <w:t xml:space="preserve">. </w:t>
      </w:r>
      <w:r w:rsidR="00034A67" w:rsidRPr="001404AE">
        <w:rPr>
          <w:caps/>
        </w:rPr>
        <w:t>П</w:t>
      </w:r>
      <w:r w:rsidR="00034A67" w:rsidRPr="001404AE">
        <w:t xml:space="preserve">онуда се сматра благовременом ако је </w:t>
      </w:r>
      <w:r w:rsidR="00034A67">
        <w:t>код н</w:t>
      </w:r>
      <w:r w:rsidR="00034A67" w:rsidRPr="001404AE">
        <w:t xml:space="preserve">аручиоца пристигла и заведена пријемним штамбиљем Наручиоца, у року за подношење понуда, закључно са даном </w:t>
      </w:r>
      <w:r w:rsidR="00FC7FA2">
        <w:rPr>
          <w:lang w:val="sr-Cyrl-CS"/>
        </w:rPr>
        <w:t>03</w:t>
      </w:r>
      <w:r w:rsidR="00034A67" w:rsidRPr="001404AE">
        <w:t>.0</w:t>
      </w:r>
      <w:r w:rsidR="00FC7FA2">
        <w:rPr>
          <w:lang w:val="sr-Cyrl-CS"/>
        </w:rPr>
        <w:t>3</w:t>
      </w:r>
      <w:r w:rsidR="00034A67" w:rsidRPr="001404AE">
        <w:rPr>
          <w:lang w:val="sr-Latn-CS"/>
        </w:rPr>
        <w:t>.201</w:t>
      </w:r>
      <w:r w:rsidR="00FC7FA2">
        <w:rPr>
          <w:lang w:val="sr-Cyrl-CS"/>
        </w:rPr>
        <w:t>7</w:t>
      </w:r>
      <w:r w:rsidR="00034A67" w:rsidRPr="001404AE">
        <w:rPr>
          <w:lang w:val="ru-RU"/>
        </w:rPr>
        <w:t xml:space="preserve">. </w:t>
      </w:r>
      <w:r w:rsidR="00034A67" w:rsidRPr="001404AE">
        <w:t>године до 1</w:t>
      </w:r>
      <w:r w:rsidR="00034A67">
        <w:t>2</w:t>
      </w:r>
      <w:r w:rsidR="00034A67" w:rsidRPr="001404AE">
        <w:t>:</w:t>
      </w:r>
      <w:r w:rsidR="00034A67">
        <w:t>30 часова.</w:t>
      </w:r>
    </w:p>
    <w:p w:rsidR="00786669" w:rsidRDefault="00786669" w:rsidP="003C6489">
      <w:pPr>
        <w:spacing w:line="240" w:lineRule="auto"/>
        <w:contextualSpacing/>
        <w:jc w:val="both"/>
        <w:rPr>
          <w:sz w:val="22"/>
          <w:szCs w:val="22"/>
          <w:lang w:val="sr-Cyrl-CS"/>
        </w:rPr>
      </w:pPr>
      <w:r>
        <w:rPr>
          <w:b/>
          <w:sz w:val="22"/>
          <w:szCs w:val="22"/>
        </w:rPr>
        <w:t xml:space="preserve">VI  </w:t>
      </w:r>
      <w:r>
        <w:rPr>
          <w:b/>
          <w:sz w:val="22"/>
          <w:szCs w:val="22"/>
          <w:lang w:val="sr-Cyrl-CS"/>
        </w:rPr>
        <w:t>МЕСТО, ДАН И САТ ОТВАРАЊА ПОНУДА, ПОДНОШЕЊЕ ПУНОМОЋЈА</w:t>
      </w:r>
    </w:p>
    <w:p w:rsidR="00034A67" w:rsidRPr="004C0872" w:rsidRDefault="00034A67" w:rsidP="004C0872">
      <w:pPr>
        <w:pStyle w:val="BodyText"/>
        <w:keepLines/>
        <w:widowControl/>
        <w:suppressAutoHyphens w:val="0"/>
        <w:spacing w:line="240" w:lineRule="auto"/>
        <w:jc w:val="both"/>
        <w:rPr>
          <w:noProof/>
        </w:rPr>
      </w:pPr>
      <w:r w:rsidRPr="001404AE">
        <w:rPr>
          <w:noProof/>
        </w:rPr>
        <w:t xml:space="preserve">Јавно отварање понуда одржаће се дана </w:t>
      </w:r>
      <w:r w:rsidR="00FC7FA2">
        <w:rPr>
          <w:lang w:val="sr-Cyrl-CS"/>
        </w:rPr>
        <w:t>03</w:t>
      </w:r>
      <w:r w:rsidRPr="001404AE">
        <w:t>.0</w:t>
      </w:r>
      <w:r w:rsidR="00FC7FA2">
        <w:rPr>
          <w:lang w:val="sr-Cyrl-CS"/>
        </w:rPr>
        <w:t>3</w:t>
      </w:r>
      <w:r w:rsidRPr="001404AE">
        <w:t>.</w:t>
      </w:r>
      <w:r w:rsidRPr="001404AE">
        <w:rPr>
          <w:lang w:val="sr-Latn-CS"/>
        </w:rPr>
        <w:t>201</w:t>
      </w:r>
      <w:r w:rsidR="00FC7FA2">
        <w:rPr>
          <w:lang w:val="sr-Cyrl-CS"/>
        </w:rPr>
        <w:t>7</w:t>
      </w:r>
      <w:r w:rsidRPr="001404AE">
        <w:rPr>
          <w:lang w:val="sr-Latn-CS"/>
        </w:rPr>
        <w:t>.</w:t>
      </w:r>
      <w:r w:rsidRPr="001404AE">
        <w:rPr>
          <w:lang w:val="ru-RU"/>
        </w:rPr>
        <w:t xml:space="preserve"> </w:t>
      </w:r>
      <w:r w:rsidRPr="001404AE">
        <w:t>године</w:t>
      </w:r>
      <w:r w:rsidRPr="001404AE">
        <w:rPr>
          <w:noProof/>
        </w:rPr>
        <w:t xml:space="preserve"> у 13:</w:t>
      </w:r>
      <w:r>
        <w:rPr>
          <w:noProof/>
          <w:lang w:val="ru-RU"/>
        </w:rPr>
        <w:t>00</w:t>
      </w:r>
      <w:r w:rsidR="00FC7FA2">
        <w:rPr>
          <w:noProof/>
        </w:rPr>
        <w:t xml:space="preserve"> часова на адреси: </w:t>
      </w:r>
      <w:r w:rsidR="00FC7FA2">
        <w:rPr>
          <w:noProof/>
          <w:lang w:val="sr-Cyrl-CS"/>
        </w:rPr>
        <w:t>Општина</w:t>
      </w:r>
      <w:r w:rsidRPr="001404AE">
        <w:rPr>
          <w:noProof/>
        </w:rPr>
        <w:t xml:space="preserve"> </w:t>
      </w:r>
      <w:r>
        <w:rPr>
          <w:noProof/>
        </w:rPr>
        <w:t>Уб</w:t>
      </w:r>
      <w:r w:rsidRPr="001404AE">
        <w:rPr>
          <w:noProof/>
        </w:rPr>
        <w:t xml:space="preserve">, </w:t>
      </w:r>
      <w:r w:rsidR="00FC7FA2">
        <w:rPr>
          <w:noProof/>
        </w:rPr>
        <w:t xml:space="preserve">3. октобра бр. </w:t>
      </w:r>
      <w:r w:rsidR="00FC7FA2">
        <w:rPr>
          <w:noProof/>
          <w:lang w:val="sr-Cyrl-CS"/>
        </w:rPr>
        <w:t>4</w:t>
      </w:r>
      <w:r w:rsidRPr="001404AE">
        <w:rPr>
          <w:noProof/>
        </w:rPr>
        <w:t xml:space="preserve">, </w:t>
      </w:r>
      <w:r>
        <w:rPr>
          <w:noProof/>
        </w:rPr>
        <w:t>14210</w:t>
      </w:r>
      <w:r w:rsidRPr="001404AE">
        <w:rPr>
          <w:noProof/>
        </w:rPr>
        <w:t xml:space="preserve"> </w:t>
      </w:r>
      <w:r>
        <w:rPr>
          <w:noProof/>
        </w:rPr>
        <w:t>Уб</w:t>
      </w:r>
      <w:r w:rsidRPr="001404AE">
        <w:rPr>
          <w:noProof/>
        </w:rPr>
        <w:t xml:space="preserve">. </w:t>
      </w:r>
      <w:r w:rsidRPr="001404AE">
        <w:rPr>
          <w:iCs/>
          <w:noProof/>
        </w:rPr>
        <w:t>Присутни представници понуђача пре почетка јавног отварања понуда морају Комисији наручиоца уручити писмена овлашћења за учешће у поступку јавног отварања понуда.</w:t>
      </w:r>
      <w:r w:rsidRPr="00EA6E57">
        <w:rPr>
          <w:lang w:val="sr-Cyrl-CS"/>
        </w:rPr>
        <w:t xml:space="preserve"> </w:t>
      </w:r>
    </w:p>
    <w:p w:rsidR="00034A67" w:rsidRPr="0063149B" w:rsidRDefault="00034A67" w:rsidP="00034A67">
      <w:pPr>
        <w:spacing w:line="240" w:lineRule="auto"/>
        <w:contextualSpacing/>
        <w:jc w:val="both"/>
        <w:rPr>
          <w:lang w:val="sr-Cyrl-CS"/>
        </w:rPr>
      </w:pPr>
      <w:r w:rsidRPr="00357A67">
        <w:rPr>
          <w:color w:val="000000"/>
          <w:lang w:val="sr-Cyrl-CS"/>
        </w:rPr>
        <w:t>О отварању понуда се сачињава записник, сагласно</w:t>
      </w:r>
      <w:r>
        <w:rPr>
          <w:color w:val="000000"/>
          <w:lang w:val="sr-Cyrl-CS"/>
        </w:rPr>
        <w:t xml:space="preserve"> </w:t>
      </w:r>
      <w:r w:rsidRPr="00357A67">
        <w:rPr>
          <w:color w:val="000000"/>
        </w:rPr>
        <w:t>члану 104. Закона о јавним</w:t>
      </w:r>
      <w:r>
        <w:rPr>
          <w:color w:val="000000"/>
          <w:lang w:val="sr-Cyrl-CS"/>
        </w:rPr>
        <w:t xml:space="preserve"> </w:t>
      </w:r>
      <w:r w:rsidRPr="00357A67">
        <w:rPr>
          <w:color w:val="000000"/>
        </w:rPr>
        <w:t>набавкама</w:t>
      </w:r>
      <w:r w:rsidRPr="00357A67">
        <w:rPr>
          <w:lang w:val="sr-Cyrl-CS"/>
        </w:rPr>
        <w:t>.</w:t>
      </w:r>
    </w:p>
    <w:p w:rsidR="00786669" w:rsidRDefault="00786669" w:rsidP="003C6489">
      <w:pPr>
        <w:spacing w:line="240" w:lineRule="auto"/>
        <w:contextualSpacing/>
        <w:jc w:val="both"/>
        <w:rPr>
          <w:sz w:val="22"/>
          <w:szCs w:val="22"/>
          <w:lang w:val="sr-Cyrl-CS"/>
        </w:rPr>
      </w:pPr>
      <w:r>
        <w:rPr>
          <w:b/>
          <w:sz w:val="22"/>
          <w:szCs w:val="22"/>
        </w:rPr>
        <w:t>VII  КРИТЕРИЈУМ ЗА ИЗБОР НАЈПОВОЉНИЈЕ ПОНУДЕ</w:t>
      </w:r>
    </w:p>
    <w:p w:rsidR="00E14460" w:rsidRDefault="00786669" w:rsidP="003C6489">
      <w:pPr>
        <w:spacing w:line="240" w:lineRule="auto"/>
        <w:contextualSpacing/>
        <w:jc w:val="both"/>
        <w:rPr>
          <w:sz w:val="22"/>
          <w:szCs w:val="22"/>
          <w:lang w:val="sr-Cyrl-CS"/>
        </w:rPr>
      </w:pPr>
      <w:r>
        <w:rPr>
          <w:sz w:val="22"/>
          <w:szCs w:val="22"/>
          <w:lang w:val="sr-Cyrl-CS"/>
        </w:rPr>
        <w:t>Критеријум за избор најповољније понуде је</w:t>
      </w:r>
      <w:r w:rsidR="00E14460">
        <w:rPr>
          <w:sz w:val="22"/>
          <w:szCs w:val="22"/>
          <w:lang w:val="sr-Cyrl-CS"/>
        </w:rPr>
        <w:t xml:space="preserve"> економски најп</w:t>
      </w:r>
      <w:r w:rsidR="001C4DE8">
        <w:rPr>
          <w:sz w:val="22"/>
          <w:szCs w:val="22"/>
          <w:lang w:val="sr-Cyrl-CS"/>
        </w:rPr>
        <w:t>овољнија понуда према приложеном критеријуму</w:t>
      </w:r>
      <w:r w:rsidR="00E14460">
        <w:rPr>
          <w:sz w:val="22"/>
          <w:szCs w:val="22"/>
          <w:lang w:val="sr-Cyrl-CS"/>
        </w:rPr>
        <w:t>.</w:t>
      </w:r>
      <w:r>
        <w:rPr>
          <w:sz w:val="22"/>
          <w:szCs w:val="22"/>
          <w:lang w:val="sr-Cyrl-CS"/>
        </w:rPr>
        <w:t xml:space="preserve"> </w:t>
      </w:r>
    </w:p>
    <w:p w:rsidR="00501FB0" w:rsidRDefault="00FC7FA2" w:rsidP="00FC7FA2">
      <w:pPr>
        <w:ind w:firstLine="720"/>
        <w:jc w:val="both"/>
        <w:rPr>
          <w:lang w:val="sr-Cyrl-CS"/>
        </w:rPr>
      </w:pPr>
      <w:r>
        <w:rPr>
          <w:rFonts w:cs="Times New Roman"/>
          <w:sz w:val="22"/>
          <w:szCs w:val="22"/>
        </w:rPr>
        <w:t xml:space="preserve">Уколико </w:t>
      </w:r>
      <w:r w:rsidRPr="00ED7136">
        <w:rPr>
          <w:rFonts w:cs="Times New Roman"/>
          <w:sz w:val="22"/>
          <w:szCs w:val="22"/>
        </w:rPr>
        <w:t xml:space="preserve"> након примене г</w:t>
      </w:r>
      <w:r>
        <w:rPr>
          <w:rFonts w:cs="Times New Roman"/>
          <w:sz w:val="22"/>
          <w:szCs w:val="22"/>
        </w:rPr>
        <w:t>оре наведеног</w:t>
      </w:r>
      <w:r w:rsidRPr="00ED7136">
        <w:rPr>
          <w:rFonts w:cs="Times New Roman"/>
          <w:sz w:val="22"/>
          <w:szCs w:val="22"/>
        </w:rPr>
        <w:t xml:space="preserve"> критеријума није могуће донети одлуку о додели уговора, </w:t>
      </w:r>
      <w:r w:rsidRPr="00ED7136">
        <w:rPr>
          <w:rFonts w:cs="Times New Roman"/>
          <w:sz w:val="22"/>
          <w:szCs w:val="22"/>
          <w:lang w:val="sr-Cyrl-CS"/>
        </w:rPr>
        <w:t>Н</w:t>
      </w:r>
      <w:r w:rsidRPr="00ED7136">
        <w:rPr>
          <w:rFonts w:cs="Times New Roman"/>
          <w:sz w:val="22"/>
          <w:szCs w:val="22"/>
        </w:rPr>
        <w:t>аручилацће уговор доделити понуђачу који буде извучен путем жреба</w:t>
      </w:r>
      <w:r>
        <w:rPr>
          <w:lang w:val="sr-Cyrl-CS"/>
        </w:rPr>
        <w:t xml:space="preserve"> </w:t>
      </w:r>
    </w:p>
    <w:p w:rsidR="001C4DE8" w:rsidRPr="00F5256E" w:rsidRDefault="001C4DE8" w:rsidP="00FC7FA2">
      <w:pPr>
        <w:ind w:firstLine="720"/>
        <w:jc w:val="both"/>
        <w:rPr>
          <w:lang w:val="sr-Cyrl-CS"/>
        </w:rPr>
      </w:pPr>
      <w:r w:rsidRPr="00F5256E">
        <w:rPr>
          <w:lang w:val="sr-Cyrl-CS"/>
        </w:rPr>
        <w:t>За избор најповољнијег понуђача бодоваће се понуђена цена материјала и удаљеност ка</w:t>
      </w:r>
      <w:r w:rsidR="00501FB0">
        <w:rPr>
          <w:lang w:val="sr-Cyrl-CS"/>
        </w:rPr>
        <w:t>менолома од Уба и то</w:t>
      </w:r>
      <w:r w:rsidRPr="00F5256E">
        <w:rPr>
          <w:lang w:val="sr-Cyrl-CS"/>
        </w:rPr>
        <w:t xml:space="preserve"> мерена од каменолома до раскрснице улица Браће Ненадовића, Јосипа Мајера и ЈНА (раскрсница код Цркве).</w:t>
      </w:r>
    </w:p>
    <w:p w:rsidR="001C4DE8" w:rsidRPr="00F5256E" w:rsidRDefault="001C4DE8" w:rsidP="001C4DE8">
      <w:pPr>
        <w:jc w:val="both"/>
        <w:rPr>
          <w:lang w:val="sr-Cyrl-CS"/>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4"/>
        <w:gridCol w:w="6272"/>
        <w:gridCol w:w="1912"/>
      </w:tblGrid>
      <w:tr w:rsidR="001C4DE8" w:rsidRPr="00F5256E" w:rsidTr="00E875D3">
        <w:tc>
          <w:tcPr>
            <w:tcW w:w="816" w:type="dxa"/>
          </w:tcPr>
          <w:p w:rsidR="001C4DE8" w:rsidRPr="00F5256E" w:rsidRDefault="001C4DE8" w:rsidP="00E875D3">
            <w:pPr>
              <w:jc w:val="center"/>
              <w:rPr>
                <w:b/>
                <w:lang w:val="sr-Cyrl-CS"/>
              </w:rPr>
            </w:pPr>
            <w:r w:rsidRPr="00F5256E">
              <w:rPr>
                <w:b/>
                <w:lang w:val="sr-Cyrl-CS"/>
              </w:rPr>
              <w:t>Р.бр.</w:t>
            </w:r>
          </w:p>
        </w:tc>
        <w:tc>
          <w:tcPr>
            <w:tcW w:w="6347" w:type="dxa"/>
          </w:tcPr>
          <w:p w:rsidR="001C4DE8" w:rsidRPr="00F5256E" w:rsidRDefault="001C4DE8" w:rsidP="00E875D3">
            <w:pPr>
              <w:jc w:val="center"/>
              <w:rPr>
                <w:b/>
                <w:lang w:val="sr-Cyrl-CS"/>
              </w:rPr>
            </w:pPr>
            <w:r w:rsidRPr="00F5256E">
              <w:rPr>
                <w:b/>
                <w:lang w:val="sr-Cyrl-CS"/>
              </w:rPr>
              <w:t>ОПИС ПОЗИЦИЈЕ</w:t>
            </w:r>
          </w:p>
        </w:tc>
        <w:tc>
          <w:tcPr>
            <w:tcW w:w="1912" w:type="dxa"/>
          </w:tcPr>
          <w:p w:rsidR="001C4DE8" w:rsidRPr="00F5256E" w:rsidRDefault="001C4DE8" w:rsidP="00E875D3">
            <w:pPr>
              <w:jc w:val="center"/>
              <w:rPr>
                <w:b/>
                <w:lang w:val="sr-Cyrl-CS"/>
              </w:rPr>
            </w:pPr>
            <w:r w:rsidRPr="00F5256E">
              <w:rPr>
                <w:b/>
                <w:lang w:val="sr-Cyrl-CS"/>
              </w:rPr>
              <w:t>Макс.бр.бодова</w:t>
            </w:r>
          </w:p>
        </w:tc>
      </w:tr>
      <w:tr w:rsidR="001C4DE8" w:rsidRPr="00F5256E" w:rsidTr="00E875D3">
        <w:tc>
          <w:tcPr>
            <w:tcW w:w="816" w:type="dxa"/>
          </w:tcPr>
          <w:p w:rsidR="001C4DE8" w:rsidRPr="00F5256E" w:rsidRDefault="001C4DE8" w:rsidP="00E875D3">
            <w:pPr>
              <w:jc w:val="center"/>
              <w:rPr>
                <w:lang w:val="sr-Cyrl-CS"/>
              </w:rPr>
            </w:pPr>
            <w:r w:rsidRPr="00F5256E">
              <w:rPr>
                <w:lang w:val="sr-Cyrl-CS"/>
              </w:rPr>
              <w:t>1.</w:t>
            </w:r>
          </w:p>
        </w:tc>
        <w:tc>
          <w:tcPr>
            <w:tcW w:w="6347" w:type="dxa"/>
          </w:tcPr>
          <w:p w:rsidR="001C4DE8" w:rsidRPr="00F5256E" w:rsidRDefault="001C4DE8" w:rsidP="00E875D3">
            <w:pPr>
              <w:rPr>
                <w:lang w:val="sr-Cyrl-CS"/>
              </w:rPr>
            </w:pPr>
            <w:r w:rsidRPr="00F5256E">
              <w:rPr>
                <w:lang w:val="sr-Cyrl-CS"/>
              </w:rPr>
              <w:t>Понуђена цена каменог материјала фракције 0-31 прве класе (сепарисан)</w:t>
            </w:r>
          </w:p>
        </w:tc>
        <w:tc>
          <w:tcPr>
            <w:tcW w:w="1912" w:type="dxa"/>
            <w:vAlign w:val="center"/>
          </w:tcPr>
          <w:p w:rsidR="001C4DE8" w:rsidRPr="009C53FB" w:rsidRDefault="00637FFD" w:rsidP="00E875D3">
            <w:pPr>
              <w:jc w:val="center"/>
              <w:rPr>
                <w:b/>
                <w:lang w:val="sr-Latn-CS"/>
              </w:rPr>
            </w:pPr>
            <w:r>
              <w:rPr>
                <w:b/>
                <w:lang w:val="sr-Cyrl-CS"/>
              </w:rPr>
              <w:t>2</w:t>
            </w:r>
            <w:r w:rsidR="001C4DE8">
              <w:rPr>
                <w:b/>
                <w:lang w:val="sr-Latn-CS"/>
              </w:rPr>
              <w:t>5</w:t>
            </w:r>
          </w:p>
        </w:tc>
      </w:tr>
      <w:tr w:rsidR="001C4DE8" w:rsidRPr="00F5256E" w:rsidTr="00E875D3">
        <w:tc>
          <w:tcPr>
            <w:tcW w:w="816" w:type="dxa"/>
          </w:tcPr>
          <w:p w:rsidR="001C4DE8" w:rsidRPr="00F5256E" w:rsidRDefault="001C4DE8" w:rsidP="00E875D3">
            <w:pPr>
              <w:jc w:val="center"/>
              <w:rPr>
                <w:lang w:val="sr-Cyrl-CS"/>
              </w:rPr>
            </w:pPr>
            <w:r w:rsidRPr="00F5256E">
              <w:rPr>
                <w:lang w:val="sr-Cyrl-CS"/>
              </w:rPr>
              <w:t>2.</w:t>
            </w:r>
          </w:p>
        </w:tc>
        <w:tc>
          <w:tcPr>
            <w:tcW w:w="6347" w:type="dxa"/>
          </w:tcPr>
          <w:p w:rsidR="001C4DE8" w:rsidRPr="00F5256E" w:rsidRDefault="001C4DE8" w:rsidP="00E875D3">
            <w:pPr>
              <w:rPr>
                <w:lang w:val="sr-Cyrl-CS"/>
              </w:rPr>
            </w:pPr>
            <w:r w:rsidRPr="00F5256E">
              <w:rPr>
                <w:lang w:val="sr-Cyrl-CS"/>
              </w:rPr>
              <w:t>Понуђена цена каменог материјала фракције 0-63 прве класе (сепарисан)</w:t>
            </w:r>
          </w:p>
        </w:tc>
        <w:tc>
          <w:tcPr>
            <w:tcW w:w="1912" w:type="dxa"/>
            <w:vAlign w:val="center"/>
          </w:tcPr>
          <w:p w:rsidR="001C4DE8" w:rsidRPr="00F5256E" w:rsidRDefault="001C4DE8" w:rsidP="00E875D3">
            <w:pPr>
              <w:jc w:val="center"/>
              <w:rPr>
                <w:b/>
                <w:lang w:val="sr-Cyrl-CS"/>
              </w:rPr>
            </w:pPr>
            <w:r w:rsidRPr="00F5256E">
              <w:rPr>
                <w:b/>
                <w:lang w:val="sr-Cyrl-CS"/>
              </w:rPr>
              <w:t>10</w:t>
            </w:r>
          </w:p>
        </w:tc>
      </w:tr>
      <w:tr w:rsidR="001C4DE8" w:rsidRPr="00F5256E" w:rsidTr="00E875D3">
        <w:tc>
          <w:tcPr>
            <w:tcW w:w="816" w:type="dxa"/>
          </w:tcPr>
          <w:p w:rsidR="001C4DE8" w:rsidRPr="00F5256E" w:rsidRDefault="001C4DE8" w:rsidP="00E875D3">
            <w:pPr>
              <w:jc w:val="center"/>
              <w:rPr>
                <w:lang w:val="sr-Cyrl-CS"/>
              </w:rPr>
            </w:pPr>
            <w:r w:rsidRPr="00F5256E">
              <w:rPr>
                <w:lang w:val="sr-Cyrl-CS"/>
              </w:rPr>
              <w:t>3.</w:t>
            </w:r>
          </w:p>
        </w:tc>
        <w:tc>
          <w:tcPr>
            <w:tcW w:w="6347" w:type="dxa"/>
          </w:tcPr>
          <w:p w:rsidR="001C4DE8" w:rsidRPr="00F5256E" w:rsidRDefault="001C4DE8" w:rsidP="00E875D3">
            <w:pPr>
              <w:rPr>
                <w:lang w:val="sr-Cyrl-CS"/>
              </w:rPr>
            </w:pPr>
            <w:r w:rsidRPr="00F5256E">
              <w:rPr>
                <w:lang w:val="sr-Cyrl-CS"/>
              </w:rPr>
              <w:t xml:space="preserve">Понуђена цена каменог материјала фракције 0-31 друге класе </w:t>
            </w:r>
          </w:p>
        </w:tc>
        <w:tc>
          <w:tcPr>
            <w:tcW w:w="1912" w:type="dxa"/>
            <w:vAlign w:val="center"/>
          </w:tcPr>
          <w:p w:rsidR="001C4DE8" w:rsidRPr="00942229" w:rsidRDefault="001C4DE8" w:rsidP="00E875D3">
            <w:pPr>
              <w:jc w:val="center"/>
              <w:rPr>
                <w:b/>
                <w:lang w:val="sr-Cyrl-CS"/>
              </w:rPr>
            </w:pPr>
            <w:r>
              <w:rPr>
                <w:b/>
                <w:lang w:val="sr-Latn-CS"/>
              </w:rPr>
              <w:t>1</w:t>
            </w:r>
            <w:r w:rsidR="00942229">
              <w:rPr>
                <w:b/>
                <w:lang w:val="sr-Cyrl-CS"/>
              </w:rPr>
              <w:t>0</w:t>
            </w:r>
          </w:p>
        </w:tc>
      </w:tr>
      <w:tr w:rsidR="001C4DE8" w:rsidRPr="00F5256E" w:rsidTr="00E875D3">
        <w:tc>
          <w:tcPr>
            <w:tcW w:w="816" w:type="dxa"/>
          </w:tcPr>
          <w:p w:rsidR="001C4DE8" w:rsidRPr="00F5256E" w:rsidRDefault="001C4DE8" w:rsidP="00E875D3">
            <w:pPr>
              <w:jc w:val="center"/>
              <w:rPr>
                <w:lang w:val="sr-Cyrl-CS"/>
              </w:rPr>
            </w:pPr>
            <w:r w:rsidRPr="00F5256E">
              <w:rPr>
                <w:lang w:val="sr-Cyrl-CS"/>
              </w:rPr>
              <w:t>4.</w:t>
            </w:r>
          </w:p>
        </w:tc>
        <w:tc>
          <w:tcPr>
            <w:tcW w:w="6347" w:type="dxa"/>
          </w:tcPr>
          <w:p w:rsidR="001C4DE8" w:rsidRPr="00F5256E" w:rsidRDefault="001C4DE8" w:rsidP="00E875D3">
            <w:pPr>
              <w:rPr>
                <w:lang w:val="sr-Cyrl-CS"/>
              </w:rPr>
            </w:pPr>
            <w:r w:rsidRPr="00F5256E">
              <w:rPr>
                <w:lang w:val="sr-Cyrl-CS"/>
              </w:rPr>
              <w:t xml:space="preserve">Понуђена цена каменог материјала фракције 0-63 друге класе </w:t>
            </w:r>
          </w:p>
        </w:tc>
        <w:tc>
          <w:tcPr>
            <w:tcW w:w="1912" w:type="dxa"/>
            <w:vAlign w:val="center"/>
          </w:tcPr>
          <w:p w:rsidR="001C4DE8" w:rsidRPr="00F5256E" w:rsidRDefault="00637FFD" w:rsidP="00E875D3">
            <w:pPr>
              <w:jc w:val="center"/>
              <w:rPr>
                <w:b/>
                <w:lang w:val="sr-Cyrl-CS"/>
              </w:rPr>
            </w:pPr>
            <w:r>
              <w:rPr>
                <w:b/>
                <w:lang w:val="sr-Cyrl-CS"/>
              </w:rPr>
              <w:t>2</w:t>
            </w:r>
            <w:r w:rsidR="00942229">
              <w:rPr>
                <w:b/>
                <w:lang w:val="sr-Cyrl-CS"/>
              </w:rPr>
              <w:t>0</w:t>
            </w:r>
          </w:p>
        </w:tc>
      </w:tr>
      <w:tr w:rsidR="001C4DE8" w:rsidRPr="00F5256E" w:rsidTr="00E875D3">
        <w:tc>
          <w:tcPr>
            <w:tcW w:w="816" w:type="dxa"/>
          </w:tcPr>
          <w:p w:rsidR="001C4DE8" w:rsidRPr="00F5256E" w:rsidRDefault="001C4DE8" w:rsidP="00E875D3">
            <w:pPr>
              <w:jc w:val="center"/>
              <w:rPr>
                <w:lang w:val="sr-Cyrl-CS"/>
              </w:rPr>
            </w:pPr>
            <w:r w:rsidRPr="00F5256E">
              <w:rPr>
                <w:lang w:val="sr-Cyrl-CS"/>
              </w:rPr>
              <w:t>5.</w:t>
            </w:r>
          </w:p>
        </w:tc>
        <w:tc>
          <w:tcPr>
            <w:tcW w:w="6347" w:type="dxa"/>
          </w:tcPr>
          <w:p w:rsidR="001C4DE8" w:rsidRPr="00F5256E" w:rsidRDefault="001C4DE8" w:rsidP="00E875D3">
            <w:pPr>
              <w:rPr>
                <w:lang w:val="sr-Cyrl-CS"/>
              </w:rPr>
            </w:pPr>
            <w:r w:rsidRPr="00F5256E">
              <w:rPr>
                <w:lang w:val="sr-Cyrl-CS"/>
              </w:rPr>
              <w:t xml:space="preserve">Понуђена цена ломљеног каменог материјала </w:t>
            </w:r>
          </w:p>
        </w:tc>
        <w:tc>
          <w:tcPr>
            <w:tcW w:w="1912" w:type="dxa"/>
            <w:vAlign w:val="center"/>
          </w:tcPr>
          <w:p w:rsidR="001C4DE8" w:rsidRPr="00F5256E" w:rsidRDefault="001C4DE8" w:rsidP="00E875D3">
            <w:pPr>
              <w:jc w:val="center"/>
              <w:rPr>
                <w:b/>
                <w:lang w:val="sr-Cyrl-CS"/>
              </w:rPr>
            </w:pPr>
            <w:r w:rsidRPr="00F5256E">
              <w:rPr>
                <w:b/>
                <w:lang w:val="sr-Cyrl-CS"/>
              </w:rPr>
              <w:t>5</w:t>
            </w:r>
          </w:p>
        </w:tc>
      </w:tr>
      <w:tr w:rsidR="001C4DE8" w:rsidRPr="00F5256E" w:rsidTr="00E875D3">
        <w:tc>
          <w:tcPr>
            <w:tcW w:w="816" w:type="dxa"/>
          </w:tcPr>
          <w:p w:rsidR="001C4DE8" w:rsidRPr="00F5256E" w:rsidRDefault="001C4DE8" w:rsidP="00E875D3">
            <w:pPr>
              <w:jc w:val="center"/>
              <w:rPr>
                <w:lang w:val="sr-Cyrl-CS"/>
              </w:rPr>
            </w:pPr>
            <w:r w:rsidRPr="00F5256E">
              <w:rPr>
                <w:lang w:val="sr-Cyrl-CS"/>
              </w:rPr>
              <w:t>6.</w:t>
            </w:r>
          </w:p>
        </w:tc>
        <w:tc>
          <w:tcPr>
            <w:tcW w:w="6347" w:type="dxa"/>
          </w:tcPr>
          <w:p w:rsidR="001C4DE8" w:rsidRPr="00F5256E" w:rsidRDefault="001C4DE8" w:rsidP="00E875D3">
            <w:pPr>
              <w:rPr>
                <w:lang w:val="sr-Cyrl-CS"/>
              </w:rPr>
            </w:pPr>
            <w:r w:rsidRPr="00F5256E">
              <w:rPr>
                <w:lang w:val="sr-Cyrl-CS"/>
              </w:rPr>
              <w:t>Удаљеност к</w:t>
            </w:r>
            <w:r w:rsidR="00501FB0">
              <w:rPr>
                <w:lang w:val="sr-Cyrl-CS"/>
              </w:rPr>
              <w:t>аменолома од  Уба</w:t>
            </w:r>
          </w:p>
        </w:tc>
        <w:tc>
          <w:tcPr>
            <w:tcW w:w="1912" w:type="dxa"/>
            <w:vAlign w:val="center"/>
          </w:tcPr>
          <w:p w:rsidR="001C4DE8" w:rsidRPr="00F5256E" w:rsidRDefault="00942229" w:rsidP="00E875D3">
            <w:pPr>
              <w:jc w:val="center"/>
              <w:rPr>
                <w:b/>
                <w:lang w:val="sr-Cyrl-CS"/>
              </w:rPr>
            </w:pPr>
            <w:r>
              <w:rPr>
                <w:b/>
                <w:lang w:val="sr-Cyrl-CS"/>
              </w:rPr>
              <w:t>30</w:t>
            </w:r>
          </w:p>
        </w:tc>
      </w:tr>
      <w:tr w:rsidR="001C4DE8" w:rsidRPr="00F5256E" w:rsidTr="00E875D3">
        <w:tc>
          <w:tcPr>
            <w:tcW w:w="7163" w:type="dxa"/>
            <w:gridSpan w:val="2"/>
          </w:tcPr>
          <w:p w:rsidR="001C4DE8" w:rsidRPr="00F5256E" w:rsidRDefault="001C4DE8" w:rsidP="00E875D3">
            <w:pPr>
              <w:jc w:val="right"/>
              <w:rPr>
                <w:b/>
                <w:lang w:val="sr-Cyrl-CS"/>
              </w:rPr>
            </w:pPr>
            <w:r w:rsidRPr="00F5256E">
              <w:rPr>
                <w:b/>
                <w:lang w:val="sr-Cyrl-CS"/>
              </w:rPr>
              <w:t>УКУПНО</w:t>
            </w:r>
          </w:p>
        </w:tc>
        <w:tc>
          <w:tcPr>
            <w:tcW w:w="1912" w:type="dxa"/>
          </w:tcPr>
          <w:p w:rsidR="001C4DE8" w:rsidRPr="00F5256E" w:rsidRDefault="001C4DE8" w:rsidP="00E875D3">
            <w:pPr>
              <w:jc w:val="center"/>
              <w:rPr>
                <w:b/>
                <w:lang w:val="sr-Cyrl-CS"/>
              </w:rPr>
            </w:pPr>
            <w:r w:rsidRPr="00F5256E">
              <w:rPr>
                <w:b/>
                <w:lang w:val="sr-Cyrl-CS"/>
              </w:rPr>
              <w:t>100 бодова</w:t>
            </w:r>
          </w:p>
        </w:tc>
      </w:tr>
    </w:tbl>
    <w:p w:rsidR="001C4DE8" w:rsidRPr="00F5256E" w:rsidRDefault="001C4DE8" w:rsidP="001C4DE8">
      <w:pPr>
        <w:rPr>
          <w:lang w:val="sr-Cyrl-CS"/>
        </w:rPr>
      </w:pPr>
      <w:r w:rsidRPr="00F5256E">
        <w:rPr>
          <w:lang w:val="sr-Cyrl-CS"/>
        </w:rPr>
        <w:t xml:space="preserve"> </w:t>
      </w:r>
    </w:p>
    <w:p w:rsidR="001C4DE8" w:rsidRPr="00F5256E" w:rsidRDefault="001C4DE8" w:rsidP="000F5086">
      <w:pPr>
        <w:widowControl/>
        <w:numPr>
          <w:ilvl w:val="0"/>
          <w:numId w:val="29"/>
        </w:numPr>
        <w:suppressAutoHyphens w:val="0"/>
        <w:spacing w:line="240" w:lineRule="auto"/>
        <w:jc w:val="both"/>
        <w:rPr>
          <w:b/>
          <w:lang w:val="sr-Cyrl-CS"/>
        </w:rPr>
      </w:pPr>
      <w:r w:rsidRPr="00F5256E">
        <w:rPr>
          <w:b/>
          <w:lang w:val="sr-Cyrl-CS"/>
        </w:rPr>
        <w:t>Цена каменог материјала фракције 0-31 прве класе (сепарисаног):</w:t>
      </w:r>
    </w:p>
    <w:p w:rsidR="001C4DE8" w:rsidRPr="00F5256E" w:rsidRDefault="001C4DE8" w:rsidP="000F5086">
      <w:pPr>
        <w:jc w:val="both"/>
        <w:rPr>
          <w:lang w:val="sr-Cyrl-CS"/>
        </w:rPr>
      </w:pPr>
    </w:p>
    <w:p w:rsidR="001C4DE8" w:rsidRPr="00F5256E" w:rsidRDefault="001C4DE8" w:rsidP="000F5086">
      <w:pPr>
        <w:jc w:val="both"/>
        <w:rPr>
          <w:lang w:val="sr-Cyrl-CS"/>
        </w:rPr>
      </w:pPr>
      <w:r w:rsidRPr="00F5256E">
        <w:rPr>
          <w:lang w:val="sr-Cyrl-CS"/>
        </w:rPr>
        <w:t xml:space="preserve">Понуђачи ће се рангирати тако да ће понуђач са најнижом ценом каменог материјала фракције 0-31 прве класе добити максимални број бодова по </w:t>
      </w:r>
      <w:r>
        <w:rPr>
          <w:lang w:val="sr-Cyrl-CS"/>
        </w:rPr>
        <w:t xml:space="preserve">овом </w:t>
      </w:r>
      <w:r w:rsidR="00637FFD">
        <w:rPr>
          <w:lang w:val="sr-Cyrl-CS"/>
        </w:rPr>
        <w:t>критеријуму (25</w:t>
      </w:r>
      <w:r w:rsidRPr="00F5256E">
        <w:rPr>
          <w:lang w:val="sr-Cyrl-CS"/>
        </w:rPr>
        <w:t xml:space="preserve"> бодова).  Број бодова за остале понуђаче ће се израчунавати на следећи начин:</w:t>
      </w:r>
    </w:p>
    <w:p w:rsidR="001C4DE8" w:rsidRPr="00F5256E" w:rsidRDefault="001C4DE8" w:rsidP="000F5086">
      <w:pPr>
        <w:jc w:val="both"/>
        <w:rPr>
          <w:lang w:val="sr-Cyrl-CS"/>
        </w:rPr>
      </w:pPr>
    </w:p>
    <w:p w:rsidR="001C4DE8" w:rsidRPr="00F5256E" w:rsidRDefault="001C4DE8" w:rsidP="000F5086">
      <w:pPr>
        <w:jc w:val="both"/>
        <w:rPr>
          <w:lang w:val="sr-Cyrl-CS"/>
        </w:rPr>
      </w:pPr>
    </w:p>
    <w:tbl>
      <w:tblPr>
        <w:tblW w:w="0" w:type="auto"/>
        <w:tblLook w:val="01E0"/>
      </w:tblPr>
      <w:tblGrid>
        <w:gridCol w:w="1238"/>
        <w:gridCol w:w="508"/>
        <w:gridCol w:w="6493"/>
        <w:gridCol w:w="454"/>
        <w:gridCol w:w="594"/>
      </w:tblGrid>
      <w:tr w:rsidR="001C4DE8" w:rsidRPr="00F5256E" w:rsidTr="00E875D3">
        <w:tc>
          <w:tcPr>
            <w:tcW w:w="1248" w:type="dxa"/>
            <w:vMerge w:val="restart"/>
            <w:vAlign w:val="center"/>
          </w:tcPr>
          <w:p w:rsidR="001C4DE8" w:rsidRPr="00F5256E" w:rsidRDefault="001C4DE8" w:rsidP="000F5086">
            <w:pPr>
              <w:jc w:val="both"/>
              <w:rPr>
                <w:b/>
                <w:lang w:val="sr-Cyrl-CS"/>
              </w:rPr>
            </w:pPr>
            <w:r w:rsidRPr="00F5256E">
              <w:rPr>
                <w:b/>
                <w:lang w:val="sr-Cyrl-CS"/>
              </w:rPr>
              <w:t>Број бодова</w:t>
            </w:r>
          </w:p>
        </w:tc>
        <w:tc>
          <w:tcPr>
            <w:tcW w:w="513" w:type="dxa"/>
            <w:vMerge w:val="restart"/>
            <w:vAlign w:val="center"/>
          </w:tcPr>
          <w:p w:rsidR="001C4DE8" w:rsidRPr="00F5256E" w:rsidRDefault="001C4DE8" w:rsidP="000F5086">
            <w:pPr>
              <w:jc w:val="both"/>
              <w:rPr>
                <w:b/>
                <w:lang w:val="sr-Cyrl-CS"/>
              </w:rPr>
            </w:pPr>
            <w:r w:rsidRPr="00F5256E">
              <w:rPr>
                <w:b/>
                <w:lang w:val="sr-Cyrl-CS"/>
              </w:rPr>
              <w:t>=</w:t>
            </w:r>
          </w:p>
        </w:tc>
        <w:tc>
          <w:tcPr>
            <w:tcW w:w="6669" w:type="dxa"/>
            <w:tcBorders>
              <w:bottom w:val="single" w:sz="4" w:space="0" w:color="auto"/>
            </w:tcBorders>
            <w:vAlign w:val="center"/>
          </w:tcPr>
          <w:p w:rsidR="001C4DE8" w:rsidRPr="00F5256E" w:rsidRDefault="001C4DE8" w:rsidP="000F5086">
            <w:pPr>
              <w:jc w:val="both"/>
              <w:rPr>
                <w:b/>
                <w:sz w:val="20"/>
                <w:szCs w:val="20"/>
                <w:lang w:val="sr-Cyrl-CS"/>
              </w:rPr>
            </w:pPr>
            <w:r w:rsidRPr="00F5256E">
              <w:rPr>
                <w:b/>
                <w:sz w:val="20"/>
                <w:szCs w:val="20"/>
                <w:lang w:val="sr-Cyrl-CS"/>
              </w:rPr>
              <w:t>Најнижа понуђена цена каменог материјала фракције 0-31 прве класе</w:t>
            </w:r>
          </w:p>
        </w:tc>
        <w:tc>
          <w:tcPr>
            <w:tcW w:w="456" w:type="dxa"/>
            <w:vMerge w:val="restart"/>
            <w:vAlign w:val="center"/>
          </w:tcPr>
          <w:p w:rsidR="001C4DE8" w:rsidRPr="00F5256E" w:rsidRDefault="001C4DE8" w:rsidP="000F5086">
            <w:pPr>
              <w:jc w:val="both"/>
              <w:rPr>
                <w:b/>
                <w:lang w:val="sr-Cyrl-CS"/>
              </w:rPr>
            </w:pPr>
            <w:r w:rsidRPr="00F5256E">
              <w:rPr>
                <w:b/>
                <w:lang w:val="sr-Cyrl-CS"/>
              </w:rPr>
              <w:t>X</w:t>
            </w:r>
          </w:p>
        </w:tc>
        <w:tc>
          <w:tcPr>
            <w:tcW w:w="599" w:type="dxa"/>
            <w:vMerge w:val="restart"/>
            <w:vAlign w:val="center"/>
          </w:tcPr>
          <w:p w:rsidR="001C4DE8" w:rsidRPr="009C53FB" w:rsidRDefault="00637FFD" w:rsidP="000F5086">
            <w:pPr>
              <w:jc w:val="both"/>
              <w:rPr>
                <w:b/>
                <w:lang w:val="sr-Latn-CS"/>
              </w:rPr>
            </w:pPr>
            <w:r>
              <w:rPr>
                <w:b/>
                <w:lang w:val="sr-Cyrl-CS"/>
              </w:rPr>
              <w:t>2</w:t>
            </w:r>
            <w:r w:rsidR="001C4DE8">
              <w:rPr>
                <w:b/>
                <w:lang w:val="sr-Latn-CS"/>
              </w:rPr>
              <w:t>5</w:t>
            </w:r>
          </w:p>
        </w:tc>
      </w:tr>
      <w:tr w:rsidR="001C4DE8" w:rsidRPr="00F5256E" w:rsidTr="00E875D3">
        <w:tc>
          <w:tcPr>
            <w:tcW w:w="1248" w:type="dxa"/>
            <w:vMerge/>
          </w:tcPr>
          <w:p w:rsidR="001C4DE8" w:rsidRPr="00F5256E" w:rsidRDefault="001C4DE8" w:rsidP="000F5086">
            <w:pPr>
              <w:jc w:val="both"/>
              <w:rPr>
                <w:b/>
                <w:lang w:val="sr-Cyrl-CS"/>
              </w:rPr>
            </w:pPr>
          </w:p>
        </w:tc>
        <w:tc>
          <w:tcPr>
            <w:tcW w:w="513" w:type="dxa"/>
            <w:vMerge/>
          </w:tcPr>
          <w:p w:rsidR="001C4DE8" w:rsidRPr="00F5256E" w:rsidRDefault="001C4DE8" w:rsidP="000F5086">
            <w:pPr>
              <w:jc w:val="both"/>
              <w:rPr>
                <w:b/>
                <w:lang w:val="sr-Cyrl-CS"/>
              </w:rPr>
            </w:pPr>
          </w:p>
        </w:tc>
        <w:tc>
          <w:tcPr>
            <w:tcW w:w="6669" w:type="dxa"/>
            <w:tcBorders>
              <w:top w:val="single" w:sz="4" w:space="0" w:color="auto"/>
            </w:tcBorders>
          </w:tcPr>
          <w:p w:rsidR="001C4DE8" w:rsidRPr="00F5256E" w:rsidRDefault="001C4DE8" w:rsidP="000F5086">
            <w:pPr>
              <w:jc w:val="both"/>
              <w:rPr>
                <w:b/>
                <w:sz w:val="20"/>
                <w:szCs w:val="20"/>
                <w:lang w:val="sr-Cyrl-CS"/>
              </w:rPr>
            </w:pPr>
            <w:r w:rsidRPr="00F5256E">
              <w:rPr>
                <w:b/>
                <w:sz w:val="20"/>
                <w:szCs w:val="20"/>
                <w:lang w:val="sr-Cyrl-CS"/>
              </w:rPr>
              <w:t>Понуђена цена конкретног понуђача</w:t>
            </w:r>
          </w:p>
        </w:tc>
        <w:tc>
          <w:tcPr>
            <w:tcW w:w="456" w:type="dxa"/>
            <w:vMerge/>
          </w:tcPr>
          <w:p w:rsidR="001C4DE8" w:rsidRPr="00F5256E" w:rsidRDefault="001C4DE8" w:rsidP="000F5086">
            <w:pPr>
              <w:jc w:val="both"/>
              <w:rPr>
                <w:b/>
                <w:lang w:val="sr-Cyrl-CS"/>
              </w:rPr>
            </w:pPr>
          </w:p>
        </w:tc>
        <w:tc>
          <w:tcPr>
            <w:tcW w:w="599" w:type="dxa"/>
            <w:vMerge/>
          </w:tcPr>
          <w:p w:rsidR="001C4DE8" w:rsidRPr="00F5256E" w:rsidRDefault="001C4DE8" w:rsidP="000F5086">
            <w:pPr>
              <w:jc w:val="both"/>
              <w:rPr>
                <w:b/>
                <w:lang w:val="sr-Cyrl-CS"/>
              </w:rPr>
            </w:pPr>
          </w:p>
        </w:tc>
      </w:tr>
    </w:tbl>
    <w:p w:rsidR="001C4DE8" w:rsidRPr="00F5256E" w:rsidRDefault="001C4DE8" w:rsidP="000F5086">
      <w:pPr>
        <w:jc w:val="both"/>
        <w:rPr>
          <w:lang w:val="sr-Cyrl-CS"/>
        </w:rPr>
      </w:pPr>
    </w:p>
    <w:p w:rsidR="001C4DE8" w:rsidRPr="00F5256E" w:rsidRDefault="001C4DE8" w:rsidP="000F5086">
      <w:pPr>
        <w:jc w:val="both"/>
        <w:rPr>
          <w:lang w:val="sr-Cyrl-CS"/>
        </w:rPr>
      </w:pPr>
    </w:p>
    <w:p w:rsidR="001C4DE8" w:rsidRPr="00F5256E" w:rsidRDefault="001C4DE8" w:rsidP="000F5086">
      <w:pPr>
        <w:widowControl/>
        <w:numPr>
          <w:ilvl w:val="0"/>
          <w:numId w:val="29"/>
        </w:numPr>
        <w:suppressAutoHyphens w:val="0"/>
        <w:spacing w:line="240" w:lineRule="auto"/>
        <w:jc w:val="both"/>
        <w:rPr>
          <w:b/>
          <w:lang w:val="sr-Cyrl-CS"/>
        </w:rPr>
      </w:pPr>
      <w:r w:rsidRPr="00F5256E">
        <w:rPr>
          <w:b/>
          <w:lang w:val="sr-Cyrl-CS"/>
        </w:rPr>
        <w:t>Цена каменог материјала фракције 0-63 прве класе (сепарисаног):</w:t>
      </w:r>
    </w:p>
    <w:p w:rsidR="001C4DE8" w:rsidRPr="00F5256E" w:rsidRDefault="001C4DE8" w:rsidP="000F5086">
      <w:pPr>
        <w:jc w:val="both"/>
        <w:rPr>
          <w:lang w:val="sr-Cyrl-CS"/>
        </w:rPr>
      </w:pPr>
    </w:p>
    <w:p w:rsidR="001C4DE8" w:rsidRPr="00F5256E" w:rsidRDefault="001C4DE8" w:rsidP="000F5086">
      <w:pPr>
        <w:jc w:val="both"/>
        <w:rPr>
          <w:lang w:val="sr-Cyrl-CS"/>
        </w:rPr>
      </w:pPr>
      <w:r w:rsidRPr="00F5256E">
        <w:rPr>
          <w:lang w:val="sr-Cyrl-CS"/>
        </w:rPr>
        <w:t>Понуђачи ће се рангирати тако да ће понуђач са најнижом ценом каменог материјала фракције 0-63 прве класе добити максимални број бодова по овом критеријуму (10 бодова).  Број бодова за остале понуђаче ће се израчунавати на следећи начин:</w:t>
      </w:r>
    </w:p>
    <w:p w:rsidR="001C4DE8" w:rsidRPr="00F5256E" w:rsidRDefault="001C4DE8" w:rsidP="000F5086">
      <w:pPr>
        <w:jc w:val="both"/>
        <w:rPr>
          <w:lang w:val="sr-Cyrl-CS"/>
        </w:rPr>
      </w:pPr>
    </w:p>
    <w:p w:rsidR="001C4DE8" w:rsidRPr="00F5256E" w:rsidRDefault="001C4DE8" w:rsidP="000F5086">
      <w:pPr>
        <w:jc w:val="both"/>
        <w:rPr>
          <w:lang w:val="sr-Cyrl-CS"/>
        </w:rPr>
      </w:pPr>
    </w:p>
    <w:tbl>
      <w:tblPr>
        <w:tblW w:w="0" w:type="auto"/>
        <w:tblLook w:val="01E0"/>
      </w:tblPr>
      <w:tblGrid>
        <w:gridCol w:w="1238"/>
        <w:gridCol w:w="508"/>
        <w:gridCol w:w="6493"/>
        <w:gridCol w:w="454"/>
        <w:gridCol w:w="594"/>
      </w:tblGrid>
      <w:tr w:rsidR="001C4DE8" w:rsidRPr="00F5256E" w:rsidTr="00E875D3">
        <w:tc>
          <w:tcPr>
            <w:tcW w:w="1248" w:type="dxa"/>
            <w:vMerge w:val="restart"/>
            <w:vAlign w:val="center"/>
          </w:tcPr>
          <w:p w:rsidR="001C4DE8" w:rsidRPr="00F5256E" w:rsidRDefault="001C4DE8" w:rsidP="000F5086">
            <w:pPr>
              <w:jc w:val="both"/>
              <w:rPr>
                <w:b/>
                <w:lang w:val="sr-Cyrl-CS"/>
              </w:rPr>
            </w:pPr>
            <w:r w:rsidRPr="00F5256E">
              <w:rPr>
                <w:b/>
                <w:lang w:val="sr-Cyrl-CS"/>
              </w:rPr>
              <w:t>Број бодова</w:t>
            </w:r>
          </w:p>
        </w:tc>
        <w:tc>
          <w:tcPr>
            <w:tcW w:w="513" w:type="dxa"/>
            <w:vMerge w:val="restart"/>
            <w:vAlign w:val="center"/>
          </w:tcPr>
          <w:p w:rsidR="001C4DE8" w:rsidRPr="00F5256E" w:rsidRDefault="001C4DE8" w:rsidP="000F5086">
            <w:pPr>
              <w:jc w:val="both"/>
              <w:rPr>
                <w:b/>
                <w:lang w:val="sr-Cyrl-CS"/>
              </w:rPr>
            </w:pPr>
            <w:r w:rsidRPr="00F5256E">
              <w:rPr>
                <w:b/>
                <w:lang w:val="sr-Cyrl-CS"/>
              </w:rPr>
              <w:t>=</w:t>
            </w:r>
          </w:p>
        </w:tc>
        <w:tc>
          <w:tcPr>
            <w:tcW w:w="6669" w:type="dxa"/>
            <w:tcBorders>
              <w:bottom w:val="single" w:sz="4" w:space="0" w:color="auto"/>
            </w:tcBorders>
            <w:vAlign w:val="center"/>
          </w:tcPr>
          <w:p w:rsidR="001C4DE8" w:rsidRPr="00F5256E" w:rsidRDefault="001C4DE8" w:rsidP="000F5086">
            <w:pPr>
              <w:jc w:val="both"/>
              <w:rPr>
                <w:b/>
                <w:sz w:val="20"/>
                <w:szCs w:val="20"/>
                <w:lang w:val="sr-Cyrl-CS"/>
              </w:rPr>
            </w:pPr>
            <w:r w:rsidRPr="00F5256E">
              <w:rPr>
                <w:b/>
                <w:sz w:val="20"/>
                <w:szCs w:val="20"/>
                <w:lang w:val="sr-Cyrl-CS"/>
              </w:rPr>
              <w:t>Најнижа понуђена цена каменог материјала фракције 0-63 прве класе</w:t>
            </w:r>
          </w:p>
        </w:tc>
        <w:tc>
          <w:tcPr>
            <w:tcW w:w="456" w:type="dxa"/>
            <w:vMerge w:val="restart"/>
            <w:vAlign w:val="center"/>
          </w:tcPr>
          <w:p w:rsidR="001C4DE8" w:rsidRPr="00F5256E" w:rsidRDefault="001C4DE8" w:rsidP="000F5086">
            <w:pPr>
              <w:jc w:val="both"/>
              <w:rPr>
                <w:b/>
                <w:lang w:val="sr-Cyrl-CS"/>
              </w:rPr>
            </w:pPr>
            <w:r w:rsidRPr="00F5256E">
              <w:rPr>
                <w:b/>
                <w:lang w:val="sr-Cyrl-CS"/>
              </w:rPr>
              <w:t>X</w:t>
            </w:r>
          </w:p>
        </w:tc>
        <w:tc>
          <w:tcPr>
            <w:tcW w:w="599" w:type="dxa"/>
            <w:vMerge w:val="restart"/>
            <w:vAlign w:val="center"/>
          </w:tcPr>
          <w:p w:rsidR="001C4DE8" w:rsidRPr="00F5256E" w:rsidRDefault="001C4DE8" w:rsidP="000F5086">
            <w:pPr>
              <w:jc w:val="both"/>
              <w:rPr>
                <w:b/>
                <w:lang w:val="sr-Cyrl-CS"/>
              </w:rPr>
            </w:pPr>
            <w:r w:rsidRPr="00F5256E">
              <w:rPr>
                <w:b/>
                <w:lang w:val="sr-Cyrl-CS"/>
              </w:rPr>
              <w:t>10</w:t>
            </w:r>
          </w:p>
        </w:tc>
      </w:tr>
      <w:tr w:rsidR="001C4DE8" w:rsidRPr="00F5256E" w:rsidTr="00E875D3">
        <w:tc>
          <w:tcPr>
            <w:tcW w:w="1248" w:type="dxa"/>
            <w:vMerge/>
          </w:tcPr>
          <w:p w:rsidR="001C4DE8" w:rsidRPr="00F5256E" w:rsidRDefault="001C4DE8" w:rsidP="000F5086">
            <w:pPr>
              <w:jc w:val="both"/>
              <w:rPr>
                <w:b/>
                <w:lang w:val="sr-Cyrl-CS"/>
              </w:rPr>
            </w:pPr>
          </w:p>
        </w:tc>
        <w:tc>
          <w:tcPr>
            <w:tcW w:w="513" w:type="dxa"/>
            <w:vMerge/>
          </w:tcPr>
          <w:p w:rsidR="001C4DE8" w:rsidRPr="00F5256E" w:rsidRDefault="001C4DE8" w:rsidP="000F5086">
            <w:pPr>
              <w:jc w:val="both"/>
              <w:rPr>
                <w:b/>
                <w:lang w:val="sr-Cyrl-CS"/>
              </w:rPr>
            </w:pPr>
          </w:p>
        </w:tc>
        <w:tc>
          <w:tcPr>
            <w:tcW w:w="6669" w:type="dxa"/>
            <w:tcBorders>
              <w:top w:val="single" w:sz="4" w:space="0" w:color="auto"/>
            </w:tcBorders>
          </w:tcPr>
          <w:p w:rsidR="001C4DE8" w:rsidRPr="00F5256E" w:rsidRDefault="001C4DE8" w:rsidP="000F5086">
            <w:pPr>
              <w:jc w:val="both"/>
              <w:rPr>
                <w:b/>
                <w:sz w:val="20"/>
                <w:szCs w:val="20"/>
                <w:lang w:val="sr-Cyrl-CS"/>
              </w:rPr>
            </w:pPr>
            <w:r w:rsidRPr="00F5256E">
              <w:rPr>
                <w:b/>
                <w:sz w:val="20"/>
                <w:szCs w:val="20"/>
                <w:lang w:val="sr-Cyrl-CS"/>
              </w:rPr>
              <w:t>Понуђена цена конкретног понуђача</w:t>
            </w:r>
          </w:p>
        </w:tc>
        <w:tc>
          <w:tcPr>
            <w:tcW w:w="456" w:type="dxa"/>
            <w:vMerge/>
          </w:tcPr>
          <w:p w:rsidR="001C4DE8" w:rsidRPr="00F5256E" w:rsidRDefault="001C4DE8" w:rsidP="000F5086">
            <w:pPr>
              <w:jc w:val="both"/>
              <w:rPr>
                <w:b/>
                <w:lang w:val="sr-Cyrl-CS"/>
              </w:rPr>
            </w:pPr>
          </w:p>
        </w:tc>
        <w:tc>
          <w:tcPr>
            <w:tcW w:w="599" w:type="dxa"/>
            <w:vMerge/>
          </w:tcPr>
          <w:p w:rsidR="001C4DE8" w:rsidRPr="00F5256E" w:rsidRDefault="001C4DE8" w:rsidP="000F5086">
            <w:pPr>
              <w:jc w:val="both"/>
              <w:rPr>
                <w:b/>
                <w:lang w:val="sr-Cyrl-CS"/>
              </w:rPr>
            </w:pPr>
          </w:p>
        </w:tc>
      </w:tr>
    </w:tbl>
    <w:p w:rsidR="001C4DE8" w:rsidRPr="00F5256E" w:rsidRDefault="001C4DE8" w:rsidP="000F5086">
      <w:pPr>
        <w:jc w:val="both"/>
        <w:rPr>
          <w:lang w:val="sr-Cyrl-CS"/>
        </w:rPr>
      </w:pPr>
    </w:p>
    <w:p w:rsidR="001C4DE8" w:rsidRPr="00F5256E" w:rsidRDefault="001C4DE8" w:rsidP="000F5086">
      <w:pPr>
        <w:jc w:val="both"/>
        <w:rPr>
          <w:lang w:val="sr-Cyrl-CS"/>
        </w:rPr>
      </w:pPr>
    </w:p>
    <w:p w:rsidR="001C4DE8" w:rsidRPr="00F5256E" w:rsidRDefault="001C4DE8" w:rsidP="000F5086">
      <w:pPr>
        <w:widowControl/>
        <w:numPr>
          <w:ilvl w:val="0"/>
          <w:numId w:val="29"/>
        </w:numPr>
        <w:suppressAutoHyphens w:val="0"/>
        <w:spacing w:line="240" w:lineRule="auto"/>
        <w:jc w:val="both"/>
        <w:rPr>
          <w:b/>
          <w:lang w:val="sr-Cyrl-CS"/>
        </w:rPr>
      </w:pPr>
      <w:r w:rsidRPr="00F5256E">
        <w:rPr>
          <w:b/>
          <w:lang w:val="sr-Cyrl-CS"/>
        </w:rPr>
        <w:t>Цена каменог материјала фракције 0-31 друге класе:</w:t>
      </w:r>
    </w:p>
    <w:p w:rsidR="001C4DE8" w:rsidRPr="00F5256E" w:rsidRDefault="001C4DE8" w:rsidP="000F5086">
      <w:pPr>
        <w:jc w:val="both"/>
        <w:rPr>
          <w:lang w:val="sr-Cyrl-CS"/>
        </w:rPr>
      </w:pPr>
    </w:p>
    <w:p w:rsidR="001C4DE8" w:rsidRPr="00F5256E" w:rsidRDefault="001C4DE8" w:rsidP="000F5086">
      <w:pPr>
        <w:jc w:val="both"/>
        <w:rPr>
          <w:lang w:val="sr-Cyrl-CS"/>
        </w:rPr>
      </w:pPr>
      <w:r w:rsidRPr="00F5256E">
        <w:rPr>
          <w:lang w:val="sr-Cyrl-CS"/>
        </w:rPr>
        <w:t>Понуђачи ће се рангирати тако да ће понуђач са најнижом ценом каменог материјала фракције 0-31 друге класе добити максимални бро</w:t>
      </w:r>
      <w:r>
        <w:rPr>
          <w:lang w:val="sr-Cyrl-CS"/>
        </w:rPr>
        <w:t>ј бодова по овом критеријуму (</w:t>
      </w:r>
      <w:r w:rsidR="0021422E">
        <w:rPr>
          <w:lang w:val="sr-Latn-CS"/>
        </w:rPr>
        <w:t>1</w:t>
      </w:r>
      <w:r w:rsidR="0021422E">
        <w:rPr>
          <w:lang w:val="sr-Cyrl-CS"/>
        </w:rPr>
        <w:t>0</w:t>
      </w:r>
      <w:r w:rsidRPr="00F5256E">
        <w:rPr>
          <w:lang w:val="sr-Cyrl-CS"/>
        </w:rPr>
        <w:t xml:space="preserve"> бодова).  Број бодова за остале понуђаче ће се израчунавати на следећи начин:</w:t>
      </w:r>
    </w:p>
    <w:p w:rsidR="001C4DE8" w:rsidRPr="00F5256E" w:rsidRDefault="001C4DE8" w:rsidP="000F5086">
      <w:pPr>
        <w:jc w:val="both"/>
        <w:rPr>
          <w:lang w:val="sr-Cyrl-CS"/>
        </w:rPr>
      </w:pPr>
    </w:p>
    <w:p w:rsidR="001C4DE8" w:rsidRPr="00F5256E" w:rsidRDefault="001C4DE8" w:rsidP="000F5086">
      <w:pPr>
        <w:jc w:val="both"/>
        <w:rPr>
          <w:lang w:val="sr-Cyrl-CS"/>
        </w:rPr>
      </w:pPr>
    </w:p>
    <w:tbl>
      <w:tblPr>
        <w:tblW w:w="0" w:type="auto"/>
        <w:tblLook w:val="01E0"/>
      </w:tblPr>
      <w:tblGrid>
        <w:gridCol w:w="1238"/>
        <w:gridCol w:w="508"/>
        <w:gridCol w:w="6493"/>
        <w:gridCol w:w="454"/>
        <w:gridCol w:w="594"/>
      </w:tblGrid>
      <w:tr w:rsidR="001C4DE8" w:rsidRPr="00F5256E" w:rsidTr="00E875D3">
        <w:tc>
          <w:tcPr>
            <w:tcW w:w="1248" w:type="dxa"/>
            <w:vMerge w:val="restart"/>
            <w:vAlign w:val="center"/>
          </w:tcPr>
          <w:p w:rsidR="001C4DE8" w:rsidRPr="00F5256E" w:rsidRDefault="001C4DE8" w:rsidP="000F5086">
            <w:pPr>
              <w:jc w:val="both"/>
              <w:rPr>
                <w:b/>
                <w:lang w:val="sr-Cyrl-CS"/>
              </w:rPr>
            </w:pPr>
            <w:r w:rsidRPr="00F5256E">
              <w:rPr>
                <w:b/>
                <w:lang w:val="sr-Cyrl-CS"/>
              </w:rPr>
              <w:t>Број бодова</w:t>
            </w:r>
          </w:p>
        </w:tc>
        <w:tc>
          <w:tcPr>
            <w:tcW w:w="513" w:type="dxa"/>
            <w:vMerge w:val="restart"/>
            <w:vAlign w:val="center"/>
          </w:tcPr>
          <w:p w:rsidR="001C4DE8" w:rsidRPr="00F5256E" w:rsidRDefault="001C4DE8" w:rsidP="000F5086">
            <w:pPr>
              <w:jc w:val="both"/>
              <w:rPr>
                <w:b/>
                <w:lang w:val="sr-Cyrl-CS"/>
              </w:rPr>
            </w:pPr>
            <w:r w:rsidRPr="00F5256E">
              <w:rPr>
                <w:b/>
                <w:lang w:val="sr-Cyrl-CS"/>
              </w:rPr>
              <w:t>=</w:t>
            </w:r>
          </w:p>
        </w:tc>
        <w:tc>
          <w:tcPr>
            <w:tcW w:w="6669" w:type="dxa"/>
            <w:tcBorders>
              <w:bottom w:val="single" w:sz="4" w:space="0" w:color="auto"/>
            </w:tcBorders>
            <w:vAlign w:val="center"/>
          </w:tcPr>
          <w:p w:rsidR="001C4DE8" w:rsidRPr="00F5256E" w:rsidRDefault="001C4DE8" w:rsidP="000F5086">
            <w:pPr>
              <w:jc w:val="both"/>
              <w:rPr>
                <w:b/>
                <w:sz w:val="20"/>
                <w:szCs w:val="20"/>
                <w:lang w:val="sr-Cyrl-CS"/>
              </w:rPr>
            </w:pPr>
            <w:r w:rsidRPr="00F5256E">
              <w:rPr>
                <w:b/>
                <w:sz w:val="20"/>
                <w:szCs w:val="20"/>
                <w:lang w:val="sr-Cyrl-CS"/>
              </w:rPr>
              <w:t>Најнижа понуђена цена каменог материјала фракције 0-31 друге класе</w:t>
            </w:r>
          </w:p>
        </w:tc>
        <w:tc>
          <w:tcPr>
            <w:tcW w:w="456" w:type="dxa"/>
            <w:vMerge w:val="restart"/>
            <w:vAlign w:val="center"/>
          </w:tcPr>
          <w:p w:rsidR="001C4DE8" w:rsidRPr="00F5256E" w:rsidRDefault="001C4DE8" w:rsidP="000F5086">
            <w:pPr>
              <w:jc w:val="both"/>
              <w:rPr>
                <w:b/>
                <w:lang w:val="sr-Cyrl-CS"/>
              </w:rPr>
            </w:pPr>
            <w:r w:rsidRPr="00F5256E">
              <w:rPr>
                <w:b/>
                <w:lang w:val="sr-Cyrl-CS"/>
              </w:rPr>
              <w:t>X</w:t>
            </w:r>
          </w:p>
        </w:tc>
        <w:tc>
          <w:tcPr>
            <w:tcW w:w="599" w:type="dxa"/>
            <w:vMerge w:val="restart"/>
            <w:vAlign w:val="center"/>
          </w:tcPr>
          <w:p w:rsidR="001C4DE8" w:rsidRPr="0021422E" w:rsidRDefault="001C4DE8" w:rsidP="000F5086">
            <w:pPr>
              <w:jc w:val="both"/>
              <w:rPr>
                <w:b/>
                <w:lang w:val="sr-Cyrl-CS"/>
              </w:rPr>
            </w:pPr>
            <w:r>
              <w:rPr>
                <w:b/>
                <w:lang w:val="sr-Latn-CS"/>
              </w:rPr>
              <w:t>1</w:t>
            </w:r>
            <w:r w:rsidR="0021422E">
              <w:rPr>
                <w:b/>
                <w:lang w:val="sr-Cyrl-CS"/>
              </w:rPr>
              <w:t>0</w:t>
            </w:r>
          </w:p>
        </w:tc>
      </w:tr>
      <w:tr w:rsidR="001C4DE8" w:rsidRPr="00F5256E" w:rsidTr="00E875D3">
        <w:tc>
          <w:tcPr>
            <w:tcW w:w="1248" w:type="dxa"/>
            <w:vMerge/>
          </w:tcPr>
          <w:p w:rsidR="001C4DE8" w:rsidRPr="00F5256E" w:rsidRDefault="001C4DE8" w:rsidP="000F5086">
            <w:pPr>
              <w:jc w:val="both"/>
              <w:rPr>
                <w:b/>
                <w:lang w:val="sr-Cyrl-CS"/>
              </w:rPr>
            </w:pPr>
          </w:p>
        </w:tc>
        <w:tc>
          <w:tcPr>
            <w:tcW w:w="513" w:type="dxa"/>
            <w:vMerge/>
          </w:tcPr>
          <w:p w:rsidR="001C4DE8" w:rsidRPr="00F5256E" w:rsidRDefault="001C4DE8" w:rsidP="000F5086">
            <w:pPr>
              <w:jc w:val="both"/>
              <w:rPr>
                <w:b/>
                <w:lang w:val="sr-Cyrl-CS"/>
              </w:rPr>
            </w:pPr>
          </w:p>
        </w:tc>
        <w:tc>
          <w:tcPr>
            <w:tcW w:w="6669" w:type="dxa"/>
            <w:tcBorders>
              <w:top w:val="single" w:sz="4" w:space="0" w:color="auto"/>
            </w:tcBorders>
          </w:tcPr>
          <w:p w:rsidR="001C4DE8" w:rsidRPr="00F5256E" w:rsidRDefault="001C4DE8" w:rsidP="000F5086">
            <w:pPr>
              <w:jc w:val="both"/>
              <w:rPr>
                <w:b/>
                <w:sz w:val="20"/>
                <w:szCs w:val="20"/>
                <w:lang w:val="sr-Cyrl-CS"/>
              </w:rPr>
            </w:pPr>
            <w:r w:rsidRPr="00F5256E">
              <w:rPr>
                <w:b/>
                <w:sz w:val="20"/>
                <w:szCs w:val="20"/>
                <w:lang w:val="sr-Cyrl-CS"/>
              </w:rPr>
              <w:t>Понуђена цена конкретног понуђача</w:t>
            </w:r>
          </w:p>
        </w:tc>
        <w:tc>
          <w:tcPr>
            <w:tcW w:w="456" w:type="dxa"/>
            <w:vMerge/>
          </w:tcPr>
          <w:p w:rsidR="001C4DE8" w:rsidRPr="00F5256E" w:rsidRDefault="001C4DE8" w:rsidP="000F5086">
            <w:pPr>
              <w:jc w:val="both"/>
              <w:rPr>
                <w:b/>
                <w:lang w:val="sr-Cyrl-CS"/>
              </w:rPr>
            </w:pPr>
          </w:p>
        </w:tc>
        <w:tc>
          <w:tcPr>
            <w:tcW w:w="599" w:type="dxa"/>
            <w:vMerge/>
          </w:tcPr>
          <w:p w:rsidR="001C4DE8" w:rsidRPr="00F5256E" w:rsidRDefault="001C4DE8" w:rsidP="000F5086">
            <w:pPr>
              <w:jc w:val="both"/>
              <w:rPr>
                <w:b/>
                <w:lang w:val="sr-Cyrl-CS"/>
              </w:rPr>
            </w:pPr>
          </w:p>
        </w:tc>
      </w:tr>
    </w:tbl>
    <w:p w:rsidR="001C4DE8" w:rsidRPr="00F5256E" w:rsidRDefault="001C4DE8" w:rsidP="000F5086">
      <w:pPr>
        <w:jc w:val="both"/>
        <w:rPr>
          <w:lang w:val="sr-Cyrl-CS"/>
        </w:rPr>
      </w:pPr>
    </w:p>
    <w:p w:rsidR="001C4DE8" w:rsidRPr="00F5256E" w:rsidRDefault="001C4DE8" w:rsidP="000F5086">
      <w:pPr>
        <w:jc w:val="both"/>
        <w:rPr>
          <w:lang w:val="sr-Cyrl-CS"/>
        </w:rPr>
      </w:pPr>
    </w:p>
    <w:p w:rsidR="001C4DE8" w:rsidRPr="00F5256E" w:rsidRDefault="001C4DE8" w:rsidP="000F5086">
      <w:pPr>
        <w:widowControl/>
        <w:numPr>
          <w:ilvl w:val="0"/>
          <w:numId w:val="29"/>
        </w:numPr>
        <w:suppressAutoHyphens w:val="0"/>
        <w:spacing w:line="240" w:lineRule="auto"/>
        <w:jc w:val="both"/>
        <w:rPr>
          <w:b/>
          <w:lang w:val="sr-Cyrl-CS"/>
        </w:rPr>
      </w:pPr>
      <w:r w:rsidRPr="00F5256E">
        <w:rPr>
          <w:b/>
          <w:lang w:val="sr-Cyrl-CS"/>
        </w:rPr>
        <w:t>Цена каменог материјала фракције 0-63 друге класе:</w:t>
      </w:r>
    </w:p>
    <w:p w:rsidR="001C4DE8" w:rsidRPr="00F5256E" w:rsidRDefault="001C4DE8" w:rsidP="000F5086">
      <w:pPr>
        <w:jc w:val="both"/>
        <w:rPr>
          <w:lang w:val="sr-Cyrl-CS"/>
        </w:rPr>
      </w:pPr>
    </w:p>
    <w:p w:rsidR="001C4DE8" w:rsidRPr="00F5256E" w:rsidRDefault="001C4DE8" w:rsidP="000F5086">
      <w:pPr>
        <w:jc w:val="both"/>
        <w:rPr>
          <w:lang w:val="sr-Cyrl-CS"/>
        </w:rPr>
      </w:pPr>
      <w:r w:rsidRPr="00F5256E">
        <w:rPr>
          <w:lang w:val="sr-Cyrl-CS"/>
        </w:rPr>
        <w:t>Понуђачи ће се рангирати тако да ће понуђач са најнижом ценом каменог материјала фракције 0-63 друге класе добити максимални број бодова по овом критеријуму (</w:t>
      </w:r>
      <w:r w:rsidR="00637FFD">
        <w:rPr>
          <w:lang w:val="sr-Cyrl-CS"/>
        </w:rPr>
        <w:t>2</w:t>
      </w:r>
      <w:r w:rsidR="0021422E">
        <w:rPr>
          <w:lang w:val="sr-Cyrl-CS"/>
        </w:rPr>
        <w:t>0</w:t>
      </w:r>
      <w:r w:rsidRPr="00F5256E">
        <w:rPr>
          <w:lang w:val="sr-Cyrl-CS"/>
        </w:rPr>
        <w:t xml:space="preserve"> бодова).  Број бодова за остале понуђаче ће се израчунавати на следећи начин:</w:t>
      </w:r>
    </w:p>
    <w:p w:rsidR="001C4DE8" w:rsidRPr="00F5256E" w:rsidRDefault="001C4DE8" w:rsidP="000F5086">
      <w:pPr>
        <w:jc w:val="both"/>
        <w:rPr>
          <w:lang w:val="sr-Cyrl-CS"/>
        </w:rPr>
      </w:pPr>
    </w:p>
    <w:p w:rsidR="001C4DE8" w:rsidRPr="00F5256E" w:rsidRDefault="001C4DE8" w:rsidP="000F5086">
      <w:pPr>
        <w:jc w:val="both"/>
        <w:rPr>
          <w:lang w:val="sr-Cyrl-CS"/>
        </w:rPr>
      </w:pPr>
    </w:p>
    <w:tbl>
      <w:tblPr>
        <w:tblW w:w="0" w:type="auto"/>
        <w:tblLook w:val="01E0"/>
      </w:tblPr>
      <w:tblGrid>
        <w:gridCol w:w="1238"/>
        <w:gridCol w:w="508"/>
        <w:gridCol w:w="6493"/>
        <w:gridCol w:w="454"/>
        <w:gridCol w:w="594"/>
      </w:tblGrid>
      <w:tr w:rsidR="001C4DE8" w:rsidRPr="00F5256E" w:rsidTr="00E875D3">
        <w:tc>
          <w:tcPr>
            <w:tcW w:w="1248" w:type="dxa"/>
            <w:vMerge w:val="restart"/>
            <w:vAlign w:val="center"/>
          </w:tcPr>
          <w:p w:rsidR="001C4DE8" w:rsidRPr="00F5256E" w:rsidRDefault="001C4DE8" w:rsidP="000F5086">
            <w:pPr>
              <w:jc w:val="both"/>
              <w:rPr>
                <w:b/>
                <w:lang w:val="sr-Cyrl-CS"/>
              </w:rPr>
            </w:pPr>
            <w:r w:rsidRPr="00F5256E">
              <w:rPr>
                <w:b/>
                <w:lang w:val="sr-Cyrl-CS"/>
              </w:rPr>
              <w:t>Број бодова</w:t>
            </w:r>
          </w:p>
        </w:tc>
        <w:tc>
          <w:tcPr>
            <w:tcW w:w="513" w:type="dxa"/>
            <w:vMerge w:val="restart"/>
            <w:vAlign w:val="center"/>
          </w:tcPr>
          <w:p w:rsidR="001C4DE8" w:rsidRPr="00F5256E" w:rsidRDefault="001C4DE8" w:rsidP="000F5086">
            <w:pPr>
              <w:jc w:val="both"/>
              <w:rPr>
                <w:b/>
                <w:lang w:val="sr-Cyrl-CS"/>
              </w:rPr>
            </w:pPr>
            <w:r w:rsidRPr="00F5256E">
              <w:rPr>
                <w:b/>
                <w:lang w:val="sr-Cyrl-CS"/>
              </w:rPr>
              <w:t>=</w:t>
            </w:r>
          </w:p>
        </w:tc>
        <w:tc>
          <w:tcPr>
            <w:tcW w:w="6669" w:type="dxa"/>
            <w:tcBorders>
              <w:bottom w:val="single" w:sz="4" w:space="0" w:color="auto"/>
            </w:tcBorders>
            <w:vAlign w:val="center"/>
          </w:tcPr>
          <w:p w:rsidR="001C4DE8" w:rsidRPr="00F5256E" w:rsidRDefault="001C4DE8" w:rsidP="000F5086">
            <w:pPr>
              <w:jc w:val="both"/>
              <w:rPr>
                <w:b/>
                <w:sz w:val="20"/>
                <w:szCs w:val="20"/>
                <w:lang w:val="sr-Cyrl-CS"/>
              </w:rPr>
            </w:pPr>
            <w:r w:rsidRPr="00F5256E">
              <w:rPr>
                <w:b/>
                <w:sz w:val="20"/>
                <w:szCs w:val="20"/>
                <w:lang w:val="sr-Cyrl-CS"/>
              </w:rPr>
              <w:t>Најнижа понуђена цена каменог материјала фракције 0-63 друге класе</w:t>
            </w:r>
          </w:p>
        </w:tc>
        <w:tc>
          <w:tcPr>
            <w:tcW w:w="456" w:type="dxa"/>
            <w:vMerge w:val="restart"/>
            <w:vAlign w:val="center"/>
          </w:tcPr>
          <w:p w:rsidR="001C4DE8" w:rsidRPr="00F5256E" w:rsidRDefault="001C4DE8" w:rsidP="000F5086">
            <w:pPr>
              <w:jc w:val="both"/>
              <w:rPr>
                <w:b/>
                <w:lang w:val="sr-Cyrl-CS"/>
              </w:rPr>
            </w:pPr>
            <w:r w:rsidRPr="00F5256E">
              <w:rPr>
                <w:b/>
                <w:lang w:val="sr-Cyrl-CS"/>
              </w:rPr>
              <w:t>X</w:t>
            </w:r>
          </w:p>
        </w:tc>
        <w:tc>
          <w:tcPr>
            <w:tcW w:w="599" w:type="dxa"/>
            <w:vMerge w:val="restart"/>
            <w:vAlign w:val="center"/>
          </w:tcPr>
          <w:p w:rsidR="001C4DE8" w:rsidRPr="00F5256E" w:rsidRDefault="00637FFD" w:rsidP="000F5086">
            <w:pPr>
              <w:jc w:val="both"/>
              <w:rPr>
                <w:b/>
                <w:lang w:val="sr-Cyrl-CS"/>
              </w:rPr>
            </w:pPr>
            <w:r>
              <w:rPr>
                <w:b/>
                <w:lang w:val="sr-Cyrl-CS"/>
              </w:rPr>
              <w:t>2</w:t>
            </w:r>
            <w:r w:rsidR="0021422E">
              <w:rPr>
                <w:b/>
                <w:lang w:val="sr-Cyrl-CS"/>
              </w:rPr>
              <w:t>0</w:t>
            </w:r>
          </w:p>
        </w:tc>
      </w:tr>
      <w:tr w:rsidR="001C4DE8" w:rsidRPr="00F5256E" w:rsidTr="00E875D3">
        <w:tc>
          <w:tcPr>
            <w:tcW w:w="1248" w:type="dxa"/>
            <w:vMerge/>
          </w:tcPr>
          <w:p w:rsidR="001C4DE8" w:rsidRPr="00F5256E" w:rsidRDefault="001C4DE8" w:rsidP="000F5086">
            <w:pPr>
              <w:jc w:val="both"/>
              <w:rPr>
                <w:b/>
                <w:lang w:val="sr-Cyrl-CS"/>
              </w:rPr>
            </w:pPr>
          </w:p>
        </w:tc>
        <w:tc>
          <w:tcPr>
            <w:tcW w:w="513" w:type="dxa"/>
            <w:vMerge/>
          </w:tcPr>
          <w:p w:rsidR="001C4DE8" w:rsidRPr="00F5256E" w:rsidRDefault="001C4DE8" w:rsidP="000F5086">
            <w:pPr>
              <w:jc w:val="both"/>
              <w:rPr>
                <w:b/>
                <w:lang w:val="sr-Cyrl-CS"/>
              </w:rPr>
            </w:pPr>
          </w:p>
        </w:tc>
        <w:tc>
          <w:tcPr>
            <w:tcW w:w="6669" w:type="dxa"/>
            <w:tcBorders>
              <w:top w:val="single" w:sz="4" w:space="0" w:color="auto"/>
            </w:tcBorders>
          </w:tcPr>
          <w:p w:rsidR="001C4DE8" w:rsidRPr="00F5256E" w:rsidRDefault="001C4DE8" w:rsidP="000F5086">
            <w:pPr>
              <w:jc w:val="both"/>
              <w:rPr>
                <w:b/>
                <w:sz w:val="20"/>
                <w:szCs w:val="20"/>
                <w:lang w:val="sr-Cyrl-CS"/>
              </w:rPr>
            </w:pPr>
            <w:r w:rsidRPr="00F5256E">
              <w:rPr>
                <w:b/>
                <w:sz w:val="20"/>
                <w:szCs w:val="20"/>
                <w:lang w:val="sr-Cyrl-CS"/>
              </w:rPr>
              <w:t>Понуђена цена конкретног понуђача</w:t>
            </w:r>
          </w:p>
        </w:tc>
        <w:tc>
          <w:tcPr>
            <w:tcW w:w="456" w:type="dxa"/>
            <w:vMerge/>
          </w:tcPr>
          <w:p w:rsidR="001C4DE8" w:rsidRPr="00F5256E" w:rsidRDefault="001C4DE8" w:rsidP="000F5086">
            <w:pPr>
              <w:jc w:val="both"/>
              <w:rPr>
                <w:b/>
                <w:lang w:val="sr-Cyrl-CS"/>
              </w:rPr>
            </w:pPr>
          </w:p>
        </w:tc>
        <w:tc>
          <w:tcPr>
            <w:tcW w:w="599" w:type="dxa"/>
            <w:vMerge/>
          </w:tcPr>
          <w:p w:rsidR="001C4DE8" w:rsidRPr="00F5256E" w:rsidRDefault="001C4DE8" w:rsidP="000F5086">
            <w:pPr>
              <w:jc w:val="both"/>
              <w:rPr>
                <w:b/>
                <w:lang w:val="sr-Cyrl-CS"/>
              </w:rPr>
            </w:pPr>
          </w:p>
        </w:tc>
      </w:tr>
    </w:tbl>
    <w:p w:rsidR="001C4DE8" w:rsidRPr="00F5256E" w:rsidRDefault="001C4DE8" w:rsidP="000F5086">
      <w:pPr>
        <w:jc w:val="both"/>
        <w:rPr>
          <w:lang w:val="sr-Cyrl-CS"/>
        </w:rPr>
      </w:pPr>
    </w:p>
    <w:p w:rsidR="001C4DE8" w:rsidRDefault="001C4DE8" w:rsidP="000F5086">
      <w:pPr>
        <w:jc w:val="both"/>
        <w:rPr>
          <w:lang w:val="sr-Cyrl-CS"/>
        </w:rPr>
      </w:pPr>
    </w:p>
    <w:p w:rsidR="00544B51" w:rsidRPr="00F5256E" w:rsidRDefault="00544B51" w:rsidP="000F5086">
      <w:pPr>
        <w:jc w:val="both"/>
        <w:rPr>
          <w:lang w:val="sr-Cyrl-CS"/>
        </w:rPr>
      </w:pPr>
    </w:p>
    <w:p w:rsidR="001C4DE8" w:rsidRPr="00F5256E" w:rsidRDefault="001C4DE8" w:rsidP="000F5086">
      <w:pPr>
        <w:widowControl/>
        <w:numPr>
          <w:ilvl w:val="0"/>
          <w:numId w:val="29"/>
        </w:numPr>
        <w:suppressAutoHyphens w:val="0"/>
        <w:spacing w:line="240" w:lineRule="auto"/>
        <w:jc w:val="both"/>
        <w:rPr>
          <w:b/>
          <w:lang w:val="sr-Cyrl-CS"/>
        </w:rPr>
      </w:pPr>
      <w:r w:rsidRPr="00F5256E">
        <w:rPr>
          <w:b/>
          <w:lang w:val="sr-Cyrl-CS"/>
        </w:rPr>
        <w:t>Цена ломљеног каменог материјала:</w:t>
      </w:r>
    </w:p>
    <w:p w:rsidR="001C4DE8" w:rsidRPr="00F5256E" w:rsidRDefault="001C4DE8" w:rsidP="000F5086">
      <w:pPr>
        <w:jc w:val="both"/>
        <w:rPr>
          <w:lang w:val="sr-Cyrl-CS"/>
        </w:rPr>
      </w:pPr>
    </w:p>
    <w:p w:rsidR="001C4DE8" w:rsidRPr="00F5256E" w:rsidRDefault="001C4DE8" w:rsidP="000F5086">
      <w:pPr>
        <w:jc w:val="both"/>
        <w:rPr>
          <w:lang w:val="sr-Cyrl-CS"/>
        </w:rPr>
      </w:pPr>
      <w:r w:rsidRPr="00F5256E">
        <w:rPr>
          <w:lang w:val="sr-Cyrl-CS"/>
        </w:rPr>
        <w:t>Понуђачи ће се рангирати тако да ће понуђач са најнижом ценом ломљеног каменог материјала добити максимални број бодова по овом критеријуму (5 бодова).  Број бодова за остале понуђаче ће се израчунавати на следећи начин:</w:t>
      </w:r>
    </w:p>
    <w:p w:rsidR="001C4DE8" w:rsidRPr="00F5256E" w:rsidRDefault="001C4DE8" w:rsidP="000F5086">
      <w:pPr>
        <w:jc w:val="both"/>
        <w:rPr>
          <w:lang w:val="sr-Cyrl-CS"/>
        </w:rPr>
      </w:pPr>
    </w:p>
    <w:p w:rsidR="001C4DE8" w:rsidRPr="00F5256E" w:rsidRDefault="001C4DE8" w:rsidP="000F5086">
      <w:pPr>
        <w:jc w:val="both"/>
        <w:rPr>
          <w:lang w:val="sr-Cyrl-CS"/>
        </w:rPr>
      </w:pPr>
    </w:p>
    <w:tbl>
      <w:tblPr>
        <w:tblW w:w="0" w:type="auto"/>
        <w:tblLook w:val="01E0"/>
      </w:tblPr>
      <w:tblGrid>
        <w:gridCol w:w="1237"/>
        <w:gridCol w:w="508"/>
        <w:gridCol w:w="6497"/>
        <w:gridCol w:w="454"/>
        <w:gridCol w:w="591"/>
      </w:tblGrid>
      <w:tr w:rsidR="001C4DE8" w:rsidRPr="00F5256E" w:rsidTr="00E875D3">
        <w:tc>
          <w:tcPr>
            <w:tcW w:w="1248" w:type="dxa"/>
            <w:vMerge w:val="restart"/>
            <w:vAlign w:val="center"/>
          </w:tcPr>
          <w:p w:rsidR="001C4DE8" w:rsidRPr="00F5256E" w:rsidRDefault="001C4DE8" w:rsidP="000F5086">
            <w:pPr>
              <w:jc w:val="both"/>
              <w:rPr>
                <w:b/>
                <w:lang w:val="sr-Cyrl-CS"/>
              </w:rPr>
            </w:pPr>
            <w:r w:rsidRPr="00F5256E">
              <w:rPr>
                <w:b/>
                <w:lang w:val="sr-Cyrl-CS"/>
              </w:rPr>
              <w:t>Број бодова</w:t>
            </w:r>
          </w:p>
        </w:tc>
        <w:tc>
          <w:tcPr>
            <w:tcW w:w="513" w:type="dxa"/>
            <w:vMerge w:val="restart"/>
            <w:vAlign w:val="center"/>
          </w:tcPr>
          <w:p w:rsidR="001C4DE8" w:rsidRPr="00F5256E" w:rsidRDefault="001C4DE8" w:rsidP="000F5086">
            <w:pPr>
              <w:jc w:val="both"/>
              <w:rPr>
                <w:b/>
                <w:lang w:val="sr-Cyrl-CS"/>
              </w:rPr>
            </w:pPr>
            <w:r w:rsidRPr="00F5256E">
              <w:rPr>
                <w:b/>
                <w:lang w:val="sr-Cyrl-CS"/>
              </w:rPr>
              <w:t>=</w:t>
            </w:r>
          </w:p>
        </w:tc>
        <w:tc>
          <w:tcPr>
            <w:tcW w:w="6669" w:type="dxa"/>
            <w:tcBorders>
              <w:bottom w:val="single" w:sz="4" w:space="0" w:color="auto"/>
            </w:tcBorders>
            <w:vAlign w:val="center"/>
          </w:tcPr>
          <w:p w:rsidR="001C4DE8" w:rsidRPr="00F5256E" w:rsidRDefault="001C4DE8" w:rsidP="000F5086">
            <w:pPr>
              <w:jc w:val="both"/>
              <w:rPr>
                <w:b/>
                <w:sz w:val="20"/>
                <w:szCs w:val="20"/>
                <w:lang w:val="sr-Cyrl-CS"/>
              </w:rPr>
            </w:pPr>
            <w:r w:rsidRPr="00F5256E">
              <w:rPr>
                <w:b/>
                <w:sz w:val="20"/>
                <w:szCs w:val="20"/>
                <w:lang w:val="sr-Cyrl-CS"/>
              </w:rPr>
              <w:t xml:space="preserve">Најнижа понуђена цена ломљеног каменог материјала </w:t>
            </w:r>
          </w:p>
        </w:tc>
        <w:tc>
          <w:tcPr>
            <w:tcW w:w="456" w:type="dxa"/>
            <w:vMerge w:val="restart"/>
            <w:vAlign w:val="center"/>
          </w:tcPr>
          <w:p w:rsidR="001C4DE8" w:rsidRPr="00F5256E" w:rsidRDefault="001C4DE8" w:rsidP="000F5086">
            <w:pPr>
              <w:jc w:val="both"/>
              <w:rPr>
                <w:b/>
                <w:lang w:val="sr-Cyrl-CS"/>
              </w:rPr>
            </w:pPr>
            <w:r w:rsidRPr="00F5256E">
              <w:rPr>
                <w:b/>
                <w:lang w:val="sr-Cyrl-CS"/>
              </w:rPr>
              <w:t>X</w:t>
            </w:r>
          </w:p>
        </w:tc>
        <w:tc>
          <w:tcPr>
            <w:tcW w:w="599" w:type="dxa"/>
            <w:vMerge w:val="restart"/>
            <w:vAlign w:val="center"/>
          </w:tcPr>
          <w:p w:rsidR="001C4DE8" w:rsidRPr="00F5256E" w:rsidRDefault="001C4DE8" w:rsidP="000F5086">
            <w:pPr>
              <w:jc w:val="both"/>
              <w:rPr>
                <w:b/>
                <w:lang w:val="sr-Cyrl-CS"/>
              </w:rPr>
            </w:pPr>
            <w:r w:rsidRPr="00F5256E">
              <w:rPr>
                <w:b/>
                <w:lang w:val="sr-Cyrl-CS"/>
              </w:rPr>
              <w:t>5</w:t>
            </w:r>
          </w:p>
        </w:tc>
      </w:tr>
      <w:tr w:rsidR="001C4DE8" w:rsidRPr="00F5256E" w:rsidTr="00E875D3">
        <w:tc>
          <w:tcPr>
            <w:tcW w:w="1248" w:type="dxa"/>
            <w:vMerge/>
          </w:tcPr>
          <w:p w:rsidR="001C4DE8" w:rsidRPr="00F5256E" w:rsidRDefault="001C4DE8" w:rsidP="000F5086">
            <w:pPr>
              <w:jc w:val="both"/>
              <w:rPr>
                <w:b/>
                <w:lang w:val="sr-Cyrl-CS"/>
              </w:rPr>
            </w:pPr>
          </w:p>
        </w:tc>
        <w:tc>
          <w:tcPr>
            <w:tcW w:w="513" w:type="dxa"/>
            <w:vMerge/>
          </w:tcPr>
          <w:p w:rsidR="001C4DE8" w:rsidRPr="00F5256E" w:rsidRDefault="001C4DE8" w:rsidP="000F5086">
            <w:pPr>
              <w:jc w:val="both"/>
              <w:rPr>
                <w:b/>
                <w:lang w:val="sr-Cyrl-CS"/>
              </w:rPr>
            </w:pPr>
          </w:p>
        </w:tc>
        <w:tc>
          <w:tcPr>
            <w:tcW w:w="6669" w:type="dxa"/>
            <w:tcBorders>
              <w:top w:val="single" w:sz="4" w:space="0" w:color="auto"/>
            </w:tcBorders>
          </w:tcPr>
          <w:p w:rsidR="001C4DE8" w:rsidRPr="00F5256E" w:rsidRDefault="001C4DE8" w:rsidP="000F5086">
            <w:pPr>
              <w:jc w:val="both"/>
              <w:rPr>
                <w:b/>
                <w:sz w:val="20"/>
                <w:szCs w:val="20"/>
                <w:lang w:val="sr-Cyrl-CS"/>
              </w:rPr>
            </w:pPr>
            <w:r w:rsidRPr="00F5256E">
              <w:rPr>
                <w:b/>
                <w:sz w:val="20"/>
                <w:szCs w:val="20"/>
                <w:lang w:val="sr-Cyrl-CS"/>
              </w:rPr>
              <w:t>Понуђена цена конкретног понуђача</w:t>
            </w:r>
          </w:p>
        </w:tc>
        <w:tc>
          <w:tcPr>
            <w:tcW w:w="456" w:type="dxa"/>
            <w:vMerge/>
          </w:tcPr>
          <w:p w:rsidR="001C4DE8" w:rsidRPr="00F5256E" w:rsidRDefault="001C4DE8" w:rsidP="000F5086">
            <w:pPr>
              <w:jc w:val="both"/>
              <w:rPr>
                <w:b/>
                <w:lang w:val="sr-Cyrl-CS"/>
              </w:rPr>
            </w:pPr>
          </w:p>
        </w:tc>
        <w:tc>
          <w:tcPr>
            <w:tcW w:w="599" w:type="dxa"/>
            <w:vMerge/>
          </w:tcPr>
          <w:p w:rsidR="001C4DE8" w:rsidRPr="00F5256E" w:rsidRDefault="001C4DE8" w:rsidP="000F5086">
            <w:pPr>
              <w:jc w:val="both"/>
              <w:rPr>
                <w:b/>
                <w:lang w:val="sr-Cyrl-CS"/>
              </w:rPr>
            </w:pPr>
          </w:p>
        </w:tc>
      </w:tr>
    </w:tbl>
    <w:p w:rsidR="001C4DE8" w:rsidRPr="00F5256E" w:rsidRDefault="001C4DE8" w:rsidP="000F5086">
      <w:pPr>
        <w:jc w:val="both"/>
        <w:rPr>
          <w:lang w:val="sr-Cyrl-CS"/>
        </w:rPr>
      </w:pPr>
    </w:p>
    <w:p w:rsidR="001C4DE8" w:rsidRPr="00F5256E" w:rsidRDefault="001C4DE8" w:rsidP="000F5086">
      <w:pPr>
        <w:jc w:val="both"/>
        <w:rPr>
          <w:lang w:val="sr-Cyrl-CS"/>
        </w:rPr>
      </w:pPr>
    </w:p>
    <w:p w:rsidR="001C4DE8" w:rsidRPr="00F5256E" w:rsidRDefault="001C4DE8" w:rsidP="000F5086">
      <w:pPr>
        <w:widowControl/>
        <w:numPr>
          <w:ilvl w:val="0"/>
          <w:numId w:val="29"/>
        </w:numPr>
        <w:suppressAutoHyphens w:val="0"/>
        <w:spacing w:line="240" w:lineRule="auto"/>
        <w:jc w:val="both"/>
        <w:rPr>
          <w:b/>
          <w:lang w:val="sr-Cyrl-CS"/>
        </w:rPr>
      </w:pPr>
      <w:r w:rsidRPr="00F5256E">
        <w:rPr>
          <w:b/>
          <w:lang w:val="sr-Cyrl-CS"/>
        </w:rPr>
        <w:t>Удаљеност к</w:t>
      </w:r>
      <w:r w:rsidR="00855494">
        <w:rPr>
          <w:b/>
          <w:lang w:val="sr-Cyrl-CS"/>
        </w:rPr>
        <w:t>аменолома од  Уба</w:t>
      </w:r>
      <w:r w:rsidRPr="00F5256E">
        <w:rPr>
          <w:b/>
          <w:lang w:val="sr-Cyrl-CS"/>
        </w:rPr>
        <w:t>:</w:t>
      </w:r>
    </w:p>
    <w:p w:rsidR="001C4DE8" w:rsidRPr="00F5256E" w:rsidRDefault="001C4DE8" w:rsidP="000F5086">
      <w:pPr>
        <w:jc w:val="both"/>
        <w:rPr>
          <w:lang w:val="sr-Cyrl-CS"/>
        </w:rPr>
      </w:pPr>
    </w:p>
    <w:p w:rsidR="001C4DE8" w:rsidRPr="00F5256E" w:rsidRDefault="001C4DE8" w:rsidP="000F5086">
      <w:pPr>
        <w:jc w:val="both"/>
        <w:rPr>
          <w:lang w:val="sr-Cyrl-CS"/>
        </w:rPr>
      </w:pPr>
      <w:r w:rsidRPr="00F5256E">
        <w:rPr>
          <w:lang w:val="sr-Cyrl-CS"/>
        </w:rPr>
        <w:t>Понуђачи ће се рангирати тако да ће понуђач код кога је удаљеност ка</w:t>
      </w:r>
      <w:r w:rsidR="00855494">
        <w:rPr>
          <w:lang w:val="sr-Cyrl-CS"/>
        </w:rPr>
        <w:t>менолома од Уба</w:t>
      </w:r>
      <w:r w:rsidRPr="00F5256E">
        <w:rPr>
          <w:lang w:val="sr-Cyrl-CS"/>
        </w:rPr>
        <w:t xml:space="preserve"> мерена од каменолома до раскрснице улица Браће Ненадовића, Јосипа Мајера и ЈНА (раскрсница код Цркве) добити максимални број бодова по овом критеријуму (</w:t>
      </w:r>
      <w:r w:rsidR="0021422E">
        <w:rPr>
          <w:lang w:val="sr-Cyrl-CS"/>
        </w:rPr>
        <w:t>3</w:t>
      </w:r>
      <w:r w:rsidRPr="00F5256E">
        <w:rPr>
          <w:lang w:val="sr-Cyrl-CS"/>
        </w:rPr>
        <w:t>0 бодова). Број бодова за остале понуђаче ће се израчунавати на следећи начин:</w:t>
      </w:r>
    </w:p>
    <w:p w:rsidR="001C4DE8" w:rsidRPr="00F5256E" w:rsidRDefault="001C4DE8" w:rsidP="000F5086">
      <w:pPr>
        <w:jc w:val="both"/>
        <w:rPr>
          <w:lang w:val="sr-Cyrl-CS"/>
        </w:rPr>
      </w:pPr>
    </w:p>
    <w:p w:rsidR="001C4DE8" w:rsidRPr="00F5256E" w:rsidRDefault="001C4DE8" w:rsidP="000F5086">
      <w:pPr>
        <w:jc w:val="both"/>
        <w:rPr>
          <w:lang w:val="sr-Cyrl-CS"/>
        </w:rPr>
      </w:pPr>
    </w:p>
    <w:tbl>
      <w:tblPr>
        <w:tblW w:w="0" w:type="auto"/>
        <w:tblLook w:val="01E0"/>
      </w:tblPr>
      <w:tblGrid>
        <w:gridCol w:w="1238"/>
        <w:gridCol w:w="508"/>
        <w:gridCol w:w="6493"/>
        <w:gridCol w:w="454"/>
        <w:gridCol w:w="594"/>
      </w:tblGrid>
      <w:tr w:rsidR="001C4DE8" w:rsidRPr="00F5256E" w:rsidTr="00E875D3">
        <w:tc>
          <w:tcPr>
            <w:tcW w:w="1248" w:type="dxa"/>
            <w:vMerge w:val="restart"/>
            <w:vAlign w:val="center"/>
          </w:tcPr>
          <w:p w:rsidR="001C4DE8" w:rsidRPr="00F5256E" w:rsidRDefault="001C4DE8" w:rsidP="000F5086">
            <w:pPr>
              <w:jc w:val="both"/>
              <w:rPr>
                <w:b/>
                <w:lang w:val="sr-Cyrl-CS"/>
              </w:rPr>
            </w:pPr>
            <w:r w:rsidRPr="00F5256E">
              <w:rPr>
                <w:b/>
                <w:lang w:val="sr-Cyrl-CS"/>
              </w:rPr>
              <w:lastRenderedPageBreak/>
              <w:t>Број бодова</w:t>
            </w:r>
          </w:p>
        </w:tc>
        <w:tc>
          <w:tcPr>
            <w:tcW w:w="513" w:type="dxa"/>
            <w:vMerge w:val="restart"/>
            <w:vAlign w:val="center"/>
          </w:tcPr>
          <w:p w:rsidR="001C4DE8" w:rsidRPr="00F5256E" w:rsidRDefault="001C4DE8" w:rsidP="000F5086">
            <w:pPr>
              <w:jc w:val="both"/>
              <w:rPr>
                <w:b/>
                <w:lang w:val="sr-Cyrl-CS"/>
              </w:rPr>
            </w:pPr>
            <w:r w:rsidRPr="00F5256E">
              <w:rPr>
                <w:b/>
                <w:lang w:val="sr-Cyrl-CS"/>
              </w:rPr>
              <w:t>=</w:t>
            </w:r>
          </w:p>
        </w:tc>
        <w:tc>
          <w:tcPr>
            <w:tcW w:w="6669" w:type="dxa"/>
            <w:tcBorders>
              <w:bottom w:val="single" w:sz="4" w:space="0" w:color="auto"/>
            </w:tcBorders>
            <w:vAlign w:val="center"/>
          </w:tcPr>
          <w:p w:rsidR="001C4DE8" w:rsidRPr="00F5256E" w:rsidRDefault="001C4DE8" w:rsidP="000F5086">
            <w:pPr>
              <w:jc w:val="both"/>
              <w:rPr>
                <w:b/>
                <w:sz w:val="20"/>
                <w:szCs w:val="20"/>
                <w:lang w:val="sr-Cyrl-CS"/>
              </w:rPr>
            </w:pPr>
            <w:r w:rsidRPr="00F5256E">
              <w:rPr>
                <w:b/>
                <w:sz w:val="20"/>
                <w:szCs w:val="20"/>
                <w:lang w:val="sr-Cyrl-CS"/>
              </w:rPr>
              <w:t xml:space="preserve">Најмања понуђена удаљеност каменолома од </w:t>
            </w:r>
            <w:r w:rsidR="00855494">
              <w:rPr>
                <w:b/>
                <w:sz w:val="20"/>
                <w:szCs w:val="20"/>
                <w:lang w:val="sr-Cyrl-CS"/>
              </w:rPr>
              <w:t>Уба</w:t>
            </w:r>
          </w:p>
        </w:tc>
        <w:tc>
          <w:tcPr>
            <w:tcW w:w="456" w:type="dxa"/>
            <w:vMerge w:val="restart"/>
            <w:vAlign w:val="center"/>
          </w:tcPr>
          <w:p w:rsidR="001C4DE8" w:rsidRPr="00F5256E" w:rsidRDefault="001C4DE8" w:rsidP="000F5086">
            <w:pPr>
              <w:jc w:val="both"/>
              <w:rPr>
                <w:b/>
                <w:lang w:val="sr-Cyrl-CS"/>
              </w:rPr>
            </w:pPr>
            <w:r w:rsidRPr="00F5256E">
              <w:rPr>
                <w:b/>
                <w:lang w:val="sr-Cyrl-CS"/>
              </w:rPr>
              <w:t>X</w:t>
            </w:r>
          </w:p>
        </w:tc>
        <w:tc>
          <w:tcPr>
            <w:tcW w:w="599" w:type="dxa"/>
            <w:vMerge w:val="restart"/>
            <w:vAlign w:val="center"/>
          </w:tcPr>
          <w:p w:rsidR="001C4DE8" w:rsidRPr="00F5256E" w:rsidRDefault="0021422E" w:rsidP="000F5086">
            <w:pPr>
              <w:jc w:val="both"/>
              <w:rPr>
                <w:b/>
                <w:lang w:val="sr-Cyrl-CS"/>
              </w:rPr>
            </w:pPr>
            <w:r>
              <w:rPr>
                <w:b/>
                <w:lang w:val="sr-Cyrl-CS"/>
              </w:rPr>
              <w:t>3</w:t>
            </w:r>
            <w:r w:rsidR="001C4DE8" w:rsidRPr="00F5256E">
              <w:rPr>
                <w:b/>
                <w:lang w:val="sr-Cyrl-CS"/>
              </w:rPr>
              <w:t>0</w:t>
            </w:r>
          </w:p>
        </w:tc>
      </w:tr>
      <w:tr w:rsidR="001C4DE8" w:rsidRPr="00F5256E" w:rsidTr="00E875D3">
        <w:tc>
          <w:tcPr>
            <w:tcW w:w="1248" w:type="dxa"/>
            <w:vMerge/>
          </w:tcPr>
          <w:p w:rsidR="001C4DE8" w:rsidRPr="00F5256E" w:rsidRDefault="001C4DE8" w:rsidP="000F5086">
            <w:pPr>
              <w:jc w:val="both"/>
              <w:rPr>
                <w:b/>
                <w:sz w:val="20"/>
                <w:szCs w:val="20"/>
                <w:lang w:val="sr-Cyrl-CS"/>
              </w:rPr>
            </w:pPr>
          </w:p>
        </w:tc>
        <w:tc>
          <w:tcPr>
            <w:tcW w:w="513" w:type="dxa"/>
            <w:vMerge/>
          </w:tcPr>
          <w:p w:rsidR="001C4DE8" w:rsidRPr="00F5256E" w:rsidRDefault="001C4DE8" w:rsidP="000F5086">
            <w:pPr>
              <w:jc w:val="both"/>
              <w:rPr>
                <w:b/>
                <w:sz w:val="20"/>
                <w:szCs w:val="20"/>
                <w:lang w:val="sr-Cyrl-CS"/>
              </w:rPr>
            </w:pPr>
          </w:p>
        </w:tc>
        <w:tc>
          <w:tcPr>
            <w:tcW w:w="6669" w:type="dxa"/>
            <w:tcBorders>
              <w:top w:val="single" w:sz="4" w:space="0" w:color="auto"/>
            </w:tcBorders>
          </w:tcPr>
          <w:p w:rsidR="001C4DE8" w:rsidRPr="00F5256E" w:rsidRDefault="001C4DE8" w:rsidP="000F5086">
            <w:pPr>
              <w:jc w:val="both"/>
              <w:rPr>
                <w:b/>
                <w:sz w:val="20"/>
                <w:szCs w:val="20"/>
                <w:lang w:val="sr-Cyrl-CS"/>
              </w:rPr>
            </w:pPr>
            <w:r w:rsidRPr="00F5256E">
              <w:rPr>
                <w:b/>
                <w:sz w:val="20"/>
                <w:szCs w:val="20"/>
                <w:lang w:val="sr-Cyrl-CS"/>
              </w:rPr>
              <w:t>Удаљеност каменолома конкретн</w:t>
            </w:r>
            <w:r w:rsidR="00855494">
              <w:rPr>
                <w:b/>
                <w:sz w:val="20"/>
                <w:szCs w:val="20"/>
                <w:lang w:val="sr-Cyrl-CS"/>
              </w:rPr>
              <w:t>ог понуђача Уба</w:t>
            </w:r>
          </w:p>
        </w:tc>
        <w:tc>
          <w:tcPr>
            <w:tcW w:w="456" w:type="dxa"/>
            <w:vMerge/>
          </w:tcPr>
          <w:p w:rsidR="001C4DE8" w:rsidRPr="00F5256E" w:rsidRDefault="001C4DE8" w:rsidP="000F5086">
            <w:pPr>
              <w:jc w:val="both"/>
              <w:rPr>
                <w:b/>
                <w:sz w:val="20"/>
                <w:szCs w:val="20"/>
                <w:lang w:val="sr-Cyrl-CS"/>
              </w:rPr>
            </w:pPr>
          </w:p>
        </w:tc>
        <w:tc>
          <w:tcPr>
            <w:tcW w:w="599" w:type="dxa"/>
            <w:vMerge/>
          </w:tcPr>
          <w:p w:rsidR="001C4DE8" w:rsidRPr="00F5256E" w:rsidRDefault="001C4DE8" w:rsidP="000F5086">
            <w:pPr>
              <w:jc w:val="both"/>
              <w:rPr>
                <w:b/>
                <w:sz w:val="20"/>
                <w:szCs w:val="20"/>
                <w:lang w:val="sr-Cyrl-CS"/>
              </w:rPr>
            </w:pPr>
          </w:p>
        </w:tc>
      </w:tr>
    </w:tbl>
    <w:p w:rsidR="0021422E" w:rsidRPr="000F5086" w:rsidRDefault="0021422E" w:rsidP="003C6489">
      <w:pPr>
        <w:spacing w:before="100" w:line="240" w:lineRule="auto"/>
        <w:contextualSpacing/>
        <w:jc w:val="both"/>
        <w:rPr>
          <w:b/>
          <w:sz w:val="22"/>
          <w:szCs w:val="22"/>
          <w:lang w:val="sr-Cyrl-CS"/>
        </w:rPr>
      </w:pPr>
    </w:p>
    <w:p w:rsidR="00786669" w:rsidRDefault="00786669" w:rsidP="003C6489">
      <w:pPr>
        <w:spacing w:before="100" w:line="240" w:lineRule="auto"/>
        <w:contextualSpacing/>
        <w:jc w:val="both"/>
        <w:rPr>
          <w:color w:val="000000"/>
          <w:sz w:val="22"/>
          <w:szCs w:val="22"/>
          <w:lang w:val="sr-Cyrl-CS"/>
        </w:rPr>
      </w:pPr>
      <w:r>
        <w:rPr>
          <w:b/>
          <w:sz w:val="22"/>
          <w:szCs w:val="22"/>
        </w:rPr>
        <w:t xml:space="preserve">VIII </w:t>
      </w:r>
      <w:r>
        <w:rPr>
          <w:b/>
          <w:sz w:val="22"/>
          <w:szCs w:val="22"/>
          <w:lang w:val="sr-Cyrl-CS"/>
        </w:rPr>
        <w:t xml:space="preserve">РОК  ЗА </w:t>
      </w:r>
      <w:r>
        <w:rPr>
          <w:b/>
          <w:sz w:val="22"/>
          <w:szCs w:val="22"/>
        </w:rPr>
        <w:t>ДОНОШЕЊЕ ОДЛУКЕ О ДОДЕЛИ УГОВОРА</w:t>
      </w:r>
    </w:p>
    <w:p w:rsidR="00786669" w:rsidRDefault="00786669" w:rsidP="003C6489">
      <w:pPr>
        <w:autoSpaceDE w:val="0"/>
        <w:spacing w:line="240" w:lineRule="auto"/>
        <w:contextualSpacing/>
        <w:jc w:val="both"/>
        <w:rPr>
          <w:rFonts w:cs="TimesNewRomanPSMT"/>
          <w:sz w:val="22"/>
          <w:szCs w:val="22"/>
          <w:lang w:val="sr-Cyrl-CS"/>
        </w:rPr>
      </w:pPr>
      <w:r>
        <w:rPr>
          <w:color w:val="000000"/>
          <w:sz w:val="22"/>
          <w:szCs w:val="22"/>
          <w:lang w:val="sr-Cyrl-CS"/>
        </w:rPr>
        <w:t xml:space="preserve">Одлука о избору најповољније понуде биће донета најкасније у року од </w:t>
      </w:r>
      <w:r w:rsidR="00B64F60">
        <w:rPr>
          <w:color w:val="000000"/>
          <w:sz w:val="22"/>
          <w:szCs w:val="22"/>
        </w:rPr>
        <w:t>1</w:t>
      </w:r>
      <w:r w:rsidR="004C0872">
        <w:rPr>
          <w:color w:val="000000"/>
          <w:sz w:val="22"/>
          <w:szCs w:val="22"/>
          <w:lang w:val="sr-Cyrl-CS"/>
        </w:rPr>
        <w:t>0</w:t>
      </w:r>
      <w:r>
        <w:rPr>
          <w:color w:val="000000"/>
          <w:sz w:val="22"/>
          <w:szCs w:val="22"/>
        </w:rPr>
        <w:t xml:space="preserve"> дана</w:t>
      </w:r>
      <w:r>
        <w:rPr>
          <w:color w:val="000000"/>
          <w:sz w:val="22"/>
          <w:szCs w:val="22"/>
          <w:lang w:val="sr-Cyrl-CS"/>
        </w:rPr>
        <w:t xml:space="preserve"> од дана отварања понуда. </w:t>
      </w:r>
      <w:r>
        <w:rPr>
          <w:rFonts w:cs="TimesNewRomanPSMT"/>
          <w:sz w:val="22"/>
          <w:szCs w:val="22"/>
          <w:lang w:val="sr-Latn-CS"/>
        </w:rPr>
        <w:t xml:space="preserve">Одлуку </w:t>
      </w:r>
      <w:r>
        <w:rPr>
          <w:rFonts w:cs="TimesNewRomanPSMT"/>
          <w:sz w:val="22"/>
          <w:szCs w:val="22"/>
        </w:rPr>
        <w:t>ће</w:t>
      </w:r>
      <w:r w:rsidR="0021317E">
        <w:rPr>
          <w:rFonts w:cs="TimesNewRomanPSMT"/>
          <w:sz w:val="22"/>
          <w:szCs w:val="22"/>
          <w:lang w:val="sr-Cyrl-CS"/>
        </w:rPr>
        <w:t xml:space="preserve"> </w:t>
      </w:r>
      <w:r w:rsidR="004C0872">
        <w:rPr>
          <w:rFonts w:cs="TimesNewRomanPSMT"/>
          <w:sz w:val="22"/>
          <w:szCs w:val="22"/>
          <w:lang w:val="sr-Latn-CS"/>
        </w:rPr>
        <w:t xml:space="preserve">Наручилац </w:t>
      </w:r>
      <w:r w:rsidR="004C0872">
        <w:rPr>
          <w:rFonts w:cs="TimesNewRomanPSMT"/>
          <w:sz w:val="22"/>
          <w:szCs w:val="22"/>
          <w:lang w:val="sr-Cyrl-CS"/>
        </w:rPr>
        <w:t>објавити на Порталу Управе за јавне набавке</w:t>
      </w:r>
      <w:r>
        <w:rPr>
          <w:rFonts w:cs="TimesNewRomanPSMT"/>
          <w:sz w:val="22"/>
          <w:szCs w:val="22"/>
          <w:lang w:val="sr-Latn-CS"/>
        </w:rPr>
        <w:t xml:space="preserve"> у року од 3 дана од дана доношења одлуке. </w:t>
      </w:r>
    </w:p>
    <w:p w:rsidR="00786669" w:rsidRDefault="00786669" w:rsidP="003C6489">
      <w:pPr>
        <w:autoSpaceDE w:val="0"/>
        <w:spacing w:line="240" w:lineRule="auto"/>
        <w:contextualSpacing/>
        <w:jc w:val="both"/>
        <w:rPr>
          <w:rFonts w:cs="TimesNewRomanPSMT"/>
          <w:color w:val="000000"/>
          <w:sz w:val="22"/>
          <w:szCs w:val="22"/>
        </w:rPr>
      </w:pPr>
      <w:r>
        <w:rPr>
          <w:rFonts w:cs="TimesNewRomanPSMT"/>
          <w:sz w:val="22"/>
          <w:szCs w:val="22"/>
          <w:lang w:val="sr-Latn-CS"/>
        </w:rPr>
        <w:t xml:space="preserve">У случају да понуђач чија је понуда изабрана као најповољнија одбије да закључи уговор, наручилац може закључити уговор са првим следећим најповољнијим понуђачем. Само закључен уговор сматраће се званичном обавезом наручиоца и никакве активности се не могу започети пре него што уговор буде закључен. </w:t>
      </w:r>
    </w:p>
    <w:p w:rsidR="00786669" w:rsidRDefault="00786669" w:rsidP="003C6489">
      <w:pPr>
        <w:autoSpaceDE w:val="0"/>
        <w:spacing w:line="240" w:lineRule="auto"/>
        <w:contextualSpacing/>
        <w:jc w:val="both"/>
        <w:rPr>
          <w:rFonts w:cs="TimesNewRomanPSMT"/>
          <w:color w:val="000000"/>
          <w:sz w:val="22"/>
          <w:szCs w:val="22"/>
        </w:rPr>
      </w:pPr>
    </w:p>
    <w:p w:rsidR="00786669" w:rsidRDefault="00786669" w:rsidP="003C6489">
      <w:pPr>
        <w:spacing w:line="240" w:lineRule="auto"/>
        <w:contextualSpacing/>
        <w:jc w:val="both"/>
        <w:rPr>
          <w:b/>
          <w:sz w:val="18"/>
          <w:szCs w:val="18"/>
          <w:lang w:val="sr-Cyrl-CS"/>
        </w:rPr>
      </w:pPr>
      <w:r>
        <w:rPr>
          <w:b/>
          <w:sz w:val="22"/>
          <w:szCs w:val="22"/>
        </w:rPr>
        <w:t>IX</w:t>
      </w:r>
      <w:r>
        <w:rPr>
          <w:b/>
          <w:sz w:val="22"/>
          <w:szCs w:val="22"/>
          <w:lang w:val="sr-Cyrl-CS"/>
        </w:rPr>
        <w:t xml:space="preserve">  УПУТСТВО ПОНУЂАЧИМА КАКО ДА САЧИНЕ ПОНУДУ </w:t>
      </w:r>
    </w:p>
    <w:p w:rsidR="00786669" w:rsidRDefault="00786669" w:rsidP="003C6489">
      <w:pPr>
        <w:spacing w:before="100" w:line="240" w:lineRule="auto"/>
        <w:contextualSpacing/>
        <w:jc w:val="both"/>
        <w:rPr>
          <w:bCs/>
          <w:color w:val="000000"/>
          <w:sz w:val="22"/>
          <w:szCs w:val="22"/>
          <w:lang w:val="sr-Latn-CS"/>
        </w:rPr>
      </w:pPr>
      <w:r>
        <w:rPr>
          <w:b/>
          <w:sz w:val="18"/>
          <w:szCs w:val="18"/>
          <w:lang w:val="sr-Cyrl-CS"/>
        </w:rPr>
        <w:t>ПОДАЦИ О ЈЕЗИКУ НА КОМЕ ПОНУДА МОРА БИТИ САСТАВЉЕНА</w:t>
      </w:r>
    </w:p>
    <w:p w:rsidR="00786669" w:rsidRDefault="00786669" w:rsidP="003C6489">
      <w:pPr>
        <w:autoSpaceDE w:val="0"/>
        <w:spacing w:line="240" w:lineRule="auto"/>
        <w:contextualSpacing/>
        <w:jc w:val="both"/>
        <w:rPr>
          <w:b/>
          <w:sz w:val="18"/>
          <w:szCs w:val="18"/>
          <w:lang w:val="sr-Cyrl-CS"/>
        </w:rPr>
      </w:pPr>
      <w:r>
        <w:rPr>
          <w:bCs/>
          <w:color w:val="000000"/>
          <w:sz w:val="22"/>
          <w:szCs w:val="22"/>
          <w:lang w:val="sr-Latn-CS"/>
        </w:rPr>
        <w:t xml:space="preserve">Понуда </w:t>
      </w:r>
      <w:r>
        <w:rPr>
          <w:bCs/>
          <w:color w:val="000000"/>
          <w:sz w:val="22"/>
          <w:szCs w:val="22"/>
          <w:lang w:val="sr-Cyrl-CS"/>
        </w:rPr>
        <w:t>се</w:t>
      </w:r>
      <w:r>
        <w:rPr>
          <w:bCs/>
          <w:color w:val="000000"/>
          <w:sz w:val="22"/>
          <w:szCs w:val="22"/>
          <w:lang w:val="sr-Latn-CS"/>
        </w:rPr>
        <w:t xml:space="preserve">  сачињ</w:t>
      </w:r>
      <w:r>
        <w:rPr>
          <w:bCs/>
          <w:color w:val="000000"/>
          <w:sz w:val="22"/>
          <w:szCs w:val="22"/>
          <w:lang w:val="sr-Cyrl-CS"/>
        </w:rPr>
        <w:t>ава</w:t>
      </w:r>
      <w:r>
        <w:rPr>
          <w:bCs/>
          <w:color w:val="000000"/>
          <w:sz w:val="22"/>
          <w:szCs w:val="22"/>
          <w:lang w:val="sr-Latn-CS"/>
        </w:rPr>
        <w:t xml:space="preserve"> на српском језику</w:t>
      </w:r>
      <w:r>
        <w:rPr>
          <w:bCs/>
          <w:color w:val="000000"/>
          <w:sz w:val="22"/>
          <w:szCs w:val="22"/>
          <w:lang w:val="sr-Cyrl-CS"/>
        </w:rPr>
        <w:t xml:space="preserve"> и сва коресподенција у поступку јавне набавке  води се на српском језику. </w:t>
      </w:r>
    </w:p>
    <w:p w:rsidR="003C6489" w:rsidRDefault="003C6489" w:rsidP="003C6489">
      <w:pPr>
        <w:spacing w:before="100" w:line="240" w:lineRule="auto"/>
        <w:contextualSpacing/>
        <w:jc w:val="both"/>
        <w:rPr>
          <w:b/>
          <w:sz w:val="18"/>
          <w:szCs w:val="18"/>
          <w:lang w:val="sr-Cyrl-CS"/>
        </w:rPr>
      </w:pPr>
    </w:p>
    <w:p w:rsidR="00A300CD" w:rsidRPr="00A300CD" w:rsidRDefault="00786669" w:rsidP="003C6489">
      <w:pPr>
        <w:spacing w:before="100" w:line="240" w:lineRule="auto"/>
        <w:contextualSpacing/>
        <w:jc w:val="both"/>
        <w:rPr>
          <w:b/>
          <w:sz w:val="18"/>
          <w:szCs w:val="18"/>
          <w:lang w:val="sr-Cyrl-CS"/>
        </w:rPr>
      </w:pPr>
      <w:r>
        <w:rPr>
          <w:b/>
          <w:sz w:val="18"/>
          <w:szCs w:val="18"/>
          <w:lang w:val="sr-Cyrl-CS"/>
        </w:rPr>
        <w:t>ПОДАЦИ О ОБАВЕЗНОЈ САДРЖИНИ ПОНУДЕ</w:t>
      </w:r>
    </w:p>
    <w:p w:rsidR="00786669" w:rsidRPr="00B64F60" w:rsidRDefault="00786669" w:rsidP="003C6489">
      <w:pPr>
        <w:spacing w:before="100" w:line="240" w:lineRule="auto"/>
        <w:contextualSpacing/>
        <w:jc w:val="both"/>
        <w:rPr>
          <w:sz w:val="22"/>
          <w:szCs w:val="22"/>
        </w:rPr>
      </w:pPr>
      <w:r>
        <w:rPr>
          <w:sz w:val="22"/>
          <w:szCs w:val="22"/>
        </w:rPr>
        <w:t>Понуђач је дужан да испуњава услове дефинисане чланом 75. став 1. и чланом 76. Закона о јавним набавкама, што понуђач доказује достављањем доказа који су прецизирани и наведени у овој конкурсној документацији. Испуњавање услова из чланова 75. и 76. Закона о јавним набавкама детаљније је наведено у поглављу означено са римским бројем X. ове конкурсне документације.</w:t>
      </w:r>
    </w:p>
    <w:p w:rsidR="00786669" w:rsidRDefault="00786669" w:rsidP="003C6489">
      <w:pPr>
        <w:spacing w:before="100" w:line="240" w:lineRule="auto"/>
        <w:contextualSpacing/>
        <w:jc w:val="both"/>
        <w:rPr>
          <w:rFonts w:cs="Times New Roman"/>
          <w:sz w:val="22"/>
          <w:szCs w:val="22"/>
        </w:rPr>
      </w:pPr>
      <w:r>
        <w:rPr>
          <w:sz w:val="22"/>
          <w:szCs w:val="22"/>
          <w:lang w:val="sr-Cyrl-CS"/>
        </w:rPr>
        <w:t xml:space="preserve">Обавезну садржину понуде чине образац понуде, сви докази (прилози) тражени конкурсном докуметацијом као и попуњени, потписани и оверени обрасци из конкурсне документације. </w:t>
      </w:r>
      <w:r>
        <w:rPr>
          <w:rFonts w:cs="Times New Roman"/>
          <w:sz w:val="22"/>
          <w:szCs w:val="22"/>
        </w:rPr>
        <w:t>Подношењем понуде сматраће се да је понуђач у потпуности прихватио  све услове из конкурсне документације.</w:t>
      </w:r>
    </w:p>
    <w:p w:rsidR="005B1EAF" w:rsidRDefault="00786669" w:rsidP="003C6489">
      <w:pPr>
        <w:spacing w:before="100" w:line="240" w:lineRule="auto"/>
        <w:contextualSpacing/>
        <w:jc w:val="both"/>
        <w:rPr>
          <w:rFonts w:cs="Times New Roman"/>
          <w:sz w:val="22"/>
          <w:szCs w:val="22"/>
          <w:lang w:val="sr-Cyrl-CS"/>
        </w:rPr>
      </w:pPr>
      <w:r>
        <w:rPr>
          <w:rFonts w:cs="Times New Roman"/>
          <w:sz w:val="22"/>
          <w:szCs w:val="22"/>
        </w:rPr>
        <w:t>Уколико понуда није сачињена у складу са захтевима из ове конкурсне документације, такву понуду Наручилац ће одбити као неприхватљиву.</w:t>
      </w:r>
    </w:p>
    <w:p w:rsidR="0021422E" w:rsidRDefault="0021422E" w:rsidP="003C6489">
      <w:pPr>
        <w:pStyle w:val="BodyTextIndent"/>
        <w:spacing w:before="120" w:after="120" w:line="240" w:lineRule="auto"/>
        <w:ind w:left="0" w:firstLine="0"/>
        <w:contextualSpacing/>
        <w:rPr>
          <w:rFonts w:ascii="Times New Roman" w:hAnsi="Times New Roman" w:cs="Times New Roman"/>
          <w:b/>
          <w:sz w:val="18"/>
          <w:szCs w:val="18"/>
        </w:rPr>
      </w:pPr>
    </w:p>
    <w:p w:rsidR="00786669" w:rsidRDefault="00786669" w:rsidP="003C6489">
      <w:pPr>
        <w:pStyle w:val="BodyTextIndent"/>
        <w:spacing w:before="120" w:after="120" w:line="240" w:lineRule="auto"/>
        <w:ind w:left="0" w:firstLine="0"/>
        <w:contextualSpacing/>
        <w:rPr>
          <w:szCs w:val="22"/>
        </w:rPr>
      </w:pPr>
      <w:r>
        <w:rPr>
          <w:rFonts w:ascii="Times New Roman" w:hAnsi="Times New Roman" w:cs="Times New Roman"/>
          <w:b/>
          <w:sz w:val="18"/>
          <w:szCs w:val="18"/>
        </w:rPr>
        <w:t>ПОСЕБНИ ЗАХТЕВИ У ПОГЛЕДУ НАЧИНА САЧИЊАВАЊА ПОНУДЕ, ПОПУЊАВАЊА ОБРАЗАЦА</w:t>
      </w:r>
    </w:p>
    <w:p w:rsidR="00786669" w:rsidRDefault="00786669" w:rsidP="003C6489">
      <w:pPr>
        <w:spacing w:before="100" w:line="240" w:lineRule="auto"/>
        <w:contextualSpacing/>
        <w:jc w:val="both"/>
        <w:rPr>
          <w:b/>
          <w:sz w:val="18"/>
          <w:szCs w:val="18"/>
          <w:lang w:val="sr-Cyrl-CS"/>
        </w:rPr>
      </w:pPr>
      <w:r>
        <w:rPr>
          <w:sz w:val="22"/>
          <w:szCs w:val="22"/>
          <w:lang w:val="sr-Cyrl-CS"/>
        </w:rPr>
        <w:t xml:space="preserve">Докази </w:t>
      </w:r>
      <w:r>
        <w:rPr>
          <w:sz w:val="22"/>
          <w:szCs w:val="22"/>
        </w:rPr>
        <w:t>о испуњености услова</w:t>
      </w:r>
      <w:r>
        <w:rPr>
          <w:sz w:val="22"/>
          <w:szCs w:val="22"/>
          <w:lang w:val="sr-Cyrl-CS"/>
        </w:rPr>
        <w:t xml:space="preserve"> могу </w:t>
      </w:r>
      <w:r>
        <w:rPr>
          <w:sz w:val="22"/>
          <w:szCs w:val="22"/>
        </w:rPr>
        <w:t>се достављати у неовереним фотокопијама, осим ако конкурсном документацијом није другачије одређено, а Наручилац може пре доношења одлуке о избору најповољније понуде, захтевати од понуђача, чија је понуда на основу извештаја комисије за јавну набавку оцењена као најповољнија, да достави на увид оригинал или оверену копију свих или појединих доказа. Ако понуђач у остављеном, примереном року који не може бити краћи од 5 дана, не достави на увид оргинал или оверену копију тражених доказа, наручилац ће његову понуду одбити као неприхватљиву.</w:t>
      </w:r>
      <w:r w:rsidR="0021317E">
        <w:rPr>
          <w:sz w:val="22"/>
          <w:szCs w:val="22"/>
          <w:lang w:val="sr-Cyrl-CS"/>
        </w:rPr>
        <w:t xml:space="preserve"> </w:t>
      </w:r>
      <w:r>
        <w:rPr>
          <w:sz w:val="22"/>
          <w:szCs w:val="22"/>
        </w:rPr>
        <w:t>Понуђач није дужан да доставља доказе који су јавно доступни на  на интернет странама надлежних органа и дужан је да у понуди наведе који су то докази и интернет адресе где се могу видети наведени докази.</w:t>
      </w:r>
      <w:r w:rsidR="00A300CD">
        <w:rPr>
          <w:sz w:val="22"/>
          <w:szCs w:val="22"/>
          <w:lang w:val="sr-Cyrl-CS"/>
        </w:rPr>
        <w:t xml:space="preserve"> </w:t>
      </w:r>
      <w:r>
        <w:rPr>
          <w:sz w:val="22"/>
          <w:szCs w:val="22"/>
          <w:lang w:val="sr-Cyrl-CS"/>
        </w:rPr>
        <w:t>Понуђач је дужан да попуни, овери печатом и потпише обрасце из конкурсне документације. Обрасце понуђач мора попунити читко, односно дужан је уписати податке у, за њих предвиђена празна поља или заокружити већ дате елементе у обрасцима, тако да обрасци буду у потпуности попуњени, а садржај јасан и недвосмислен.</w:t>
      </w:r>
      <w:r w:rsidR="00A300CD">
        <w:rPr>
          <w:sz w:val="22"/>
          <w:szCs w:val="22"/>
          <w:lang w:val="sr-Cyrl-CS"/>
        </w:rPr>
        <w:t xml:space="preserve"> </w:t>
      </w:r>
      <w:r>
        <w:rPr>
          <w:sz w:val="22"/>
          <w:szCs w:val="22"/>
          <w:lang w:val="sr-Cyrl-CS"/>
        </w:rPr>
        <w:t xml:space="preserve">Обрасци из конкурсне документације попуњавају се, потписују и оверавају печатом. Обрасце који су у конкретном случају непримењиви, понуђач није у обавези да потпише и овери (нпр. ако понуђач наступа самостално не мора да потпише и овери образац „изјава понуђача о ангажовању подизвођача“ и сл.), </w:t>
      </w:r>
      <w:r>
        <w:rPr>
          <w:sz w:val="22"/>
          <w:szCs w:val="22"/>
        </w:rPr>
        <w:t>односно није дужан да их достави</w:t>
      </w:r>
      <w:r>
        <w:rPr>
          <w:sz w:val="22"/>
          <w:szCs w:val="22"/>
          <w:lang w:val="sr-Cyrl-CS"/>
        </w:rPr>
        <w:t xml:space="preserve">. </w:t>
      </w:r>
      <w:r>
        <w:rPr>
          <w:sz w:val="22"/>
          <w:szCs w:val="22"/>
        </w:rPr>
        <w:t>Уколико понуду подноси понуђач који наступа самостално, обрасце оверава и потписује одговорно лице понуђача; уколико понуду подноси понуђач који наступа са подизвођачима, обрасце оверава и потписује одговорно лице понуђача, осима ако није другачије наведено у самом обрасцу; уколико понуду подноси група понуђача, обрасце оверава и потписује одговорно лице члана групе понуђача који ће бити носилац посла, односно који ће поднети понуду и који ће заступати групу понуђача пред наручиоцем, осим ако није другачије наведено у самом обрасцу.</w:t>
      </w:r>
    </w:p>
    <w:p w:rsidR="007D3E41" w:rsidRDefault="007D3E41" w:rsidP="003C6489">
      <w:pPr>
        <w:spacing w:before="100" w:line="240" w:lineRule="auto"/>
        <w:contextualSpacing/>
        <w:jc w:val="both"/>
        <w:rPr>
          <w:b/>
          <w:sz w:val="18"/>
          <w:szCs w:val="18"/>
          <w:lang w:val="sr-Cyrl-CS"/>
        </w:rPr>
      </w:pPr>
    </w:p>
    <w:p w:rsidR="00786669" w:rsidRDefault="00786669" w:rsidP="003C6489">
      <w:pPr>
        <w:spacing w:before="100" w:line="240" w:lineRule="auto"/>
        <w:contextualSpacing/>
        <w:jc w:val="both"/>
        <w:rPr>
          <w:sz w:val="22"/>
          <w:szCs w:val="22"/>
          <w:lang w:val="sr-Cyrl-CS"/>
        </w:rPr>
      </w:pPr>
      <w:r>
        <w:rPr>
          <w:b/>
          <w:sz w:val="18"/>
          <w:szCs w:val="18"/>
          <w:lang w:val="sr-Cyrl-CS"/>
        </w:rPr>
        <w:t>ПОНУДА СА ВАРИЈАНТАМА</w:t>
      </w:r>
    </w:p>
    <w:p w:rsidR="00786669" w:rsidRDefault="00786669" w:rsidP="003C6489">
      <w:pPr>
        <w:spacing w:before="100" w:line="240" w:lineRule="auto"/>
        <w:contextualSpacing/>
        <w:jc w:val="both"/>
        <w:rPr>
          <w:b/>
          <w:sz w:val="18"/>
          <w:szCs w:val="18"/>
        </w:rPr>
      </w:pPr>
      <w:r>
        <w:rPr>
          <w:sz w:val="22"/>
          <w:szCs w:val="22"/>
          <w:lang w:val="sr-Cyrl-CS"/>
        </w:rPr>
        <w:t xml:space="preserve">Понуда са варијантама </w:t>
      </w:r>
      <w:r>
        <w:rPr>
          <w:sz w:val="22"/>
          <w:szCs w:val="22"/>
        </w:rPr>
        <w:t>није дозвољена</w:t>
      </w:r>
      <w:r>
        <w:rPr>
          <w:sz w:val="22"/>
          <w:szCs w:val="22"/>
          <w:lang w:val="sr-Cyrl-CS"/>
        </w:rPr>
        <w:t>.</w:t>
      </w:r>
    </w:p>
    <w:p w:rsidR="003C6489" w:rsidRDefault="003C6489"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sz w:val="22"/>
          <w:szCs w:val="22"/>
          <w:lang w:val="sr-Cyrl-CS"/>
        </w:rPr>
      </w:pPr>
      <w:r>
        <w:rPr>
          <w:b/>
          <w:sz w:val="18"/>
          <w:szCs w:val="18"/>
          <w:lang w:val="sr-Cyrl-CS"/>
        </w:rPr>
        <w:t>САМОСТАЛНО ПОДНОШЕЊЕ ПОНУДЕ</w:t>
      </w:r>
    </w:p>
    <w:p w:rsidR="00EC3A86" w:rsidRDefault="00EC3A86" w:rsidP="003C6489">
      <w:pPr>
        <w:spacing w:before="100" w:line="240" w:lineRule="auto"/>
        <w:contextualSpacing/>
        <w:jc w:val="both"/>
        <w:rPr>
          <w:sz w:val="22"/>
          <w:szCs w:val="22"/>
          <w:lang w:val="sr-Cyrl-CS"/>
        </w:rPr>
      </w:pPr>
      <w:r>
        <w:rPr>
          <w:sz w:val="22"/>
          <w:szCs w:val="22"/>
          <w:lang w:val="sr-Cyrl-CS"/>
        </w:rPr>
        <w:t xml:space="preserve">Понуду може поднети понуђач који наступа самостално. Понуђач који је самостално поднео понуду, не може истовремено да учествује у заједничкој понуди или као подизвођач, </w:t>
      </w:r>
      <w:r>
        <w:rPr>
          <w:sz w:val="22"/>
          <w:szCs w:val="22"/>
        </w:rPr>
        <w:t>нити исто лице може учествовати у више заједничких понуда</w:t>
      </w:r>
      <w:r>
        <w:rPr>
          <w:sz w:val="22"/>
          <w:szCs w:val="22"/>
          <w:lang w:val="sr-Cyrl-CS"/>
        </w:rPr>
        <w:t>.</w:t>
      </w:r>
    </w:p>
    <w:p w:rsidR="003065EE" w:rsidRPr="003065EE" w:rsidRDefault="003065EE" w:rsidP="003C6489">
      <w:pPr>
        <w:spacing w:before="100" w:line="240" w:lineRule="auto"/>
        <w:contextualSpacing/>
        <w:jc w:val="both"/>
        <w:rPr>
          <w:b/>
          <w:sz w:val="18"/>
          <w:szCs w:val="18"/>
        </w:rPr>
      </w:pPr>
    </w:p>
    <w:p w:rsidR="00EC3A86" w:rsidRDefault="00EC3A86" w:rsidP="003C6489">
      <w:pPr>
        <w:spacing w:before="100" w:line="240" w:lineRule="auto"/>
        <w:contextualSpacing/>
        <w:jc w:val="both"/>
        <w:rPr>
          <w:sz w:val="22"/>
          <w:szCs w:val="22"/>
          <w:lang w:val="sr-Cyrl-CS"/>
        </w:rPr>
      </w:pPr>
      <w:r>
        <w:rPr>
          <w:b/>
          <w:sz w:val="18"/>
          <w:szCs w:val="18"/>
          <w:lang w:val="sr-Cyrl-CS"/>
        </w:rPr>
        <w:t>УСЛОВИ ЗА ПОДИЗВОЂАЧЕ</w:t>
      </w:r>
    </w:p>
    <w:p w:rsidR="00EC3A86" w:rsidRDefault="00EC3A86" w:rsidP="003C6489">
      <w:pPr>
        <w:spacing w:before="100" w:line="240" w:lineRule="auto"/>
        <w:contextualSpacing/>
        <w:jc w:val="both"/>
        <w:rPr>
          <w:sz w:val="22"/>
          <w:szCs w:val="22"/>
          <w:lang w:val="sr-Cyrl-CS"/>
        </w:rPr>
      </w:pPr>
      <w:r>
        <w:rPr>
          <w:sz w:val="22"/>
          <w:szCs w:val="22"/>
          <w:lang w:val="sr-Cyrl-CS"/>
        </w:rPr>
        <w:t>Понуду може поднети понуђач који наступа са подизвођачима.</w:t>
      </w:r>
    </w:p>
    <w:p w:rsidR="00EC3A86" w:rsidRDefault="00EC3A86" w:rsidP="003C6489">
      <w:pPr>
        <w:spacing w:before="100" w:line="240" w:lineRule="auto"/>
        <w:contextualSpacing/>
        <w:jc w:val="both"/>
        <w:rPr>
          <w:b/>
          <w:sz w:val="18"/>
          <w:szCs w:val="18"/>
          <w:lang w:val="sr-Cyrl-CS"/>
        </w:rPr>
      </w:pPr>
      <w:r>
        <w:rPr>
          <w:sz w:val="22"/>
          <w:szCs w:val="22"/>
          <w:lang w:val="sr-Cyrl-CS"/>
        </w:rPr>
        <w:t xml:space="preserve">Уколико понуђач намерава да извршење набавке делимично повери подизвођачу, обавезан је да </w:t>
      </w:r>
      <w:r>
        <w:rPr>
          <w:sz w:val="22"/>
          <w:szCs w:val="22"/>
        </w:rPr>
        <w:t xml:space="preserve"> наведе у својој понуди проценат укупне вредности набавке које ће поверити подизвођачу, а који не може бити већи од 50% као и део набавке који ће извршити преко подизвођача</w:t>
      </w:r>
      <w:r>
        <w:rPr>
          <w:sz w:val="22"/>
          <w:szCs w:val="22"/>
          <w:lang w:val="sr-Cyrl-CS"/>
        </w:rPr>
        <w:t xml:space="preserve">. Понуђач је дужан да за сваког подизвођача достави доказе о испуњености услова </w:t>
      </w:r>
      <w:r>
        <w:rPr>
          <w:sz w:val="22"/>
          <w:szCs w:val="22"/>
        </w:rPr>
        <w:t>за учешће у поступку јавне набавке</w:t>
      </w:r>
      <w:r>
        <w:rPr>
          <w:sz w:val="22"/>
          <w:szCs w:val="22"/>
          <w:lang w:val="sr-Cyrl-CS"/>
        </w:rPr>
        <w:t xml:space="preserve"> у складу са Законом о јавним набавкама и овом конкурсном документацијом. </w:t>
      </w:r>
      <w:r>
        <w:rPr>
          <w:sz w:val="22"/>
          <w:szCs w:val="22"/>
        </w:rPr>
        <w:t>Понуђач у потпуности одговара Наручиоцу за извршење обавеза из поступка јавне набавке, односно за извршење уговорених обавеза, без обзира на број подизвођача.Понуђач је дужан да наручиоцу, на његов захтев, омогући приступ код подизвођача ради утврђивања испуњености услова.</w:t>
      </w:r>
    </w:p>
    <w:p w:rsidR="001C4DE8" w:rsidRDefault="001C4DE8"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sz w:val="22"/>
          <w:szCs w:val="22"/>
        </w:rPr>
      </w:pPr>
      <w:r>
        <w:rPr>
          <w:b/>
          <w:sz w:val="18"/>
          <w:szCs w:val="18"/>
          <w:lang w:val="sr-Cyrl-CS"/>
        </w:rPr>
        <w:t>УСЛОВИ ЗА ГРУПУ ПОНУЂАЧА</w:t>
      </w:r>
    </w:p>
    <w:p w:rsidR="00EC3A86" w:rsidRDefault="00EC3A86" w:rsidP="003C6489">
      <w:pPr>
        <w:spacing w:before="100" w:line="240" w:lineRule="auto"/>
        <w:contextualSpacing/>
        <w:jc w:val="both"/>
        <w:rPr>
          <w:sz w:val="22"/>
          <w:szCs w:val="22"/>
        </w:rPr>
      </w:pPr>
      <w:r>
        <w:rPr>
          <w:sz w:val="22"/>
          <w:szCs w:val="22"/>
        </w:rPr>
        <w:t>Понуду може поднети група понуђача као заједничку понуду. Саставни део заједничке понуде је споразум којим се понуђачи из групе међусобно и према наручиоцу обавезују на извршење јавне набавке, а који обавезно садржи податке о:</w:t>
      </w:r>
    </w:p>
    <w:p w:rsidR="00EC3A86" w:rsidRDefault="00EC3A86" w:rsidP="003C6489">
      <w:pPr>
        <w:numPr>
          <w:ilvl w:val="0"/>
          <w:numId w:val="10"/>
        </w:numPr>
        <w:spacing w:before="100" w:line="240" w:lineRule="auto"/>
        <w:contextualSpacing/>
        <w:jc w:val="both"/>
        <w:rPr>
          <w:sz w:val="22"/>
          <w:szCs w:val="22"/>
        </w:rPr>
      </w:pPr>
      <w:r>
        <w:rPr>
          <w:sz w:val="22"/>
          <w:szCs w:val="22"/>
        </w:rPr>
        <w:t>члану групе који ће бити носилац посла, односно који ће поднети понуду и који ће заступати групу понуђача пред наручиоцем,</w:t>
      </w:r>
    </w:p>
    <w:p w:rsidR="00EC3A86" w:rsidRDefault="00EC3A86" w:rsidP="003C6489">
      <w:pPr>
        <w:numPr>
          <w:ilvl w:val="0"/>
          <w:numId w:val="10"/>
        </w:numPr>
        <w:spacing w:before="100" w:line="240" w:lineRule="auto"/>
        <w:contextualSpacing/>
        <w:jc w:val="both"/>
        <w:rPr>
          <w:sz w:val="22"/>
          <w:szCs w:val="22"/>
        </w:rPr>
      </w:pPr>
      <w:r>
        <w:rPr>
          <w:sz w:val="22"/>
          <w:szCs w:val="22"/>
        </w:rPr>
        <w:t>понуђачу који ће у име групе понуђача потписати уговор,</w:t>
      </w:r>
    </w:p>
    <w:p w:rsidR="00EC3A86" w:rsidRDefault="00EC3A86" w:rsidP="003C6489">
      <w:pPr>
        <w:numPr>
          <w:ilvl w:val="0"/>
          <w:numId w:val="10"/>
        </w:numPr>
        <w:spacing w:before="100" w:line="240" w:lineRule="auto"/>
        <w:contextualSpacing/>
        <w:jc w:val="both"/>
        <w:rPr>
          <w:sz w:val="22"/>
          <w:szCs w:val="22"/>
        </w:rPr>
      </w:pPr>
      <w:r>
        <w:rPr>
          <w:sz w:val="22"/>
          <w:szCs w:val="22"/>
        </w:rPr>
        <w:t>понуђачу који ће у име групе понуђача дати средство обезбеђења</w:t>
      </w:r>
      <w:r w:rsidR="00EA092B">
        <w:rPr>
          <w:sz w:val="22"/>
          <w:szCs w:val="22"/>
          <w:lang w:val="sr-Cyrl-CS"/>
        </w:rPr>
        <w:t xml:space="preserve"> (ако се тражи)</w:t>
      </w:r>
      <w:r>
        <w:rPr>
          <w:sz w:val="22"/>
          <w:szCs w:val="22"/>
        </w:rPr>
        <w:t>,</w:t>
      </w:r>
    </w:p>
    <w:p w:rsidR="00EC3A86" w:rsidRDefault="00EC3A86" w:rsidP="003C6489">
      <w:pPr>
        <w:numPr>
          <w:ilvl w:val="0"/>
          <w:numId w:val="10"/>
        </w:numPr>
        <w:spacing w:before="100" w:line="240" w:lineRule="auto"/>
        <w:contextualSpacing/>
        <w:jc w:val="both"/>
        <w:rPr>
          <w:sz w:val="22"/>
          <w:szCs w:val="22"/>
        </w:rPr>
      </w:pPr>
      <w:r>
        <w:rPr>
          <w:sz w:val="22"/>
          <w:szCs w:val="22"/>
        </w:rPr>
        <w:t>понуђачу који ће издати рачун,</w:t>
      </w:r>
    </w:p>
    <w:p w:rsidR="00EC3A86" w:rsidRDefault="00EC3A86" w:rsidP="003C6489">
      <w:pPr>
        <w:numPr>
          <w:ilvl w:val="0"/>
          <w:numId w:val="10"/>
        </w:numPr>
        <w:spacing w:before="100" w:line="240" w:lineRule="auto"/>
        <w:contextualSpacing/>
        <w:jc w:val="both"/>
        <w:rPr>
          <w:sz w:val="22"/>
          <w:szCs w:val="22"/>
        </w:rPr>
      </w:pPr>
      <w:r>
        <w:rPr>
          <w:sz w:val="22"/>
          <w:szCs w:val="22"/>
        </w:rPr>
        <w:t>рачуну на који ће бити извршено плаћање,</w:t>
      </w:r>
    </w:p>
    <w:p w:rsidR="00EC3A86" w:rsidRDefault="00EC3A86" w:rsidP="003C6489">
      <w:pPr>
        <w:numPr>
          <w:ilvl w:val="0"/>
          <w:numId w:val="10"/>
        </w:numPr>
        <w:spacing w:before="100" w:line="240" w:lineRule="auto"/>
        <w:contextualSpacing/>
        <w:jc w:val="both"/>
        <w:rPr>
          <w:sz w:val="22"/>
          <w:szCs w:val="22"/>
          <w:lang w:val="sr-Cyrl-CS"/>
        </w:rPr>
      </w:pPr>
      <w:r>
        <w:rPr>
          <w:sz w:val="22"/>
          <w:szCs w:val="22"/>
        </w:rPr>
        <w:t>обавезама сваког од понуђача из групе понуђача за извршење уговора.</w:t>
      </w:r>
    </w:p>
    <w:p w:rsidR="00EC3A86" w:rsidRDefault="00EC3A86" w:rsidP="003C6489">
      <w:pPr>
        <w:spacing w:before="100" w:line="240" w:lineRule="auto"/>
        <w:contextualSpacing/>
        <w:jc w:val="both"/>
        <w:rPr>
          <w:sz w:val="22"/>
          <w:szCs w:val="22"/>
        </w:rPr>
      </w:pPr>
      <w:r>
        <w:rPr>
          <w:sz w:val="22"/>
          <w:szCs w:val="22"/>
          <w:lang w:val="sr-Cyrl-CS"/>
        </w:rPr>
        <w:t xml:space="preserve">Понуђачи </w:t>
      </w:r>
      <w:r>
        <w:rPr>
          <w:sz w:val="22"/>
          <w:szCs w:val="22"/>
        </w:rPr>
        <w:t xml:space="preserve">који поднесу заједничку понуду </w:t>
      </w:r>
      <w:r>
        <w:rPr>
          <w:sz w:val="22"/>
          <w:szCs w:val="22"/>
          <w:lang w:val="sr-Cyrl-CS"/>
        </w:rPr>
        <w:t>одговарају неограничено солидарно према Наручиоцу.</w:t>
      </w:r>
    </w:p>
    <w:p w:rsidR="00EC3A86" w:rsidRDefault="00EC3A86" w:rsidP="003C6489">
      <w:pPr>
        <w:spacing w:before="100" w:line="240" w:lineRule="auto"/>
        <w:contextualSpacing/>
        <w:jc w:val="both"/>
        <w:rPr>
          <w:sz w:val="22"/>
          <w:szCs w:val="22"/>
          <w:lang w:val="sr-Cyrl-CS"/>
        </w:rPr>
      </w:pPr>
      <w:r>
        <w:rPr>
          <w:sz w:val="22"/>
          <w:szCs w:val="22"/>
        </w:rPr>
        <w:t>Сваки понуђач из групе понуђача мора да испуни обавезне услове и</w:t>
      </w:r>
      <w:r w:rsidR="00EA092B">
        <w:rPr>
          <w:sz w:val="22"/>
          <w:szCs w:val="22"/>
        </w:rPr>
        <w:t xml:space="preserve">з члана 75. став 1. тач. 1) до </w:t>
      </w:r>
      <w:r w:rsidR="00EA092B">
        <w:rPr>
          <w:sz w:val="22"/>
          <w:szCs w:val="22"/>
          <w:lang w:val="sr-Cyrl-CS"/>
        </w:rPr>
        <w:t>5</w:t>
      </w:r>
      <w:r>
        <w:rPr>
          <w:sz w:val="22"/>
          <w:szCs w:val="22"/>
        </w:rPr>
        <w:t>) Закона о јавним набавкама, а додатне услове испуњавају заједно у складу са овом конкурсном документацијом.</w:t>
      </w:r>
    </w:p>
    <w:p w:rsidR="0021317E" w:rsidRPr="0021317E" w:rsidRDefault="0021317E"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sz w:val="22"/>
          <w:szCs w:val="22"/>
        </w:rPr>
      </w:pPr>
      <w:r>
        <w:rPr>
          <w:b/>
          <w:sz w:val="18"/>
          <w:szCs w:val="18"/>
        </w:rPr>
        <w:t xml:space="preserve">ВАЛУТА, ЦЕНА, </w:t>
      </w:r>
      <w:r>
        <w:rPr>
          <w:b/>
          <w:sz w:val="18"/>
          <w:szCs w:val="18"/>
          <w:lang w:val="sr-Cyrl-CS"/>
        </w:rPr>
        <w:t>НАЧИН, УСЛОВИ И РОК ПЛАЋАЊА</w:t>
      </w:r>
    </w:p>
    <w:p w:rsidR="00EC3A86" w:rsidRDefault="00EC3A86" w:rsidP="003C6489">
      <w:pPr>
        <w:spacing w:line="240" w:lineRule="auto"/>
        <w:ind w:right="-120"/>
        <w:contextualSpacing/>
        <w:jc w:val="both"/>
        <w:rPr>
          <w:rFonts w:eastAsia="Times New Roman" w:cs="Times New Roman"/>
          <w:color w:val="000000"/>
          <w:sz w:val="22"/>
          <w:szCs w:val="22"/>
          <w:lang w:val="sr-Cyrl-CS"/>
        </w:rPr>
      </w:pPr>
      <w:r>
        <w:rPr>
          <w:sz w:val="22"/>
          <w:szCs w:val="22"/>
        </w:rPr>
        <w:t>Вредности у</w:t>
      </w:r>
      <w:r w:rsidR="00E87E9C">
        <w:rPr>
          <w:sz w:val="22"/>
          <w:szCs w:val="22"/>
        </w:rPr>
        <w:t xml:space="preserve"> понуди исказују се у динарима.</w:t>
      </w:r>
      <w:r>
        <w:rPr>
          <w:sz w:val="22"/>
          <w:szCs w:val="22"/>
          <w:lang w:val="sr-Cyrl-CS"/>
        </w:rPr>
        <w:t xml:space="preserve"> </w:t>
      </w:r>
      <w:r>
        <w:rPr>
          <w:rFonts w:eastAsia="Times New Roman" w:cs="Times New Roman"/>
          <w:color w:val="000000"/>
          <w:sz w:val="22"/>
          <w:szCs w:val="22"/>
          <w:lang w:val="sr-Cyrl-CS"/>
        </w:rPr>
        <w:t xml:space="preserve">Уговорена </w:t>
      </w:r>
      <w:r>
        <w:rPr>
          <w:rFonts w:eastAsia="Times New Roman" w:cs="Times New Roman"/>
          <w:color w:val="000000"/>
          <w:sz w:val="22"/>
          <w:szCs w:val="22"/>
        </w:rPr>
        <w:t>цена</w:t>
      </w:r>
      <w:r>
        <w:rPr>
          <w:rFonts w:eastAsia="Times New Roman" w:cs="Times New Roman"/>
          <w:color w:val="000000"/>
          <w:sz w:val="22"/>
          <w:szCs w:val="22"/>
          <w:lang w:val="sr-Cyrl-CS"/>
        </w:rPr>
        <w:t xml:space="preserve"> је фиксна и не може се мењати услед повећања цене елемената на основу којих је одређена. </w:t>
      </w:r>
    </w:p>
    <w:p w:rsidR="00EC3A86" w:rsidRDefault="00EC3A86" w:rsidP="00C72720">
      <w:pPr>
        <w:spacing w:line="240" w:lineRule="auto"/>
        <w:ind w:right="-120"/>
        <w:contextualSpacing/>
        <w:jc w:val="both"/>
        <w:rPr>
          <w:sz w:val="22"/>
          <w:szCs w:val="22"/>
          <w:lang w:val="sr-Cyrl-CS"/>
        </w:rPr>
      </w:pPr>
      <w:r>
        <w:rPr>
          <w:rFonts w:eastAsia="Times New Roman" w:cs="Times New Roman"/>
          <w:color w:val="000000"/>
          <w:sz w:val="22"/>
          <w:szCs w:val="22"/>
          <w:lang w:val="sr-Cyrl-CS"/>
        </w:rPr>
        <w:t>Осим вредности рад</w:t>
      </w:r>
      <w:r>
        <w:rPr>
          <w:rFonts w:eastAsia="Times New Roman" w:cs="Times New Roman"/>
          <w:color w:val="000000"/>
          <w:sz w:val="22"/>
          <w:szCs w:val="22"/>
        </w:rPr>
        <w:t>ова</w:t>
      </w:r>
      <w:r>
        <w:rPr>
          <w:rFonts w:eastAsia="Times New Roman" w:cs="Times New Roman"/>
          <w:color w:val="000000"/>
          <w:sz w:val="22"/>
          <w:szCs w:val="22"/>
          <w:lang w:val="sr-Cyrl-CS"/>
        </w:rPr>
        <w:t xml:space="preserve"> и услуга неопходних за извршење уговора, цена обухвата и </w:t>
      </w:r>
      <w:r>
        <w:rPr>
          <w:rFonts w:eastAsia="Times New Roman" w:cs="Times New Roman"/>
          <w:color w:val="000000"/>
          <w:sz w:val="22"/>
          <w:szCs w:val="22"/>
        </w:rPr>
        <w:t xml:space="preserve">све </w:t>
      </w:r>
      <w:r>
        <w:rPr>
          <w:rFonts w:eastAsia="Times New Roman" w:cs="Times New Roman"/>
          <w:color w:val="000000"/>
          <w:sz w:val="22"/>
          <w:szCs w:val="22"/>
          <w:lang w:val="sr-Cyrl-CS"/>
        </w:rPr>
        <w:t xml:space="preserve">остале зависне трошкове </w:t>
      </w:r>
      <w:r w:rsidR="00C72720">
        <w:rPr>
          <w:rFonts w:eastAsia="Times New Roman" w:cs="Times New Roman"/>
          <w:color w:val="000000"/>
          <w:sz w:val="22"/>
          <w:szCs w:val="22"/>
          <w:lang w:val="sr-Cyrl-CS"/>
        </w:rPr>
        <w:t>пружаоца услуге</w:t>
      </w:r>
      <w:r>
        <w:rPr>
          <w:sz w:val="22"/>
          <w:szCs w:val="22"/>
          <w:lang w:val="sr-Cyrl-CS"/>
        </w:rPr>
        <w:t xml:space="preserve">. </w:t>
      </w:r>
    </w:p>
    <w:p w:rsidR="00EC3A86" w:rsidRDefault="00EC3A86" w:rsidP="003C6489">
      <w:pPr>
        <w:spacing w:line="240" w:lineRule="auto"/>
        <w:ind w:right="-120"/>
        <w:contextualSpacing/>
        <w:jc w:val="both"/>
        <w:rPr>
          <w:sz w:val="22"/>
          <w:szCs w:val="22"/>
          <w:lang w:val="sr-Cyrl-CS"/>
        </w:rPr>
      </w:pPr>
      <w:r>
        <w:rPr>
          <w:sz w:val="22"/>
          <w:szCs w:val="22"/>
          <w:lang w:val="sr-Cyrl-CS"/>
        </w:rPr>
        <w:t>Авансно плаћање за изв</w:t>
      </w:r>
      <w:r w:rsidR="00C72720">
        <w:rPr>
          <w:sz w:val="22"/>
          <w:szCs w:val="22"/>
        </w:rPr>
        <w:t xml:space="preserve">ршене услуге </w:t>
      </w:r>
      <w:r w:rsidR="00C72720">
        <w:rPr>
          <w:sz w:val="22"/>
          <w:szCs w:val="22"/>
          <w:lang w:val="sr-Cyrl-CS"/>
        </w:rPr>
        <w:t>превоза</w:t>
      </w:r>
      <w:r>
        <w:rPr>
          <w:sz w:val="22"/>
          <w:szCs w:val="22"/>
          <w:lang w:val="sr-Cyrl-CS"/>
        </w:rPr>
        <w:t xml:space="preserve"> није </w:t>
      </w:r>
      <w:r>
        <w:rPr>
          <w:sz w:val="22"/>
          <w:szCs w:val="22"/>
        </w:rPr>
        <w:t>предвиђено</w:t>
      </w:r>
      <w:r>
        <w:rPr>
          <w:sz w:val="22"/>
          <w:szCs w:val="22"/>
          <w:lang w:val="sr-Cyrl-CS"/>
        </w:rPr>
        <w:t>.</w:t>
      </w:r>
    </w:p>
    <w:p w:rsidR="00EC3A86" w:rsidRDefault="00EC3A86" w:rsidP="003C6489">
      <w:pPr>
        <w:spacing w:line="240" w:lineRule="auto"/>
        <w:ind w:right="-120"/>
        <w:contextualSpacing/>
        <w:jc w:val="both"/>
        <w:rPr>
          <w:sz w:val="22"/>
          <w:szCs w:val="22"/>
        </w:rPr>
      </w:pPr>
      <w:r>
        <w:rPr>
          <w:sz w:val="22"/>
          <w:szCs w:val="22"/>
          <w:lang w:val="sr-Cyrl-CS"/>
        </w:rPr>
        <w:t>Плаћање за изв</w:t>
      </w:r>
      <w:r>
        <w:rPr>
          <w:sz w:val="22"/>
          <w:szCs w:val="22"/>
        </w:rPr>
        <w:t>ршене услуге</w:t>
      </w:r>
      <w:r>
        <w:rPr>
          <w:sz w:val="22"/>
          <w:szCs w:val="22"/>
          <w:lang w:val="sr-Cyrl-CS"/>
        </w:rPr>
        <w:t xml:space="preserve"> се врши по испостављеним месечним</w:t>
      </w:r>
      <w:r>
        <w:rPr>
          <w:sz w:val="22"/>
          <w:szCs w:val="22"/>
        </w:rPr>
        <w:t xml:space="preserve"> ситуацијама о извр</w:t>
      </w:r>
      <w:r w:rsidR="00C72720">
        <w:rPr>
          <w:sz w:val="22"/>
          <w:szCs w:val="22"/>
        </w:rPr>
        <w:t xml:space="preserve">шеним услугама </w:t>
      </w:r>
      <w:r w:rsidR="00C72720">
        <w:rPr>
          <w:sz w:val="22"/>
          <w:szCs w:val="22"/>
          <w:lang w:val="sr-Cyrl-CS"/>
        </w:rPr>
        <w:t>превоза</w:t>
      </w:r>
      <w:r>
        <w:rPr>
          <w:sz w:val="22"/>
          <w:szCs w:val="22"/>
        </w:rPr>
        <w:t>, које су извршене у предходном месецу, у року од 45 (четрдесет пет) календарских дана од дана испостављања ситуације</w:t>
      </w:r>
      <w:r>
        <w:rPr>
          <w:sz w:val="22"/>
          <w:szCs w:val="22"/>
          <w:lang w:val="sr-Cyrl-CS"/>
        </w:rPr>
        <w:t xml:space="preserve">. </w:t>
      </w:r>
    </w:p>
    <w:p w:rsidR="00C72720" w:rsidRDefault="00C72720" w:rsidP="003C6489">
      <w:pPr>
        <w:spacing w:line="240" w:lineRule="auto"/>
        <w:ind w:right="-120"/>
        <w:contextualSpacing/>
        <w:jc w:val="both"/>
        <w:rPr>
          <w:b/>
          <w:bCs/>
          <w:sz w:val="20"/>
          <w:szCs w:val="20"/>
          <w:lang w:val="sr-Cyrl-CS"/>
        </w:rPr>
      </w:pPr>
    </w:p>
    <w:p w:rsidR="00EC3A86" w:rsidRDefault="00EC3A86" w:rsidP="003C6489">
      <w:pPr>
        <w:spacing w:line="240" w:lineRule="auto"/>
        <w:ind w:right="-120"/>
        <w:contextualSpacing/>
        <w:jc w:val="both"/>
        <w:rPr>
          <w:sz w:val="22"/>
          <w:szCs w:val="22"/>
        </w:rPr>
      </w:pPr>
      <w:r>
        <w:rPr>
          <w:b/>
          <w:bCs/>
          <w:sz w:val="20"/>
          <w:szCs w:val="20"/>
        </w:rPr>
        <w:t>ПРОЦЕЊЕНА ВРЕДНОСТ ЈАВНЕ НАБАВКЕ</w:t>
      </w:r>
    </w:p>
    <w:p w:rsidR="003C6489" w:rsidRDefault="00EC3A86" w:rsidP="00C72720">
      <w:pPr>
        <w:spacing w:line="240" w:lineRule="auto"/>
        <w:contextualSpacing/>
        <w:jc w:val="both"/>
        <w:rPr>
          <w:sz w:val="22"/>
          <w:szCs w:val="22"/>
          <w:lang w:val="ru-RU"/>
        </w:rPr>
      </w:pPr>
      <w:r>
        <w:rPr>
          <w:sz w:val="22"/>
          <w:szCs w:val="22"/>
        </w:rPr>
        <w:t>Укупна п</w:t>
      </w:r>
      <w:r>
        <w:rPr>
          <w:sz w:val="22"/>
          <w:szCs w:val="22"/>
          <w:lang w:val="sr-Cyrl-CS"/>
        </w:rPr>
        <w:t xml:space="preserve">роцењена вредност </w:t>
      </w:r>
      <w:r>
        <w:rPr>
          <w:sz w:val="22"/>
          <w:szCs w:val="22"/>
        </w:rPr>
        <w:t>целокупне</w:t>
      </w:r>
      <w:r>
        <w:rPr>
          <w:sz w:val="22"/>
          <w:szCs w:val="22"/>
          <w:lang w:val="sr-Cyrl-CS"/>
        </w:rPr>
        <w:t xml:space="preserve"> јавне набавке (без ПДВ-а), </w:t>
      </w:r>
      <w:r>
        <w:rPr>
          <w:sz w:val="22"/>
          <w:szCs w:val="22"/>
        </w:rPr>
        <w:t>износи</w:t>
      </w:r>
      <w:r w:rsidR="00E87E9C">
        <w:rPr>
          <w:sz w:val="22"/>
          <w:szCs w:val="22"/>
          <w:lang w:val="sr-Cyrl-CS"/>
        </w:rPr>
        <w:t xml:space="preserve"> 2</w:t>
      </w:r>
      <w:r w:rsidR="00C72720">
        <w:rPr>
          <w:sz w:val="22"/>
          <w:szCs w:val="22"/>
        </w:rPr>
        <w:t>.</w:t>
      </w:r>
      <w:r w:rsidR="00E87E9C">
        <w:rPr>
          <w:sz w:val="22"/>
          <w:szCs w:val="22"/>
          <w:lang w:val="sr-Cyrl-CS"/>
        </w:rPr>
        <w:t>666</w:t>
      </w:r>
      <w:r w:rsidR="00C72720">
        <w:rPr>
          <w:sz w:val="22"/>
          <w:szCs w:val="22"/>
        </w:rPr>
        <w:t>.</w:t>
      </w:r>
      <w:r w:rsidR="00C000B2">
        <w:rPr>
          <w:sz w:val="22"/>
          <w:szCs w:val="22"/>
          <w:lang w:val="sr-Cyrl-CS"/>
        </w:rPr>
        <w:t>0</w:t>
      </w:r>
      <w:r>
        <w:rPr>
          <w:sz w:val="22"/>
          <w:szCs w:val="22"/>
        </w:rPr>
        <w:t xml:space="preserve">00,00 </w:t>
      </w:r>
      <w:r>
        <w:rPr>
          <w:sz w:val="22"/>
          <w:szCs w:val="22"/>
          <w:lang w:val="ru-RU"/>
        </w:rPr>
        <w:t>динара.</w:t>
      </w:r>
    </w:p>
    <w:p w:rsidR="00C72720" w:rsidRPr="007D3E41" w:rsidRDefault="00EC3A86" w:rsidP="003C6489">
      <w:pPr>
        <w:spacing w:line="240" w:lineRule="auto"/>
        <w:ind w:right="-120"/>
        <w:contextualSpacing/>
        <w:jc w:val="both"/>
        <w:rPr>
          <w:sz w:val="22"/>
          <w:szCs w:val="22"/>
          <w:lang w:val="sr-Cyrl-CS"/>
        </w:rPr>
      </w:pPr>
      <w:r>
        <w:rPr>
          <w:sz w:val="22"/>
          <w:szCs w:val="22"/>
          <w:lang w:val="sr-Cyrl-CS"/>
        </w:rPr>
        <w:t xml:space="preserve">Уколико понуђач достави понуду чија је вредност већа од процењене </w:t>
      </w:r>
      <w:r>
        <w:rPr>
          <w:sz w:val="22"/>
          <w:szCs w:val="22"/>
        </w:rPr>
        <w:t>која је овде назначена</w:t>
      </w:r>
      <w:r>
        <w:rPr>
          <w:sz w:val="22"/>
          <w:szCs w:val="22"/>
          <w:lang w:val="sr-Cyrl-CS"/>
        </w:rPr>
        <w:t xml:space="preserve">, наручилац </w:t>
      </w:r>
      <w:r>
        <w:rPr>
          <w:sz w:val="22"/>
          <w:szCs w:val="22"/>
        </w:rPr>
        <w:t xml:space="preserve">ће </w:t>
      </w:r>
      <w:r>
        <w:rPr>
          <w:sz w:val="22"/>
          <w:szCs w:val="22"/>
          <w:lang w:val="sr-Cyrl-CS"/>
        </w:rPr>
        <w:t>такву понуду о</w:t>
      </w:r>
      <w:r w:rsidR="00311CCB">
        <w:rPr>
          <w:sz w:val="22"/>
          <w:szCs w:val="22"/>
          <w:lang w:val="sr-Cyrl-CS"/>
        </w:rPr>
        <w:t>карактерисати</w:t>
      </w:r>
      <w:r>
        <w:rPr>
          <w:sz w:val="22"/>
          <w:szCs w:val="22"/>
          <w:lang w:val="sr-Cyrl-CS"/>
        </w:rPr>
        <w:t xml:space="preserve"> као неприхватљиву. </w:t>
      </w:r>
    </w:p>
    <w:p w:rsidR="00EC3A86" w:rsidRDefault="00EC3A86" w:rsidP="003C6489">
      <w:pPr>
        <w:spacing w:line="240" w:lineRule="auto"/>
        <w:ind w:right="-120"/>
        <w:contextualSpacing/>
        <w:jc w:val="both"/>
        <w:rPr>
          <w:b/>
          <w:sz w:val="20"/>
          <w:szCs w:val="20"/>
          <w:lang w:val="sr-Cyrl-CS"/>
        </w:rPr>
      </w:pPr>
      <w:r>
        <w:rPr>
          <w:b/>
          <w:sz w:val="20"/>
          <w:szCs w:val="20"/>
          <w:lang w:val="sr-Cyrl-CS"/>
        </w:rPr>
        <w:t>ФИНАНСИЈСКО ОБАЗБЕЂЕЊЕ</w:t>
      </w:r>
    </w:p>
    <w:p w:rsidR="00C000B2" w:rsidRPr="00C000B2" w:rsidRDefault="00C000B2" w:rsidP="003C6489">
      <w:pPr>
        <w:spacing w:line="240" w:lineRule="auto"/>
        <w:ind w:right="-120"/>
        <w:contextualSpacing/>
        <w:jc w:val="both"/>
        <w:rPr>
          <w:sz w:val="20"/>
          <w:szCs w:val="20"/>
          <w:lang w:val="sr-Cyrl-CS"/>
        </w:rPr>
      </w:pPr>
      <w:r>
        <w:rPr>
          <w:b/>
          <w:sz w:val="20"/>
          <w:szCs w:val="20"/>
          <w:lang w:val="sr-Cyrl-CS"/>
        </w:rPr>
        <w:t xml:space="preserve"> </w:t>
      </w:r>
      <w:r w:rsidRPr="00C000B2">
        <w:rPr>
          <w:sz w:val="20"/>
          <w:szCs w:val="20"/>
          <w:lang w:val="sr-Cyrl-CS"/>
        </w:rPr>
        <w:t>Нема</w:t>
      </w:r>
    </w:p>
    <w:p w:rsidR="00C000B2" w:rsidRDefault="00C000B2" w:rsidP="003C6489">
      <w:pPr>
        <w:spacing w:line="240" w:lineRule="auto"/>
        <w:ind w:right="-120"/>
        <w:contextualSpacing/>
        <w:jc w:val="both"/>
        <w:rPr>
          <w:sz w:val="22"/>
          <w:szCs w:val="22"/>
          <w:lang w:val="sr-Cyrl-CS"/>
        </w:rPr>
      </w:pPr>
    </w:p>
    <w:p w:rsidR="00EC3A86" w:rsidRDefault="00EC3A86" w:rsidP="003C6489">
      <w:pPr>
        <w:spacing w:before="100" w:line="240" w:lineRule="auto"/>
        <w:contextualSpacing/>
        <w:jc w:val="both"/>
        <w:rPr>
          <w:sz w:val="22"/>
          <w:szCs w:val="22"/>
          <w:lang w:val="sr-Cyrl-CS"/>
        </w:rPr>
      </w:pPr>
      <w:r>
        <w:rPr>
          <w:b/>
          <w:sz w:val="18"/>
          <w:szCs w:val="18"/>
          <w:lang w:val="sr-Cyrl-CS"/>
        </w:rPr>
        <w:t>ДОДАТНЕ ИНФОРМАЦИЈЕ И ПОЈАШЊЕЊА</w:t>
      </w:r>
    </w:p>
    <w:p w:rsidR="00EC3A86" w:rsidRDefault="00EC3A86" w:rsidP="003C6489">
      <w:pPr>
        <w:spacing w:before="100" w:line="240" w:lineRule="auto"/>
        <w:contextualSpacing/>
        <w:jc w:val="both"/>
        <w:rPr>
          <w:sz w:val="22"/>
          <w:szCs w:val="22"/>
        </w:rPr>
      </w:pPr>
      <w:r>
        <w:rPr>
          <w:sz w:val="22"/>
          <w:szCs w:val="22"/>
          <w:lang w:val="sr-Cyrl-CS"/>
        </w:rPr>
        <w:t xml:space="preserve">Понуђач може, у писаном облику, тражити од наручиоца додатне информације или појашњења </w:t>
      </w:r>
      <w:r>
        <w:rPr>
          <w:sz w:val="22"/>
          <w:szCs w:val="22"/>
          <w:lang w:val="sr-Cyrl-CS"/>
        </w:rPr>
        <w:lastRenderedPageBreak/>
        <w:t xml:space="preserve">у вези са припремањем и подношењем понуде, најкасније пет дана пре истека рока за подношење понуде. Наручилац је дужан да у року од </w:t>
      </w:r>
      <w:r>
        <w:rPr>
          <w:sz w:val="22"/>
          <w:szCs w:val="22"/>
        </w:rPr>
        <w:t>3 (три)</w:t>
      </w:r>
      <w:r>
        <w:rPr>
          <w:sz w:val="22"/>
          <w:szCs w:val="22"/>
          <w:lang w:val="sr-Cyrl-CS"/>
        </w:rPr>
        <w:t xml:space="preserve"> дана од дана пријема захтева од стране понуђача, пошаље одговор у писаном облику и да истовремено ту информацију </w:t>
      </w:r>
      <w:r>
        <w:rPr>
          <w:sz w:val="22"/>
          <w:szCs w:val="22"/>
        </w:rPr>
        <w:t>објави на Порталу јавних набавки</w:t>
      </w:r>
      <w:r>
        <w:rPr>
          <w:sz w:val="22"/>
          <w:szCs w:val="22"/>
          <w:lang w:val="sr-Cyrl-CS"/>
        </w:rPr>
        <w:t>.</w:t>
      </w:r>
    </w:p>
    <w:p w:rsidR="00EC3A86" w:rsidRDefault="00EC3A86" w:rsidP="003C6489">
      <w:pPr>
        <w:spacing w:before="100" w:line="240" w:lineRule="auto"/>
        <w:contextualSpacing/>
        <w:jc w:val="both"/>
        <w:rPr>
          <w:sz w:val="22"/>
          <w:szCs w:val="22"/>
          <w:lang w:val="sr-Cyrl-CS"/>
        </w:rPr>
      </w:pPr>
      <w:r>
        <w:rPr>
          <w:sz w:val="22"/>
          <w:szCs w:val="22"/>
        </w:rPr>
        <w:t>Ако је документ из поступка јавне набавке достављен од стране наручиоца или понуђача путем електронске поште или факсом, страна која је извршила достављање дужна је да од друге стране захтева да на исти начин потврди пријем тог документа, што је друга страна дужна и да учини када је то неопходно као доказ да је извршено достављање.</w:t>
      </w:r>
    </w:p>
    <w:p w:rsidR="00C72720" w:rsidRPr="00C72720" w:rsidRDefault="00C72720"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sz w:val="22"/>
          <w:szCs w:val="22"/>
          <w:lang w:val="sr-Cyrl-CS"/>
        </w:rPr>
      </w:pPr>
      <w:r>
        <w:rPr>
          <w:b/>
          <w:sz w:val="18"/>
          <w:szCs w:val="18"/>
          <w:lang w:val="sr-Cyrl-CS"/>
        </w:rPr>
        <w:t>РОК ВАЖЕЊА ПОНУДЕ</w:t>
      </w:r>
    </w:p>
    <w:p w:rsidR="00EC3A86" w:rsidRDefault="00EC3A86" w:rsidP="003C6489">
      <w:pPr>
        <w:spacing w:before="100" w:line="240" w:lineRule="auto"/>
        <w:contextualSpacing/>
        <w:jc w:val="both"/>
        <w:rPr>
          <w:sz w:val="22"/>
          <w:szCs w:val="22"/>
          <w:lang w:val="sr-Cyrl-CS"/>
        </w:rPr>
      </w:pPr>
      <w:r>
        <w:rPr>
          <w:sz w:val="22"/>
          <w:szCs w:val="22"/>
          <w:lang w:val="sr-Cyrl-CS"/>
        </w:rPr>
        <w:t xml:space="preserve">Рок важења понуде не може бити краћи од </w:t>
      </w:r>
      <w:r w:rsidR="003113E0">
        <w:rPr>
          <w:sz w:val="22"/>
          <w:szCs w:val="22"/>
          <w:lang w:val="sr-Cyrl-CS"/>
        </w:rPr>
        <w:t>6</w:t>
      </w:r>
      <w:r w:rsidR="003113E0">
        <w:rPr>
          <w:sz w:val="22"/>
          <w:szCs w:val="22"/>
        </w:rPr>
        <w:t>0 (</w:t>
      </w:r>
      <w:r w:rsidR="003113E0">
        <w:rPr>
          <w:sz w:val="22"/>
          <w:szCs w:val="22"/>
          <w:lang w:val="sr-Cyrl-CS"/>
        </w:rPr>
        <w:t>шездесет</w:t>
      </w:r>
      <w:r>
        <w:rPr>
          <w:sz w:val="22"/>
          <w:szCs w:val="22"/>
        </w:rPr>
        <w:t>) дана</w:t>
      </w:r>
      <w:r>
        <w:rPr>
          <w:sz w:val="22"/>
          <w:szCs w:val="22"/>
          <w:lang w:val="sr-Cyrl-CS"/>
        </w:rPr>
        <w:t xml:space="preserve"> од дана отварања понуда. У случају да понуђач наведе краћи рок важења понуда, понуда ће бити одбијена као не</w:t>
      </w:r>
      <w:r>
        <w:rPr>
          <w:sz w:val="22"/>
          <w:szCs w:val="22"/>
        </w:rPr>
        <w:t>прихватљива</w:t>
      </w:r>
      <w:r>
        <w:rPr>
          <w:sz w:val="22"/>
          <w:szCs w:val="22"/>
          <w:lang w:val="sr-Cyrl-CS"/>
        </w:rPr>
        <w:t>.</w:t>
      </w:r>
    </w:p>
    <w:p w:rsidR="00C72720" w:rsidRDefault="00C72720"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sz w:val="22"/>
          <w:szCs w:val="22"/>
          <w:lang w:val="sr-Cyrl-CS"/>
        </w:rPr>
      </w:pPr>
      <w:r>
        <w:rPr>
          <w:b/>
          <w:sz w:val="18"/>
          <w:szCs w:val="18"/>
          <w:lang w:val="sr-Cyrl-CS"/>
        </w:rPr>
        <w:t>ДОДАТНА ОБЈАШЊЕЊА ОД ПОНУЂАЧА ПОСЛЕ ОТВАРАЊА ПОНУДА</w:t>
      </w:r>
    </w:p>
    <w:p w:rsidR="00EC3A86" w:rsidRDefault="00EC3A86" w:rsidP="003C6489">
      <w:pPr>
        <w:spacing w:before="100" w:line="240" w:lineRule="auto"/>
        <w:contextualSpacing/>
        <w:jc w:val="both"/>
        <w:rPr>
          <w:sz w:val="22"/>
          <w:szCs w:val="22"/>
        </w:rPr>
      </w:pPr>
      <w:r>
        <w:rPr>
          <w:sz w:val="22"/>
          <w:szCs w:val="22"/>
          <w:lang w:val="sr-Cyrl-CS"/>
        </w:rPr>
        <w:t xml:space="preserve">Наручилац може да захтева од понуђача додатна објашњења која ће му помоћи при прегледу, вредновању и упоређивању понуда, а може да врши и контролу (увид) код понуђача </w:t>
      </w:r>
      <w:r>
        <w:rPr>
          <w:sz w:val="22"/>
          <w:szCs w:val="22"/>
        </w:rPr>
        <w:t>односно његовог подизвођача</w:t>
      </w:r>
      <w:r>
        <w:rPr>
          <w:sz w:val="22"/>
          <w:szCs w:val="22"/>
          <w:lang w:val="sr-Cyrl-CS"/>
        </w:rPr>
        <w:t>.</w:t>
      </w:r>
    </w:p>
    <w:p w:rsidR="00EC3A86" w:rsidRDefault="00EC3A86" w:rsidP="003C6489">
      <w:pPr>
        <w:spacing w:before="100" w:line="240" w:lineRule="auto"/>
        <w:contextualSpacing/>
        <w:jc w:val="both"/>
        <w:rPr>
          <w:sz w:val="22"/>
          <w:szCs w:val="22"/>
        </w:rPr>
      </w:pPr>
      <w:r>
        <w:rPr>
          <w:sz w:val="22"/>
          <w:szCs w:val="22"/>
        </w:rPr>
        <w:t>Наручилац може, уз сагласност понуђача, да изврши исправке рачунских грешака уочених приликом разматрања понуде по окончаном поступку отварања понуда.</w:t>
      </w:r>
    </w:p>
    <w:p w:rsidR="00EC3A86" w:rsidRDefault="00EC3A86" w:rsidP="003C6489">
      <w:pPr>
        <w:spacing w:before="100" w:line="240" w:lineRule="auto"/>
        <w:contextualSpacing/>
        <w:jc w:val="both"/>
        <w:rPr>
          <w:sz w:val="22"/>
          <w:szCs w:val="22"/>
          <w:lang w:val="sr-Cyrl-CS"/>
        </w:rPr>
      </w:pPr>
      <w:r>
        <w:rPr>
          <w:sz w:val="22"/>
          <w:szCs w:val="22"/>
        </w:rPr>
        <w:t>У случају разлике између јединичне и укупне цене, меродавна је јединична цена. Ако се понуђач не сагласи са исправком рачунских грешака, наручилац ће његову понуду одбити као неприхватљиву.</w:t>
      </w:r>
    </w:p>
    <w:p w:rsidR="00EC3A86" w:rsidRDefault="00EC3A86" w:rsidP="003C6489">
      <w:pPr>
        <w:spacing w:before="100" w:line="240" w:lineRule="auto"/>
        <w:contextualSpacing/>
        <w:jc w:val="both"/>
        <w:rPr>
          <w:rFonts w:ascii="TimesNewRomanPS-BoldMT" w:hAnsi="TimesNewRomanPS-BoldMT" w:cs="TimesNewRomanPS-BoldMT"/>
          <w:b/>
          <w:bCs/>
          <w:color w:val="000000"/>
          <w:sz w:val="18"/>
          <w:szCs w:val="18"/>
          <w:lang w:val="sr-Latn-CS"/>
        </w:rPr>
      </w:pPr>
      <w:r>
        <w:rPr>
          <w:sz w:val="22"/>
          <w:szCs w:val="22"/>
          <w:lang w:val="sr-Cyrl-CS"/>
        </w:rPr>
        <w:t>Понуђач је обавезан да у року од 2 (два) дана од дана пријема захтева за објашњење понуде достави одговор, у супротном ће се његова понуда одбити као не</w:t>
      </w:r>
      <w:r>
        <w:rPr>
          <w:sz w:val="22"/>
          <w:szCs w:val="22"/>
        </w:rPr>
        <w:t>одговарајућа и неприхватљива</w:t>
      </w:r>
      <w:r>
        <w:rPr>
          <w:sz w:val="22"/>
          <w:szCs w:val="22"/>
          <w:lang w:val="sr-Cyrl-CS"/>
        </w:rPr>
        <w:t xml:space="preserve">. </w:t>
      </w:r>
    </w:p>
    <w:p w:rsidR="00EC3A86" w:rsidRDefault="00EC3A86" w:rsidP="003C6489">
      <w:pPr>
        <w:autoSpaceDE w:val="0"/>
        <w:spacing w:line="240" w:lineRule="auto"/>
        <w:contextualSpacing/>
        <w:jc w:val="both"/>
        <w:rPr>
          <w:rFonts w:ascii="TimesNewRomanPS-BoldMT" w:hAnsi="TimesNewRomanPS-BoldMT" w:cs="TimesNewRomanPS-BoldMT"/>
          <w:b/>
          <w:bCs/>
          <w:color w:val="000000"/>
          <w:sz w:val="18"/>
          <w:szCs w:val="18"/>
          <w:lang w:val="sr-Latn-CS"/>
        </w:rPr>
      </w:pPr>
    </w:p>
    <w:p w:rsidR="00EC3A86" w:rsidRDefault="00EC3A86" w:rsidP="003C6489">
      <w:pPr>
        <w:autoSpaceDE w:val="0"/>
        <w:spacing w:line="240" w:lineRule="auto"/>
        <w:contextualSpacing/>
        <w:jc w:val="both"/>
        <w:rPr>
          <w:rFonts w:cs="TimesNewRomanPSMT"/>
          <w:bCs/>
          <w:color w:val="000000"/>
          <w:sz w:val="22"/>
          <w:szCs w:val="22"/>
          <w:lang w:val="sr-Cyrl-CS"/>
        </w:rPr>
      </w:pPr>
      <w:r>
        <w:rPr>
          <w:rFonts w:ascii="TimesNewRomanPS-BoldMT" w:hAnsi="TimesNewRomanPS-BoldMT" w:cs="TimesNewRomanPS-BoldMT"/>
          <w:b/>
          <w:bCs/>
          <w:color w:val="000000"/>
          <w:sz w:val="18"/>
          <w:szCs w:val="18"/>
          <w:lang w:val="sr-Latn-CS"/>
        </w:rPr>
        <w:t xml:space="preserve">РАЗЛОЗИ ЗБОГ КОЈИХ ПОНУДА МОЖЕ БИТИ ОДБИЈЕНА </w:t>
      </w:r>
    </w:p>
    <w:p w:rsidR="00EC3A86" w:rsidRDefault="00EC3A86" w:rsidP="003C6489">
      <w:pPr>
        <w:autoSpaceDE w:val="0"/>
        <w:spacing w:line="240" w:lineRule="auto"/>
        <w:contextualSpacing/>
        <w:jc w:val="both"/>
        <w:rPr>
          <w:rFonts w:cs="TimesNewRomanPSMT"/>
          <w:bCs/>
          <w:color w:val="000000"/>
          <w:sz w:val="22"/>
          <w:szCs w:val="22"/>
          <w:lang w:val="sr-Cyrl-CS"/>
        </w:rPr>
      </w:pPr>
      <w:r>
        <w:rPr>
          <w:rFonts w:cs="TimesNewRomanPSMT"/>
          <w:bCs/>
          <w:color w:val="000000"/>
          <w:sz w:val="22"/>
          <w:szCs w:val="22"/>
          <w:lang w:val="sr-Cyrl-CS"/>
        </w:rPr>
        <w:t xml:space="preserve">Наручилац ће одбити понуду ако је неблаговремена, неприхватљива и неодговарајућа, а све у складу са чланом 3. тачком 31), 32) и 33) Закона о јавним набавкама. </w:t>
      </w:r>
    </w:p>
    <w:p w:rsidR="00EC3A86" w:rsidRDefault="00EC3A86" w:rsidP="003C6489">
      <w:pPr>
        <w:autoSpaceDE w:val="0"/>
        <w:spacing w:line="240" w:lineRule="auto"/>
        <w:ind w:firstLine="720"/>
        <w:contextualSpacing/>
        <w:jc w:val="both"/>
        <w:rPr>
          <w:rFonts w:cs="TimesNewRomanPSMT"/>
          <w:bCs/>
          <w:color w:val="000000"/>
          <w:sz w:val="22"/>
          <w:szCs w:val="22"/>
          <w:lang w:val="sr-Cyrl-CS"/>
        </w:rPr>
      </w:pPr>
      <w:r>
        <w:rPr>
          <w:rFonts w:cs="TimesNewRomanPSMT"/>
          <w:bCs/>
          <w:color w:val="000000"/>
          <w:sz w:val="22"/>
          <w:szCs w:val="22"/>
          <w:lang w:val="sr-Cyrl-CS"/>
        </w:rPr>
        <w:t>Такође, наручилац ће одбити понуду и ако:</w:t>
      </w:r>
    </w:p>
    <w:p w:rsidR="00EC3A86" w:rsidRDefault="00EC3A86" w:rsidP="003C6489">
      <w:pPr>
        <w:numPr>
          <w:ilvl w:val="0"/>
          <w:numId w:val="9"/>
        </w:numPr>
        <w:tabs>
          <w:tab w:val="left" w:pos="1080"/>
        </w:tabs>
        <w:autoSpaceDE w:val="0"/>
        <w:spacing w:line="240" w:lineRule="auto"/>
        <w:contextualSpacing/>
        <w:jc w:val="both"/>
        <w:rPr>
          <w:rFonts w:cs="TimesNewRomanPSMT"/>
          <w:bCs/>
          <w:color w:val="000000"/>
          <w:sz w:val="22"/>
          <w:szCs w:val="22"/>
          <w:lang w:val="sr-Cyrl-CS"/>
        </w:rPr>
      </w:pPr>
      <w:r>
        <w:rPr>
          <w:rFonts w:cs="TimesNewRomanPSMT"/>
          <w:bCs/>
          <w:color w:val="000000"/>
          <w:sz w:val="22"/>
          <w:szCs w:val="22"/>
          <w:lang w:val="sr-Cyrl-CS"/>
        </w:rPr>
        <w:t xml:space="preserve">понуђач не докаже да испуњава обавезне услове за учешће </w:t>
      </w:r>
      <w:r>
        <w:rPr>
          <w:rFonts w:cs="TimesNewRomanPSMT"/>
          <w:bCs/>
          <w:color w:val="000000"/>
          <w:sz w:val="22"/>
          <w:szCs w:val="22"/>
        </w:rPr>
        <w:t>у поступку ј.н.</w:t>
      </w:r>
      <w:r>
        <w:rPr>
          <w:rFonts w:cs="TimesNewRomanPSMT"/>
          <w:bCs/>
          <w:color w:val="000000"/>
          <w:sz w:val="22"/>
          <w:szCs w:val="22"/>
          <w:lang w:val="sr-Cyrl-CS"/>
        </w:rPr>
        <w:t>;</w:t>
      </w:r>
    </w:p>
    <w:p w:rsidR="00EC3A86" w:rsidRDefault="00EC3A86" w:rsidP="003C6489">
      <w:pPr>
        <w:tabs>
          <w:tab w:val="left" w:pos="1080"/>
          <w:tab w:val="left" w:pos="1260"/>
        </w:tabs>
        <w:autoSpaceDE w:val="0"/>
        <w:spacing w:line="240" w:lineRule="auto"/>
        <w:ind w:firstLine="720"/>
        <w:contextualSpacing/>
        <w:jc w:val="both"/>
        <w:rPr>
          <w:rFonts w:cs="TimesNewRomanPSMT"/>
          <w:bCs/>
          <w:color w:val="000000"/>
          <w:sz w:val="22"/>
          <w:szCs w:val="22"/>
          <w:lang w:val="sr-Cyrl-CS"/>
        </w:rPr>
      </w:pPr>
      <w:r>
        <w:rPr>
          <w:rFonts w:cs="TimesNewRomanPSMT"/>
          <w:bCs/>
          <w:color w:val="000000"/>
          <w:sz w:val="22"/>
          <w:szCs w:val="22"/>
          <w:lang w:val="sr-Cyrl-CS"/>
        </w:rPr>
        <w:t>2)</w:t>
      </w:r>
      <w:r>
        <w:rPr>
          <w:rFonts w:cs="TimesNewRomanPSMT"/>
          <w:bCs/>
          <w:color w:val="000000"/>
          <w:sz w:val="22"/>
          <w:szCs w:val="22"/>
          <w:lang w:val="sr-Cyrl-CS"/>
        </w:rPr>
        <w:tab/>
        <w:t xml:space="preserve">понуђач не докаже да испуњава додатне услове </w:t>
      </w:r>
      <w:r>
        <w:rPr>
          <w:rFonts w:cs="TimesNewRomanPSMT"/>
          <w:bCs/>
          <w:color w:val="000000"/>
          <w:sz w:val="22"/>
          <w:szCs w:val="22"/>
        </w:rPr>
        <w:t>за учешће у поступку ј.н.</w:t>
      </w:r>
      <w:r>
        <w:rPr>
          <w:rFonts w:cs="TimesNewRomanPSMT"/>
          <w:bCs/>
          <w:color w:val="000000"/>
          <w:sz w:val="22"/>
          <w:szCs w:val="22"/>
          <w:lang w:val="sr-Cyrl-CS"/>
        </w:rPr>
        <w:t xml:space="preserve">; </w:t>
      </w:r>
    </w:p>
    <w:p w:rsidR="00EC3A86" w:rsidRDefault="00EC3A86" w:rsidP="003C6489">
      <w:pPr>
        <w:tabs>
          <w:tab w:val="left" w:pos="1080"/>
          <w:tab w:val="left" w:pos="1260"/>
        </w:tabs>
        <w:autoSpaceDE w:val="0"/>
        <w:spacing w:line="240" w:lineRule="auto"/>
        <w:ind w:firstLine="720"/>
        <w:contextualSpacing/>
        <w:jc w:val="both"/>
        <w:rPr>
          <w:rFonts w:cs="TimesNewRomanPSMT"/>
          <w:bCs/>
          <w:color w:val="000000"/>
          <w:sz w:val="22"/>
          <w:szCs w:val="22"/>
          <w:lang w:val="sr-Cyrl-CS"/>
        </w:rPr>
      </w:pPr>
      <w:r>
        <w:rPr>
          <w:rFonts w:cs="TimesNewRomanPSMT"/>
          <w:bCs/>
          <w:color w:val="000000"/>
          <w:sz w:val="22"/>
          <w:szCs w:val="22"/>
          <w:lang w:val="sr-Cyrl-CS"/>
        </w:rPr>
        <w:t>3)</w:t>
      </w:r>
      <w:r>
        <w:rPr>
          <w:rFonts w:cs="TimesNewRomanPSMT"/>
          <w:bCs/>
          <w:color w:val="000000"/>
          <w:sz w:val="22"/>
          <w:szCs w:val="22"/>
          <w:lang w:val="sr-Cyrl-CS"/>
        </w:rPr>
        <w:tab/>
        <w:t>понуђач није доставио тражен</w:t>
      </w:r>
      <w:r>
        <w:rPr>
          <w:rFonts w:cs="TimesNewRomanPSMT"/>
          <w:bCs/>
          <w:color w:val="000000"/>
          <w:sz w:val="22"/>
          <w:szCs w:val="22"/>
        </w:rPr>
        <w:t>а</w:t>
      </w:r>
      <w:r>
        <w:rPr>
          <w:rFonts w:cs="TimesNewRomanPSMT"/>
          <w:bCs/>
          <w:color w:val="000000"/>
          <w:sz w:val="22"/>
          <w:szCs w:val="22"/>
          <w:lang w:val="sr-Cyrl-CS"/>
        </w:rPr>
        <w:t xml:space="preserve"> средств</w:t>
      </w:r>
      <w:r>
        <w:rPr>
          <w:rFonts w:cs="TimesNewRomanPSMT"/>
          <w:bCs/>
          <w:color w:val="000000"/>
          <w:sz w:val="22"/>
          <w:szCs w:val="22"/>
        </w:rPr>
        <w:t>а</w:t>
      </w:r>
      <w:r>
        <w:rPr>
          <w:rFonts w:cs="TimesNewRomanPSMT"/>
          <w:bCs/>
          <w:color w:val="000000"/>
          <w:sz w:val="22"/>
          <w:szCs w:val="22"/>
          <w:lang w:val="sr-Cyrl-CS"/>
        </w:rPr>
        <w:t xml:space="preserve"> обезбеђења</w:t>
      </w:r>
      <w:r w:rsidR="00C000B2">
        <w:rPr>
          <w:rFonts w:cs="TimesNewRomanPSMT"/>
          <w:bCs/>
          <w:color w:val="000000"/>
          <w:sz w:val="22"/>
          <w:szCs w:val="22"/>
          <w:lang w:val="sr-Cyrl-CS"/>
        </w:rPr>
        <w:t xml:space="preserve"> (ако се траже)</w:t>
      </w:r>
      <w:r>
        <w:rPr>
          <w:rFonts w:cs="TimesNewRomanPSMT"/>
          <w:bCs/>
          <w:color w:val="000000"/>
          <w:sz w:val="22"/>
          <w:szCs w:val="22"/>
          <w:lang w:val="sr-Cyrl-CS"/>
        </w:rPr>
        <w:t>;</w:t>
      </w:r>
    </w:p>
    <w:p w:rsidR="00EC3A86" w:rsidRDefault="00EC3A86" w:rsidP="003C6489">
      <w:pPr>
        <w:numPr>
          <w:ilvl w:val="2"/>
          <w:numId w:val="11"/>
        </w:numPr>
        <w:tabs>
          <w:tab w:val="left" w:pos="1080"/>
          <w:tab w:val="left" w:pos="1260"/>
        </w:tabs>
        <w:autoSpaceDE w:val="0"/>
        <w:spacing w:line="240" w:lineRule="auto"/>
        <w:ind w:left="0" w:firstLine="720"/>
        <w:contextualSpacing/>
        <w:jc w:val="both"/>
        <w:rPr>
          <w:rFonts w:cs="TimesNewRomanPSMT"/>
          <w:bCs/>
          <w:color w:val="000000"/>
          <w:sz w:val="22"/>
          <w:szCs w:val="22"/>
          <w:lang w:val="sr-Cyrl-CS"/>
        </w:rPr>
      </w:pPr>
      <w:r>
        <w:rPr>
          <w:rFonts w:cs="TimesNewRomanPSMT"/>
          <w:bCs/>
          <w:color w:val="000000"/>
          <w:sz w:val="22"/>
          <w:szCs w:val="22"/>
          <w:lang w:val="sr-Cyrl-CS"/>
        </w:rPr>
        <w:t>је понуђени рок важења понуде краћи од прописаног;</w:t>
      </w:r>
    </w:p>
    <w:p w:rsidR="00EC3A86" w:rsidRDefault="00EC3A86" w:rsidP="003C6489">
      <w:pPr>
        <w:numPr>
          <w:ilvl w:val="2"/>
          <w:numId w:val="11"/>
        </w:numPr>
        <w:tabs>
          <w:tab w:val="left" w:pos="1080"/>
          <w:tab w:val="left" w:pos="1260"/>
        </w:tabs>
        <w:autoSpaceDE w:val="0"/>
        <w:spacing w:line="240" w:lineRule="auto"/>
        <w:ind w:left="0" w:firstLine="720"/>
        <w:contextualSpacing/>
        <w:jc w:val="both"/>
        <w:rPr>
          <w:rFonts w:cs="TimesNewRomanPSMT"/>
          <w:bCs/>
          <w:color w:val="000000"/>
          <w:sz w:val="22"/>
          <w:szCs w:val="22"/>
        </w:rPr>
      </w:pPr>
      <w:r>
        <w:rPr>
          <w:rFonts w:cs="TimesNewRomanPSMT"/>
          <w:bCs/>
          <w:color w:val="000000"/>
          <w:sz w:val="22"/>
          <w:szCs w:val="22"/>
          <w:lang w:val="sr-Cyrl-CS"/>
        </w:rPr>
        <w:t>понуда садржи друге недостатке због којих није могуће утврдити стварну садржину понуде или није могуће упоредити је са другим понудама;</w:t>
      </w:r>
    </w:p>
    <w:p w:rsidR="00EC3A86" w:rsidRDefault="00EC3A86" w:rsidP="003C6489">
      <w:pPr>
        <w:numPr>
          <w:ilvl w:val="2"/>
          <w:numId w:val="11"/>
        </w:numPr>
        <w:tabs>
          <w:tab w:val="left" w:pos="1080"/>
          <w:tab w:val="left" w:pos="1260"/>
        </w:tabs>
        <w:autoSpaceDE w:val="0"/>
        <w:spacing w:line="240" w:lineRule="auto"/>
        <w:ind w:left="0" w:firstLine="720"/>
        <w:contextualSpacing/>
        <w:jc w:val="both"/>
        <w:rPr>
          <w:rFonts w:cs="TimesNewRomanPSMT"/>
          <w:bCs/>
          <w:color w:val="000000"/>
          <w:sz w:val="22"/>
          <w:szCs w:val="22"/>
          <w:lang w:val="sr-Latn-CS"/>
        </w:rPr>
      </w:pPr>
      <w:r>
        <w:rPr>
          <w:rFonts w:cs="TimesNewRomanPSMT"/>
          <w:bCs/>
          <w:color w:val="000000"/>
          <w:sz w:val="22"/>
          <w:szCs w:val="22"/>
        </w:rPr>
        <w:t>обрасци у конкурсној документацији нису достављени у складу са конкурсном документацијом;</w:t>
      </w:r>
    </w:p>
    <w:p w:rsidR="00EC3A86" w:rsidRDefault="00EC3A86" w:rsidP="003C6489">
      <w:pPr>
        <w:autoSpaceDE w:val="0"/>
        <w:spacing w:line="240" w:lineRule="auto"/>
        <w:ind w:firstLine="720"/>
        <w:contextualSpacing/>
        <w:jc w:val="both"/>
        <w:rPr>
          <w:rFonts w:cs="TimesNewRomanPSMT"/>
          <w:bCs/>
          <w:color w:val="000000"/>
          <w:sz w:val="22"/>
          <w:szCs w:val="22"/>
          <w:lang w:val="sr-Latn-CS"/>
        </w:rPr>
      </w:pPr>
      <w:r>
        <w:rPr>
          <w:rFonts w:cs="TimesNewRomanPSMT"/>
          <w:bCs/>
          <w:color w:val="000000"/>
          <w:sz w:val="22"/>
          <w:szCs w:val="22"/>
          <w:lang w:val="sr-Latn-CS"/>
        </w:rPr>
        <w:t xml:space="preserve">Понуда понуђача мора да садржи сва документа дефинисана конкурсном документацијом. </w:t>
      </w:r>
    </w:p>
    <w:p w:rsidR="00EC3A86" w:rsidRDefault="00EC3A86" w:rsidP="003C6489">
      <w:pPr>
        <w:autoSpaceDE w:val="0"/>
        <w:spacing w:line="240" w:lineRule="auto"/>
        <w:ind w:firstLine="720"/>
        <w:contextualSpacing/>
        <w:jc w:val="both"/>
        <w:rPr>
          <w:rFonts w:cs="TimesNewRomanPSMT"/>
          <w:bCs/>
          <w:color w:val="000000"/>
          <w:sz w:val="22"/>
          <w:szCs w:val="22"/>
          <w:lang w:val="sr-Cyrl-CS"/>
        </w:rPr>
      </w:pPr>
      <w:r>
        <w:rPr>
          <w:rFonts w:cs="TimesNewRomanPSMT"/>
          <w:bCs/>
          <w:color w:val="000000"/>
          <w:sz w:val="22"/>
          <w:szCs w:val="22"/>
          <w:lang w:val="sr-Latn-CS"/>
        </w:rPr>
        <w:t xml:space="preserve">Наручилац може да одбије понуду уколико поседује доказ </w:t>
      </w:r>
      <w:r>
        <w:rPr>
          <w:rFonts w:cs="TimesNewRomanPSMT"/>
          <w:bCs/>
          <w:color w:val="000000"/>
          <w:sz w:val="22"/>
          <w:szCs w:val="22"/>
        </w:rPr>
        <w:t>да је понуђач у предходне три године поступао на начин како је то одређено у члану 82. ЗЈН.</w:t>
      </w:r>
    </w:p>
    <w:p w:rsidR="00C72720" w:rsidRPr="00C72720" w:rsidRDefault="00C72720" w:rsidP="003C6489">
      <w:pPr>
        <w:autoSpaceDE w:val="0"/>
        <w:spacing w:line="240" w:lineRule="auto"/>
        <w:ind w:firstLine="720"/>
        <w:contextualSpacing/>
        <w:jc w:val="both"/>
        <w:rPr>
          <w:b/>
          <w:sz w:val="18"/>
          <w:szCs w:val="18"/>
          <w:lang w:val="sr-Cyrl-CS"/>
        </w:rPr>
      </w:pPr>
    </w:p>
    <w:p w:rsidR="00EC3A86" w:rsidRDefault="00EC3A86" w:rsidP="003C6489">
      <w:pPr>
        <w:spacing w:before="100" w:line="240" w:lineRule="auto"/>
        <w:contextualSpacing/>
        <w:jc w:val="both"/>
        <w:rPr>
          <w:sz w:val="22"/>
          <w:szCs w:val="22"/>
          <w:lang w:val="sr-Cyrl-CS"/>
        </w:rPr>
      </w:pPr>
      <w:r>
        <w:rPr>
          <w:b/>
          <w:sz w:val="18"/>
          <w:szCs w:val="18"/>
          <w:lang w:val="sr-Cyrl-CS"/>
        </w:rPr>
        <w:t>ЗАШТИТА ПРАВА ПОНУЂАЧА</w:t>
      </w:r>
    </w:p>
    <w:p w:rsidR="00EA092B" w:rsidRDefault="00EA092B" w:rsidP="00EA092B">
      <w:pPr>
        <w:spacing w:before="100" w:line="240" w:lineRule="auto"/>
        <w:contextualSpacing/>
        <w:jc w:val="both"/>
        <w:rPr>
          <w:lang w:val="sr-Cyrl-CS"/>
        </w:rPr>
      </w:pPr>
      <w:r>
        <w:t>Захтев за заштиту права којим се оспорава врста поступка, садрţина позива за подношење понуда или конкурсне документације сматраће се благовременим ако је примљен од стране нару</w:t>
      </w:r>
      <w:r>
        <w:rPr>
          <w:lang w:val="sr-Cyrl-CS"/>
        </w:rPr>
        <w:t>ч</w:t>
      </w:r>
      <w:r>
        <w:t>иоца најкасније три дана пре истека рока за подношење понуда, без обзира на на</w:t>
      </w:r>
      <w:r>
        <w:rPr>
          <w:lang w:val="sr-Cyrl-CS"/>
        </w:rPr>
        <w:t>ч</w:t>
      </w:r>
      <w:r>
        <w:t xml:space="preserve">ин достављања и уколико је подносилац захтева у складу са </w:t>
      </w:r>
      <w:r>
        <w:rPr>
          <w:lang w:val="sr-Cyrl-CS"/>
        </w:rPr>
        <w:t>ч</w:t>
      </w:r>
      <w:r>
        <w:t xml:space="preserve">ланом 63. став 2. </w:t>
      </w:r>
      <w:r>
        <w:rPr>
          <w:lang w:val="sr-Cyrl-CS"/>
        </w:rPr>
        <w:t>ЗЈН</w:t>
      </w:r>
      <w:r>
        <w:t xml:space="preserve"> указао нару</w:t>
      </w:r>
      <w:r>
        <w:rPr>
          <w:lang w:val="sr-Cyrl-CS"/>
        </w:rPr>
        <w:t>ч</w:t>
      </w:r>
      <w:r>
        <w:t>иоцу на евентуалне недостатке и неправилности, а нару</w:t>
      </w:r>
      <w:r>
        <w:rPr>
          <w:lang w:val="sr-Cyrl-CS"/>
        </w:rPr>
        <w:t>ч</w:t>
      </w:r>
      <w:r>
        <w:t xml:space="preserve">илац исте није отклонио. </w:t>
      </w:r>
    </w:p>
    <w:p w:rsidR="00EA092B" w:rsidRPr="007E2E8B" w:rsidRDefault="00EA092B" w:rsidP="00EA092B">
      <w:pPr>
        <w:spacing w:before="100" w:line="240" w:lineRule="auto"/>
        <w:contextualSpacing/>
        <w:jc w:val="both"/>
        <w:rPr>
          <w:lang w:val="sr-Cyrl-CS"/>
        </w:rPr>
      </w:pPr>
      <w:r>
        <w:t>После доношења одлуке о додели уговор</w:t>
      </w:r>
      <w:r>
        <w:rPr>
          <w:lang w:val="sr-Cyrl-CS"/>
        </w:rPr>
        <w:t>а и одлуке о обустави поступка рок за подношење захтева за заштиту права је</w:t>
      </w:r>
      <w:r>
        <w:t xml:space="preserve"> пет дана</w:t>
      </w:r>
      <w:r>
        <w:rPr>
          <w:lang w:val="sr-Cyrl-CS"/>
        </w:rPr>
        <w:t>.</w:t>
      </w:r>
    </w:p>
    <w:p w:rsidR="00EA092B" w:rsidRDefault="00EA092B" w:rsidP="00EA092B">
      <w:pPr>
        <w:spacing w:before="100" w:line="240" w:lineRule="auto"/>
        <w:contextualSpacing/>
        <w:jc w:val="both"/>
        <w:rPr>
          <w:lang w:val="sr-Cyrl-CS"/>
        </w:rPr>
      </w:pPr>
      <w:r>
        <w:t xml:space="preserve"> Нару</w:t>
      </w:r>
      <w:r>
        <w:rPr>
          <w:lang w:val="sr-Cyrl-CS"/>
        </w:rPr>
        <w:t>ч</w:t>
      </w:r>
      <w:r>
        <w:t>илац објављује обавештење о поднетом захтеву за заштиту права на Порталу јавних набавки</w:t>
      </w:r>
      <w:r>
        <w:rPr>
          <w:lang w:val="sr-Cyrl-CS"/>
        </w:rPr>
        <w:t xml:space="preserve"> </w:t>
      </w:r>
      <w:r>
        <w:t>најкасније у року од два дана од дана пријема захтева за заштиту права, које садрţи податке из Прилога 3Љ</w:t>
      </w:r>
      <w:r>
        <w:rPr>
          <w:lang w:val="sr-Cyrl-CS"/>
        </w:rPr>
        <w:t xml:space="preserve"> Закона о јавним набавкама</w:t>
      </w:r>
      <w:r>
        <w:t xml:space="preserve">. </w:t>
      </w:r>
    </w:p>
    <w:p w:rsidR="00EA092B" w:rsidRDefault="00EA092B" w:rsidP="00EA092B">
      <w:pPr>
        <w:spacing w:before="100" w:line="240" w:lineRule="auto"/>
        <w:contextualSpacing/>
        <w:jc w:val="both"/>
        <w:rPr>
          <w:b/>
          <w:sz w:val="18"/>
          <w:szCs w:val="18"/>
          <w:lang w:val="sr-Cyrl-CS"/>
        </w:rPr>
      </w:pPr>
      <w:r>
        <w:rPr>
          <w:sz w:val="22"/>
          <w:szCs w:val="22"/>
        </w:rPr>
        <w:lastRenderedPageBreak/>
        <w:t xml:space="preserve">Подносилац захтева за заштиту права је дужан да на рачун буџета Републике Србије уплати таксу у износу од </w:t>
      </w:r>
      <w:r>
        <w:rPr>
          <w:sz w:val="22"/>
          <w:szCs w:val="22"/>
          <w:lang w:val="sr-Cyrl-CS"/>
        </w:rPr>
        <w:t>6</w:t>
      </w:r>
      <w:r>
        <w:rPr>
          <w:sz w:val="22"/>
          <w:szCs w:val="22"/>
        </w:rPr>
        <w:t xml:space="preserve">0.000,00 динара, број жиро рачуна 840-742221843-57, шифра плаћања 153, позив на број: 97 50-016. Сврха: Републичка административна такса са назнаком набавке на коју се односи,  корисник: Буџет Републике Србије. Напомиње се да је пожељно да понуђачи пре уплате таксе провере код Управе за јавне набавке жиро рачун и позив на број. </w:t>
      </w:r>
    </w:p>
    <w:p w:rsidR="00EC3A86" w:rsidRDefault="00EC3A86" w:rsidP="003C6489">
      <w:pPr>
        <w:autoSpaceDE w:val="0"/>
        <w:spacing w:line="240" w:lineRule="auto"/>
        <w:contextualSpacing/>
        <w:jc w:val="both"/>
        <w:rPr>
          <w:b/>
          <w:sz w:val="18"/>
          <w:szCs w:val="18"/>
          <w:lang w:val="sr-Cyrl-CS"/>
        </w:rPr>
      </w:pPr>
    </w:p>
    <w:p w:rsidR="00EC3A86" w:rsidRDefault="00EC3A86" w:rsidP="003C6489">
      <w:pPr>
        <w:autoSpaceDE w:val="0"/>
        <w:spacing w:line="240" w:lineRule="auto"/>
        <w:contextualSpacing/>
        <w:jc w:val="both"/>
        <w:rPr>
          <w:sz w:val="22"/>
          <w:szCs w:val="22"/>
          <w:lang w:val="sr-Cyrl-CS"/>
        </w:rPr>
      </w:pPr>
      <w:r>
        <w:rPr>
          <w:b/>
          <w:sz w:val="18"/>
          <w:szCs w:val="18"/>
          <w:lang w:val="sr-Cyrl-CS"/>
        </w:rPr>
        <w:t>ИЗМЕНЕ КОНКУРСНЕ ДОКУМЕНТАЦИЈЕ</w:t>
      </w:r>
    </w:p>
    <w:p w:rsidR="00EC3A86" w:rsidRDefault="00EC3A86" w:rsidP="003C6489">
      <w:pPr>
        <w:spacing w:before="100" w:line="240" w:lineRule="auto"/>
        <w:contextualSpacing/>
        <w:jc w:val="both"/>
        <w:rPr>
          <w:sz w:val="22"/>
          <w:szCs w:val="22"/>
          <w:lang w:val="sr-Cyrl-CS"/>
        </w:rPr>
      </w:pPr>
      <w:r>
        <w:rPr>
          <w:sz w:val="22"/>
          <w:szCs w:val="22"/>
          <w:lang w:val="sr-Cyrl-CS"/>
        </w:rPr>
        <w:t xml:space="preserve">Наручилац може </w:t>
      </w:r>
      <w:r>
        <w:rPr>
          <w:sz w:val="22"/>
          <w:szCs w:val="22"/>
        </w:rPr>
        <w:t>у року који је предвиђен за подношење понуда</w:t>
      </w:r>
      <w:r>
        <w:rPr>
          <w:sz w:val="22"/>
          <w:szCs w:val="22"/>
          <w:lang w:val="sr-Cyrl-CS"/>
        </w:rPr>
        <w:t xml:space="preserve">, да изврши измену </w:t>
      </w:r>
      <w:r>
        <w:rPr>
          <w:sz w:val="22"/>
          <w:szCs w:val="22"/>
        </w:rPr>
        <w:t>или допуну</w:t>
      </w:r>
      <w:r>
        <w:rPr>
          <w:sz w:val="22"/>
          <w:szCs w:val="22"/>
          <w:lang w:val="sr-Cyrl-CS"/>
        </w:rPr>
        <w:t xml:space="preserve"> конкурсне документације. Ако наручилац у року превиђеном за подношење понуде измени или допуни конкурсну документацију, дужан је да без одлагања </w:t>
      </w:r>
      <w:r>
        <w:rPr>
          <w:sz w:val="22"/>
          <w:szCs w:val="22"/>
        </w:rPr>
        <w:t>измене или допуне објави на Порталу јавних набавки</w:t>
      </w:r>
      <w:r>
        <w:rPr>
          <w:sz w:val="22"/>
          <w:szCs w:val="22"/>
          <w:lang w:val="sr-Cyrl-CS"/>
        </w:rPr>
        <w:t xml:space="preserve">. </w:t>
      </w:r>
      <w:r>
        <w:rPr>
          <w:sz w:val="22"/>
          <w:szCs w:val="22"/>
        </w:rPr>
        <w:t>Ако наручилац измени или допуни конкурсну документацију осам или мање дана  пре истека рока за подношење понуда, наручилац је дужан да продужи рок за подношење понуда и објави обавештење о продужењу рока за подношење понуда. По истеку рока предвиђеног за подношење понуда наручилац не може да мења нити да допуњује конкурсну документацију.</w:t>
      </w:r>
    </w:p>
    <w:p w:rsidR="00C72720" w:rsidRPr="00C72720" w:rsidRDefault="00C72720"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sz w:val="22"/>
          <w:szCs w:val="22"/>
          <w:lang w:val="sr-Cyrl-CS"/>
        </w:rPr>
      </w:pPr>
      <w:r>
        <w:rPr>
          <w:b/>
          <w:sz w:val="18"/>
          <w:szCs w:val="18"/>
          <w:lang w:val="sr-Cyrl-CS"/>
        </w:rPr>
        <w:t>ИЗМЕНЕ И ПОВЛАЧЕЊЕ ПОНУДА</w:t>
      </w:r>
    </w:p>
    <w:p w:rsidR="00EC3A86" w:rsidRDefault="00EC3A86" w:rsidP="003C6489">
      <w:pPr>
        <w:spacing w:before="100" w:line="240" w:lineRule="auto"/>
        <w:contextualSpacing/>
        <w:jc w:val="both"/>
        <w:rPr>
          <w:sz w:val="22"/>
          <w:szCs w:val="22"/>
          <w:lang w:val="sr-Cyrl-CS"/>
        </w:rPr>
      </w:pPr>
      <w:r>
        <w:rPr>
          <w:sz w:val="22"/>
          <w:szCs w:val="22"/>
          <w:lang w:val="sr-Cyrl-CS"/>
        </w:rPr>
        <w:t>Понуђач може да измени или повуче понуду писаним обавештењем пре рока за подношење понуда. Уколико се измена понуде односи на понуђену цену, цена мора да буде изражена у динарском износу, а не у процентима. Уколико се измена понуде односи на понуђену цену, понуђач је обавезан да достави писмено обавештење о укупној цени целокупне понуде, после измене, без и са пдв-ом, и обавезан је да достави предмер</w:t>
      </w:r>
      <w:r>
        <w:rPr>
          <w:sz w:val="22"/>
          <w:szCs w:val="22"/>
        </w:rPr>
        <w:t>е</w:t>
      </w:r>
      <w:r>
        <w:rPr>
          <w:sz w:val="22"/>
          <w:szCs w:val="22"/>
          <w:lang w:val="sr-Cyrl-CS"/>
        </w:rPr>
        <w:t xml:space="preserve"> и предрачун</w:t>
      </w:r>
      <w:r>
        <w:rPr>
          <w:sz w:val="22"/>
          <w:szCs w:val="22"/>
        </w:rPr>
        <w:t>е-техничке спецификације</w:t>
      </w:r>
      <w:r>
        <w:rPr>
          <w:sz w:val="22"/>
          <w:szCs w:val="22"/>
          <w:lang w:val="sr-Cyrl-CS"/>
        </w:rPr>
        <w:t xml:space="preserve">, са </w:t>
      </w:r>
      <w:r>
        <w:rPr>
          <w:sz w:val="22"/>
          <w:szCs w:val="22"/>
        </w:rPr>
        <w:t xml:space="preserve">јединичним и укупним </w:t>
      </w:r>
      <w:r>
        <w:rPr>
          <w:sz w:val="22"/>
          <w:szCs w:val="22"/>
          <w:lang w:val="sr-Cyrl-CS"/>
        </w:rPr>
        <w:t>ценама по позици</w:t>
      </w:r>
      <w:r>
        <w:rPr>
          <w:sz w:val="22"/>
          <w:szCs w:val="22"/>
        </w:rPr>
        <w:t>јама</w:t>
      </w:r>
      <w:r>
        <w:rPr>
          <w:sz w:val="22"/>
          <w:szCs w:val="22"/>
          <w:lang w:val="sr-Cyrl-CS"/>
        </w:rPr>
        <w:t xml:space="preserve"> радова </w:t>
      </w:r>
      <w:r>
        <w:rPr>
          <w:sz w:val="22"/>
          <w:szCs w:val="22"/>
        </w:rPr>
        <w:t>и услуга</w:t>
      </w:r>
      <w:r>
        <w:rPr>
          <w:sz w:val="22"/>
          <w:szCs w:val="22"/>
          <w:lang w:val="sr-Cyrl-CS"/>
        </w:rPr>
        <w:t xml:space="preserve">, које понуђач нуди после измена, </w:t>
      </w:r>
      <w:r>
        <w:rPr>
          <w:sz w:val="22"/>
          <w:szCs w:val="22"/>
        </w:rPr>
        <w:t>у супротном његова понуда биће одбијена као неприхватљива</w:t>
      </w:r>
      <w:r>
        <w:rPr>
          <w:sz w:val="22"/>
          <w:szCs w:val="22"/>
          <w:lang w:val="sr-Cyrl-CS"/>
        </w:rPr>
        <w:t>.</w:t>
      </w:r>
    </w:p>
    <w:p w:rsidR="00C72720" w:rsidRDefault="00EC3A86" w:rsidP="003C6489">
      <w:pPr>
        <w:spacing w:before="100" w:line="240" w:lineRule="auto"/>
        <w:contextualSpacing/>
        <w:jc w:val="both"/>
        <w:rPr>
          <w:sz w:val="22"/>
          <w:szCs w:val="22"/>
          <w:lang w:val="ru-RU"/>
        </w:rPr>
      </w:pPr>
      <w:r>
        <w:rPr>
          <w:sz w:val="22"/>
          <w:szCs w:val="22"/>
          <w:lang w:val="sr-Cyrl-CS"/>
        </w:rPr>
        <w:t xml:space="preserve">Свако обавештење о изменама или повлачењу понуде </w:t>
      </w:r>
      <w:r>
        <w:rPr>
          <w:sz w:val="22"/>
          <w:szCs w:val="22"/>
        </w:rPr>
        <w:t>мора бити</w:t>
      </w:r>
      <w:r>
        <w:rPr>
          <w:sz w:val="22"/>
          <w:szCs w:val="22"/>
          <w:lang w:val="sr-Cyrl-CS"/>
        </w:rPr>
        <w:t xml:space="preserve"> припремљено, означено и достављено са ознаком на коверти „Измена понуде“ или „Повлачење понуде“ за ЈАВНУ НАБАВКУ бр. ЈН</w:t>
      </w:r>
      <w:r w:rsidR="00003A2E">
        <w:rPr>
          <w:sz w:val="22"/>
          <w:szCs w:val="22"/>
          <w:lang w:val="sr-Cyrl-CS"/>
        </w:rPr>
        <w:t>М</w:t>
      </w:r>
      <w:r w:rsidR="00C72720">
        <w:rPr>
          <w:sz w:val="22"/>
          <w:szCs w:val="22"/>
          <w:lang w:val="sr-Cyrl-CS"/>
        </w:rPr>
        <w:t>В</w:t>
      </w:r>
      <w:r w:rsidR="003113E0">
        <w:rPr>
          <w:sz w:val="22"/>
          <w:szCs w:val="22"/>
          <w:lang w:val="sr-Cyrl-CS"/>
        </w:rPr>
        <w:t xml:space="preserve"> 1.1.1</w:t>
      </w:r>
      <w:r>
        <w:rPr>
          <w:sz w:val="22"/>
          <w:szCs w:val="22"/>
          <w:lang w:val="sr-Cyrl-CS"/>
        </w:rPr>
        <w:t>/201</w:t>
      </w:r>
      <w:r w:rsidR="003113E0">
        <w:rPr>
          <w:sz w:val="22"/>
          <w:szCs w:val="22"/>
          <w:lang w:val="sr-Cyrl-CS"/>
        </w:rPr>
        <w:t>7</w:t>
      </w:r>
      <w:r>
        <w:rPr>
          <w:sz w:val="22"/>
          <w:szCs w:val="22"/>
          <w:lang w:val="sr-Cyrl-CS"/>
        </w:rPr>
        <w:t xml:space="preserve"> – </w:t>
      </w:r>
      <w:r w:rsidR="00A300CD">
        <w:rPr>
          <w:sz w:val="22"/>
          <w:szCs w:val="22"/>
          <w:lang w:val="sr-Cyrl-CS"/>
        </w:rPr>
        <w:t>Набавка</w:t>
      </w:r>
      <w:r w:rsidR="00C72720">
        <w:rPr>
          <w:sz w:val="22"/>
          <w:szCs w:val="22"/>
          <w:lang w:val="sr-Cyrl-CS"/>
        </w:rPr>
        <w:t xml:space="preserve"> каменог материјала за одржавање макадамских коловозних застора</w:t>
      </w:r>
      <w:r>
        <w:rPr>
          <w:sz w:val="22"/>
          <w:szCs w:val="22"/>
        </w:rPr>
        <w:t xml:space="preserve">. </w:t>
      </w:r>
      <w:r>
        <w:rPr>
          <w:sz w:val="22"/>
          <w:szCs w:val="22"/>
          <w:lang w:val="ru-RU"/>
        </w:rPr>
        <w:t>Понуда не може бити измењена после истека рока за подношење понуда.</w:t>
      </w:r>
    </w:p>
    <w:p w:rsidR="00EC3A86" w:rsidRDefault="00EC3A86" w:rsidP="003C6489">
      <w:pPr>
        <w:spacing w:before="100" w:line="240" w:lineRule="auto"/>
        <w:contextualSpacing/>
        <w:jc w:val="both"/>
        <w:rPr>
          <w:b/>
          <w:sz w:val="18"/>
          <w:szCs w:val="18"/>
          <w:lang w:val="sr-Cyrl-CS"/>
        </w:rPr>
      </w:pPr>
      <w:r>
        <w:rPr>
          <w:sz w:val="22"/>
          <w:szCs w:val="22"/>
          <w:lang w:val="ru-RU"/>
        </w:rPr>
        <w:t xml:space="preserve"> </w:t>
      </w:r>
    </w:p>
    <w:p w:rsidR="00EC3A86" w:rsidRDefault="00EC3A86" w:rsidP="003C6489">
      <w:pPr>
        <w:spacing w:before="100" w:line="240" w:lineRule="auto"/>
        <w:contextualSpacing/>
        <w:jc w:val="both"/>
        <w:rPr>
          <w:sz w:val="22"/>
          <w:szCs w:val="22"/>
          <w:lang w:val="sr-Cyrl-CS"/>
        </w:rPr>
      </w:pPr>
      <w:r>
        <w:rPr>
          <w:b/>
          <w:sz w:val="18"/>
          <w:szCs w:val="18"/>
          <w:lang w:val="sr-Cyrl-CS"/>
        </w:rPr>
        <w:t>ИСПРАВКА ГРЕШКЕ У ПОДНЕТОЈ ПОНУДИ</w:t>
      </w:r>
    </w:p>
    <w:p w:rsidR="00EC3A86" w:rsidRDefault="00EC3A86" w:rsidP="003C6489">
      <w:pPr>
        <w:spacing w:before="100" w:line="240" w:lineRule="auto"/>
        <w:contextualSpacing/>
        <w:jc w:val="both"/>
        <w:rPr>
          <w:sz w:val="22"/>
          <w:szCs w:val="22"/>
          <w:lang w:val="sr-Cyrl-CS"/>
        </w:rPr>
      </w:pPr>
      <w:r>
        <w:rPr>
          <w:sz w:val="22"/>
          <w:szCs w:val="22"/>
          <w:lang w:val="sr-Cyrl-CS"/>
        </w:rPr>
        <w:t>Уколико понуђач начини грешку у попуњавању, дужан је да исту избели и правилно попуни, а место начињене грешке парафира и овери печатом.</w:t>
      </w:r>
    </w:p>
    <w:p w:rsidR="00C72720" w:rsidRDefault="00C72720"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sz w:val="22"/>
          <w:szCs w:val="22"/>
          <w:lang w:val="sr-Cyrl-CS"/>
        </w:rPr>
      </w:pPr>
      <w:r>
        <w:rPr>
          <w:b/>
          <w:sz w:val="18"/>
          <w:szCs w:val="18"/>
          <w:lang w:val="sr-Cyrl-CS"/>
        </w:rPr>
        <w:t xml:space="preserve">ОДУСТАЈАЊЕ ОД ЈАВНЕ НАБАВКЕ   </w:t>
      </w:r>
    </w:p>
    <w:p w:rsidR="00EC3A86" w:rsidRDefault="00EC3A86" w:rsidP="003C6489">
      <w:pPr>
        <w:spacing w:before="100" w:line="240" w:lineRule="auto"/>
        <w:contextualSpacing/>
        <w:jc w:val="both"/>
        <w:rPr>
          <w:sz w:val="22"/>
          <w:szCs w:val="22"/>
        </w:rPr>
      </w:pPr>
      <w:r>
        <w:rPr>
          <w:sz w:val="22"/>
          <w:szCs w:val="22"/>
          <w:lang w:val="sr-Cyrl-CS"/>
        </w:rPr>
        <w:t xml:space="preserve">Наручилац је дужан да обустави поступак јавне набавке уколико нису испуњени услови за </w:t>
      </w:r>
      <w:r>
        <w:rPr>
          <w:sz w:val="22"/>
          <w:szCs w:val="22"/>
        </w:rPr>
        <w:t>доделу уговора</w:t>
      </w:r>
      <w:r>
        <w:rPr>
          <w:sz w:val="22"/>
          <w:szCs w:val="22"/>
          <w:lang w:val="sr-Cyrl-CS"/>
        </w:rPr>
        <w:t xml:space="preserve">. </w:t>
      </w:r>
    </w:p>
    <w:p w:rsidR="00EC3A86" w:rsidRDefault="00EC3A86" w:rsidP="003C6489">
      <w:pPr>
        <w:spacing w:before="100" w:line="240" w:lineRule="auto"/>
        <w:contextualSpacing/>
        <w:jc w:val="both"/>
        <w:rPr>
          <w:b/>
          <w:sz w:val="18"/>
          <w:szCs w:val="18"/>
          <w:lang w:val="sr-Cyrl-CS"/>
        </w:rPr>
      </w:pPr>
      <w:r>
        <w:rPr>
          <w:sz w:val="22"/>
          <w:szCs w:val="22"/>
        </w:rPr>
        <w:t>Наручилац може да обустави поступак јавне набавке из објективних и доказивих разлога, који се нису могли предвидети у време покретања поступка и који онемогућавају да се започети поступак оконча, односно услед којих је престала потреба наручиоца за предметном набавком због чега се неће понављати у току исте буџетске године, односно у наредних шест месеци.</w:t>
      </w:r>
    </w:p>
    <w:p w:rsidR="003C6489" w:rsidRDefault="003C6489" w:rsidP="003C6489">
      <w:pPr>
        <w:spacing w:before="100" w:line="240" w:lineRule="auto"/>
        <w:contextualSpacing/>
        <w:jc w:val="both"/>
        <w:rPr>
          <w:b/>
          <w:sz w:val="18"/>
          <w:szCs w:val="18"/>
          <w:lang w:val="sr-Cyrl-CS"/>
        </w:rPr>
      </w:pPr>
    </w:p>
    <w:p w:rsidR="00EC3A86" w:rsidRDefault="00EC3A86" w:rsidP="003C6489">
      <w:pPr>
        <w:spacing w:before="100" w:line="240" w:lineRule="auto"/>
        <w:contextualSpacing/>
        <w:jc w:val="both"/>
        <w:rPr>
          <w:b/>
          <w:sz w:val="18"/>
          <w:szCs w:val="18"/>
        </w:rPr>
      </w:pPr>
      <w:r>
        <w:rPr>
          <w:b/>
          <w:sz w:val="18"/>
          <w:szCs w:val="18"/>
          <w:lang w:val="sr-Cyrl-CS"/>
        </w:rPr>
        <w:t>СТАНДАРДИ</w:t>
      </w:r>
    </w:p>
    <w:p w:rsidR="00EC3A86" w:rsidRDefault="00EC3A86" w:rsidP="003C6489">
      <w:pPr>
        <w:tabs>
          <w:tab w:val="left" w:pos="3600"/>
        </w:tabs>
        <w:spacing w:line="240" w:lineRule="auto"/>
        <w:contextualSpacing/>
        <w:jc w:val="both"/>
        <w:rPr>
          <w:b/>
          <w:bCs/>
          <w:sz w:val="18"/>
          <w:szCs w:val="18"/>
        </w:rPr>
      </w:pPr>
      <w:r>
        <w:rPr>
          <w:sz w:val="22"/>
          <w:szCs w:val="22"/>
          <w:lang w:val="sr-Cyrl-CS"/>
        </w:rPr>
        <w:t>Понуђач је дужан да понуду достави водећи рачуна о стандардима, техничким прописима и нормативима који важе за врсту радова који су предмет ове јавне набавкеи који понуђачима морају бити познати.</w:t>
      </w:r>
    </w:p>
    <w:p w:rsidR="0099269E" w:rsidRDefault="0099269E" w:rsidP="003C6489">
      <w:pPr>
        <w:tabs>
          <w:tab w:val="left" w:pos="3600"/>
        </w:tabs>
        <w:spacing w:line="240" w:lineRule="auto"/>
        <w:contextualSpacing/>
        <w:jc w:val="both"/>
        <w:rPr>
          <w:b/>
          <w:bCs/>
          <w:sz w:val="18"/>
          <w:szCs w:val="18"/>
          <w:lang w:val="sr-Cyrl-CS"/>
        </w:rPr>
      </w:pPr>
    </w:p>
    <w:p w:rsidR="00EC3A86" w:rsidRDefault="00EC3A86" w:rsidP="003C6489">
      <w:pPr>
        <w:tabs>
          <w:tab w:val="left" w:pos="3600"/>
        </w:tabs>
        <w:spacing w:line="240" w:lineRule="auto"/>
        <w:contextualSpacing/>
        <w:jc w:val="both"/>
        <w:rPr>
          <w:b/>
          <w:bCs/>
          <w:sz w:val="18"/>
          <w:szCs w:val="18"/>
        </w:rPr>
      </w:pPr>
      <w:r>
        <w:rPr>
          <w:b/>
          <w:bCs/>
          <w:sz w:val="18"/>
          <w:szCs w:val="18"/>
        </w:rPr>
        <w:t>МОДЕЛ УГОВОРА</w:t>
      </w:r>
    </w:p>
    <w:p w:rsidR="00EC3A86" w:rsidRDefault="00EC3A86" w:rsidP="003C6489">
      <w:pPr>
        <w:autoSpaceDE w:val="0"/>
        <w:spacing w:line="240" w:lineRule="auto"/>
        <w:contextualSpacing/>
        <w:jc w:val="both"/>
        <w:rPr>
          <w:rFonts w:cs="TimesNewRomanPSMT"/>
          <w:sz w:val="22"/>
          <w:szCs w:val="22"/>
          <w:lang w:val="sr-Latn-CS"/>
        </w:rPr>
      </w:pPr>
      <w:r>
        <w:rPr>
          <w:rFonts w:cs="TimesNewRomanPSMT"/>
          <w:sz w:val="22"/>
          <w:szCs w:val="22"/>
          <w:lang w:val="sr-Latn-CS"/>
        </w:rPr>
        <w:t>Овлашћено лице понуђача који наступа самостално или са подизвођач</w:t>
      </w:r>
      <w:r>
        <w:rPr>
          <w:rFonts w:cs="TimesNewRomanPSMT"/>
          <w:sz w:val="22"/>
          <w:szCs w:val="22"/>
        </w:rPr>
        <w:t>има</w:t>
      </w:r>
      <w:r>
        <w:rPr>
          <w:rFonts w:cs="TimesNewRomanPSMT"/>
          <w:sz w:val="22"/>
          <w:szCs w:val="22"/>
          <w:lang w:val="sr-Latn-CS"/>
        </w:rPr>
        <w:t xml:space="preserve"> је дужно да модел уговора попуни, потпише и овери, чиме потврђује да је сагласан са моделом уговора. </w:t>
      </w:r>
    </w:p>
    <w:p w:rsidR="00EC3A86" w:rsidRDefault="00EC3A86" w:rsidP="003C6489">
      <w:pPr>
        <w:autoSpaceDE w:val="0"/>
        <w:spacing w:line="240" w:lineRule="auto"/>
        <w:contextualSpacing/>
        <w:jc w:val="both"/>
        <w:rPr>
          <w:rFonts w:cs="TimesNewRomanPSMT"/>
          <w:sz w:val="22"/>
          <w:szCs w:val="22"/>
          <w:lang w:val="sr-Latn-CS"/>
        </w:rPr>
      </w:pPr>
      <w:r>
        <w:rPr>
          <w:rFonts w:cs="TimesNewRomanPSMT"/>
          <w:sz w:val="22"/>
          <w:szCs w:val="22"/>
          <w:lang w:val="sr-Latn-CS"/>
        </w:rPr>
        <w:t xml:space="preserve">Када се ради о групи понуђача овлашћени члан групе понуђача је дужан да модел уговора попуни, потпише и овери, чиме потврђује да је сагласан са моделом уговора. </w:t>
      </w:r>
    </w:p>
    <w:p w:rsidR="00EC3A86" w:rsidRDefault="00EC3A86" w:rsidP="003C6489">
      <w:pPr>
        <w:autoSpaceDE w:val="0"/>
        <w:spacing w:line="240" w:lineRule="auto"/>
        <w:contextualSpacing/>
        <w:jc w:val="both"/>
        <w:rPr>
          <w:rFonts w:cs="TimesNewRomanPSMT"/>
          <w:sz w:val="22"/>
          <w:szCs w:val="22"/>
          <w:lang w:val="sr-Latn-CS"/>
        </w:rPr>
      </w:pPr>
      <w:r>
        <w:rPr>
          <w:rFonts w:cs="TimesNewRomanPSMT"/>
          <w:sz w:val="22"/>
          <w:szCs w:val="22"/>
          <w:lang w:val="sr-Latn-CS"/>
        </w:rPr>
        <w:t xml:space="preserve">У моделу уговора морају бити наведени сви подизвођачи односно сви понуђачи из групе понуђача. </w:t>
      </w:r>
    </w:p>
    <w:p w:rsidR="00EC3A86" w:rsidRDefault="00EC3A86" w:rsidP="003C6489">
      <w:pPr>
        <w:autoSpaceDE w:val="0"/>
        <w:spacing w:line="240" w:lineRule="auto"/>
        <w:contextualSpacing/>
        <w:jc w:val="both"/>
        <w:rPr>
          <w:rFonts w:cs="TimesNewRomanPSMT"/>
          <w:sz w:val="22"/>
          <w:szCs w:val="22"/>
        </w:rPr>
      </w:pPr>
      <w:r>
        <w:rPr>
          <w:rFonts w:cs="TimesNewRomanPSMT"/>
          <w:sz w:val="22"/>
          <w:szCs w:val="22"/>
          <w:lang w:val="sr-Latn-CS"/>
        </w:rPr>
        <w:t xml:space="preserve">Подаци унети у модел уговора морају се слагати са подацима наведеним у понуди. </w:t>
      </w:r>
    </w:p>
    <w:p w:rsidR="00EC3A86" w:rsidRDefault="00EC3A86" w:rsidP="003C6489">
      <w:pPr>
        <w:autoSpaceDE w:val="0"/>
        <w:spacing w:line="240" w:lineRule="auto"/>
        <w:contextualSpacing/>
        <w:jc w:val="both"/>
        <w:rPr>
          <w:rFonts w:cs="TimesNewRomanPSMT"/>
          <w:sz w:val="22"/>
          <w:szCs w:val="22"/>
        </w:rPr>
      </w:pPr>
      <w:r>
        <w:rPr>
          <w:rFonts w:cs="TimesNewRomanPSMT"/>
          <w:sz w:val="22"/>
          <w:szCs w:val="22"/>
        </w:rPr>
        <w:t xml:space="preserve">Уговор са најповољнијим понуђачем биће закључен у року од 3 дана од дана истека рока за подношење захтева за заштиту права понуђача из члана 149. Закона о јавним набавкама. </w:t>
      </w:r>
    </w:p>
    <w:p w:rsidR="00EC3A86" w:rsidRDefault="00EC3A86" w:rsidP="003C6489">
      <w:pPr>
        <w:autoSpaceDE w:val="0"/>
        <w:spacing w:line="240" w:lineRule="auto"/>
        <w:contextualSpacing/>
        <w:jc w:val="both"/>
        <w:rPr>
          <w:rFonts w:cs="TimesNewRomanPSMT"/>
          <w:sz w:val="22"/>
          <w:szCs w:val="22"/>
        </w:rPr>
      </w:pPr>
      <w:r>
        <w:rPr>
          <w:rFonts w:cs="TimesNewRomanPSMT"/>
          <w:sz w:val="22"/>
          <w:szCs w:val="22"/>
        </w:rPr>
        <w:t xml:space="preserve">Уколико у року за подношење понуда пристигне само једна понуда и та понуда буде </w:t>
      </w:r>
      <w:r>
        <w:rPr>
          <w:rFonts w:cs="TimesNewRomanPSMT"/>
          <w:sz w:val="22"/>
          <w:szCs w:val="22"/>
        </w:rPr>
        <w:lastRenderedPageBreak/>
        <w:t>прихватљива, наручилац може сходно члану 112. став 2. тачка 5. Закона о јавним набавкама, закључити уговор са понуђачем у року од три</w:t>
      </w:r>
      <w:r w:rsidR="003113E0">
        <w:rPr>
          <w:rFonts w:cs="TimesNewRomanPSMT"/>
          <w:sz w:val="22"/>
          <w:szCs w:val="22"/>
        </w:rPr>
        <w:t xml:space="preserve"> дана од дана када </w:t>
      </w:r>
      <w:r w:rsidR="003113E0">
        <w:rPr>
          <w:rFonts w:cs="TimesNewRomanPSMT"/>
          <w:sz w:val="22"/>
          <w:szCs w:val="22"/>
          <w:lang w:val="sr-Cyrl-CS"/>
        </w:rPr>
        <w:t>се објави</w:t>
      </w:r>
      <w:r w:rsidR="003113E0">
        <w:rPr>
          <w:rFonts w:cs="TimesNewRomanPSMT"/>
          <w:sz w:val="22"/>
          <w:szCs w:val="22"/>
        </w:rPr>
        <w:t xml:space="preserve"> одлук</w:t>
      </w:r>
      <w:r w:rsidR="003113E0">
        <w:rPr>
          <w:rFonts w:cs="TimesNewRomanPSMT"/>
          <w:sz w:val="22"/>
          <w:szCs w:val="22"/>
          <w:lang w:val="sr-Cyrl-CS"/>
        </w:rPr>
        <w:t>а</w:t>
      </w:r>
      <w:r>
        <w:rPr>
          <w:rFonts w:cs="TimesNewRomanPSMT"/>
          <w:sz w:val="22"/>
          <w:szCs w:val="22"/>
        </w:rPr>
        <w:t xml:space="preserve"> о додели уговора.</w:t>
      </w:r>
    </w:p>
    <w:p w:rsidR="00905D2C" w:rsidRDefault="00905D2C" w:rsidP="003C6489">
      <w:pPr>
        <w:autoSpaceDE w:val="0"/>
        <w:spacing w:line="240" w:lineRule="auto"/>
        <w:contextualSpacing/>
        <w:rPr>
          <w:rFonts w:eastAsia="Times New Roman" w:cs="Times New Roman"/>
          <w:b/>
          <w:bCs/>
          <w:color w:val="000000"/>
          <w:sz w:val="18"/>
          <w:szCs w:val="18"/>
          <w:lang w:val="sr-Cyrl-CS"/>
        </w:rPr>
      </w:pPr>
    </w:p>
    <w:p w:rsidR="00EC3A86" w:rsidRDefault="00EC3A86" w:rsidP="003C6489">
      <w:pPr>
        <w:autoSpaceDE w:val="0"/>
        <w:spacing w:line="240" w:lineRule="auto"/>
        <w:contextualSpacing/>
        <w:rPr>
          <w:rFonts w:eastAsia="Times New Roman" w:cs="Times New Roman"/>
          <w:b/>
          <w:bCs/>
          <w:color w:val="000000"/>
          <w:sz w:val="18"/>
          <w:szCs w:val="18"/>
        </w:rPr>
      </w:pPr>
      <w:r>
        <w:rPr>
          <w:rFonts w:eastAsia="Times New Roman" w:cs="Times New Roman"/>
          <w:b/>
          <w:bCs/>
          <w:color w:val="000000"/>
          <w:sz w:val="18"/>
          <w:szCs w:val="18"/>
        </w:rPr>
        <w:t xml:space="preserve">ОБРАЗАЦ ТРОШКОВА ПРИПРЕМЕ ПОНУДЕ </w:t>
      </w:r>
    </w:p>
    <w:p w:rsidR="00EC3A86" w:rsidRDefault="00EC3A86" w:rsidP="003C6489">
      <w:pPr>
        <w:autoSpaceDE w:val="0"/>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У обрасцу трошкова припреме понуде могу бити приказани трошкови израде узорка или модела, ако су израђени у складу са техничким спецификацијама наручиоца и трошкови прибављања средстава обезбеђења. </w:t>
      </w:r>
    </w:p>
    <w:p w:rsidR="003065EE" w:rsidRDefault="003065EE" w:rsidP="003C6489">
      <w:pPr>
        <w:autoSpaceDE w:val="0"/>
        <w:spacing w:line="240" w:lineRule="auto"/>
        <w:contextualSpacing/>
        <w:jc w:val="both"/>
        <w:rPr>
          <w:rFonts w:eastAsia="Times New Roman" w:cs="Times New Roman"/>
          <w:b/>
          <w:bCs/>
          <w:color w:val="000000"/>
          <w:sz w:val="18"/>
          <w:szCs w:val="18"/>
        </w:rPr>
      </w:pPr>
    </w:p>
    <w:p w:rsidR="00EC3A86" w:rsidRDefault="00EC3A86" w:rsidP="003C6489">
      <w:pPr>
        <w:autoSpaceDE w:val="0"/>
        <w:spacing w:line="240" w:lineRule="auto"/>
        <w:contextualSpacing/>
        <w:rPr>
          <w:rFonts w:eastAsia="Times New Roman" w:cs="Times New Roman"/>
          <w:b/>
          <w:bCs/>
          <w:color w:val="000000"/>
          <w:sz w:val="22"/>
          <w:szCs w:val="22"/>
        </w:rPr>
      </w:pPr>
      <w:r>
        <w:rPr>
          <w:rFonts w:eastAsia="Times New Roman" w:cs="Times New Roman"/>
          <w:b/>
          <w:bCs/>
          <w:color w:val="000000"/>
          <w:sz w:val="18"/>
          <w:szCs w:val="18"/>
        </w:rPr>
        <w:t>ОБРАЗАЦ ИЗЈАВЕ О НЕЗАВИСНОЈ ПОНУДИ</w:t>
      </w:r>
    </w:p>
    <w:p w:rsidR="00EC3A86" w:rsidRDefault="00EC3A86" w:rsidP="003C6489">
      <w:pPr>
        <w:autoSpaceDE w:val="0"/>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Изјавом о независној понуди понуђач под пуном материјалном и кривичном одговорношћу потврђује да је понуду поднео независно, без договора са другим понуђачима или заинтересованим лицима. </w:t>
      </w:r>
    </w:p>
    <w:p w:rsidR="003065EE" w:rsidRDefault="003065EE" w:rsidP="003C6489">
      <w:pPr>
        <w:autoSpaceDE w:val="0"/>
        <w:spacing w:line="240" w:lineRule="auto"/>
        <w:contextualSpacing/>
        <w:jc w:val="both"/>
        <w:rPr>
          <w:rFonts w:cs="TimesNewRomanPS-BoldItalicMT"/>
          <w:b/>
          <w:bCs/>
          <w:iCs/>
          <w:sz w:val="18"/>
          <w:szCs w:val="18"/>
        </w:rPr>
      </w:pPr>
    </w:p>
    <w:p w:rsidR="00EC3A86" w:rsidRDefault="00EC3A86" w:rsidP="003C6489">
      <w:pPr>
        <w:autoSpaceDE w:val="0"/>
        <w:spacing w:line="240" w:lineRule="auto"/>
        <w:contextualSpacing/>
        <w:jc w:val="both"/>
        <w:rPr>
          <w:rFonts w:cs="TimesNewRomanPS-BoldItalicMT"/>
          <w:b/>
          <w:bCs/>
          <w:iCs/>
          <w:sz w:val="18"/>
          <w:szCs w:val="18"/>
        </w:rPr>
      </w:pPr>
      <w:r>
        <w:rPr>
          <w:rFonts w:cs="TimesNewRomanPS-BoldItalicMT"/>
          <w:b/>
          <w:bCs/>
          <w:iCs/>
          <w:sz w:val="18"/>
          <w:szCs w:val="18"/>
        </w:rPr>
        <w:t>ОСТАЛА ОБАВЕШТЕЊА</w:t>
      </w:r>
    </w:p>
    <w:p w:rsidR="00003A2E" w:rsidRDefault="00003A2E" w:rsidP="00003A2E">
      <w:pPr>
        <w:tabs>
          <w:tab w:val="left" w:pos="2580"/>
        </w:tabs>
        <w:spacing w:line="240" w:lineRule="auto"/>
        <w:contextualSpacing/>
        <w:jc w:val="both"/>
        <w:rPr>
          <w:rFonts w:cs="Times New Roman"/>
          <w:color w:val="666666"/>
          <w:sz w:val="22"/>
          <w:szCs w:val="22"/>
          <w:shd w:val="clear" w:color="auto" w:fill="FFFFFF"/>
          <w:lang w:val="sr-Cyrl-CS"/>
        </w:rPr>
      </w:pPr>
      <w:r>
        <w:rPr>
          <w:bCs/>
          <w:iCs/>
          <w:sz w:val="22"/>
          <w:szCs w:val="22"/>
        </w:rPr>
        <w:t xml:space="preserve">На </w:t>
      </w:r>
      <w:r>
        <w:rPr>
          <w:rFonts w:cs="TimesNewRomanPS-BoldItalicMT"/>
          <w:bCs/>
          <w:iCs/>
          <w:sz w:val="22"/>
          <w:szCs w:val="22"/>
        </w:rPr>
        <w:t xml:space="preserve"> основу члана </w:t>
      </w:r>
      <w:r>
        <w:rPr>
          <w:rFonts w:cs="TimesNewRomanPS-BoldItalicMT"/>
          <w:bCs/>
          <w:iCs/>
          <w:sz w:val="22"/>
          <w:szCs w:val="22"/>
          <w:lang w:val="sr-Cyrl-CS"/>
        </w:rPr>
        <w:t>6</w:t>
      </w:r>
      <w:r>
        <w:rPr>
          <w:rFonts w:cs="TimesNewRomanPS-BoldItalicMT"/>
          <w:bCs/>
          <w:iCs/>
          <w:sz w:val="22"/>
          <w:szCs w:val="22"/>
        </w:rPr>
        <w:t xml:space="preserve">. став 1. тачке </w:t>
      </w:r>
      <w:r>
        <w:rPr>
          <w:rFonts w:cs="TimesNewRomanPS-BoldItalicMT"/>
          <w:bCs/>
          <w:iCs/>
          <w:sz w:val="22"/>
          <w:szCs w:val="22"/>
          <w:lang w:val="sr-Cyrl-CS"/>
        </w:rPr>
        <w:t>6</w:t>
      </w:r>
      <w:r>
        <w:rPr>
          <w:rFonts w:cs="TimesNewRomanPS-BoldItalicMT"/>
          <w:bCs/>
          <w:iCs/>
          <w:sz w:val="22"/>
          <w:szCs w:val="22"/>
        </w:rPr>
        <w:t>)</w:t>
      </w:r>
      <w:r>
        <w:rPr>
          <w:rFonts w:cs="TimesNewRomanPS-BoldItalicMT"/>
          <w:bCs/>
          <w:iCs/>
          <w:sz w:val="22"/>
          <w:szCs w:val="22"/>
          <w:lang w:val="sr-Cyrl-CS"/>
        </w:rPr>
        <w:t>-(5)</w:t>
      </w:r>
      <w:r>
        <w:rPr>
          <w:rFonts w:cs="TimesNewRomanPS-BoldItalicMT"/>
          <w:bCs/>
          <w:iCs/>
          <w:sz w:val="22"/>
          <w:szCs w:val="22"/>
        </w:rPr>
        <w:t xml:space="preserve">) </w:t>
      </w:r>
      <w:r>
        <w:rPr>
          <w:bCs/>
          <w:sz w:val="22"/>
          <w:szCs w:val="22"/>
          <w:lang w:val="ru-RU"/>
        </w:rPr>
        <w:t xml:space="preserve">Правилника о обавезним елементима конкурсне документације у поступцима јавних набавки и начину доказивања испуњености услова </w:t>
      </w:r>
      <w:r>
        <w:rPr>
          <w:rFonts w:cs="TimesNewRomanPSMT"/>
          <w:sz w:val="22"/>
          <w:szCs w:val="22"/>
        </w:rPr>
        <w:t xml:space="preserve">(,,Сл.гласник РС“, број </w:t>
      </w:r>
      <w:r>
        <w:rPr>
          <w:rFonts w:cs="TimesNewRomanPSMT"/>
          <w:sz w:val="22"/>
          <w:szCs w:val="22"/>
          <w:lang w:val="sr-Cyrl-CS"/>
        </w:rPr>
        <w:t>86</w:t>
      </w:r>
      <w:r>
        <w:rPr>
          <w:rFonts w:cs="TimesNewRomanPSMT"/>
          <w:sz w:val="22"/>
          <w:szCs w:val="22"/>
        </w:rPr>
        <w:t>/1</w:t>
      </w:r>
      <w:r>
        <w:rPr>
          <w:rFonts w:cs="TimesNewRomanPSMT"/>
          <w:sz w:val="22"/>
          <w:szCs w:val="22"/>
          <w:lang w:val="sr-Cyrl-CS"/>
        </w:rPr>
        <w:t>5</w:t>
      </w:r>
      <w:r>
        <w:rPr>
          <w:rFonts w:cs="TimesNewRomanPSMT"/>
          <w:sz w:val="22"/>
          <w:szCs w:val="22"/>
        </w:rPr>
        <w:t xml:space="preserve">), понуђач је дужан </w:t>
      </w:r>
      <w:r>
        <w:rPr>
          <w:sz w:val="22"/>
          <w:szCs w:val="22"/>
          <w:lang w:val="ru-RU"/>
        </w:rPr>
        <w:t xml:space="preserve">да при састављању своје понуде наведе да је </w:t>
      </w:r>
      <w:r>
        <w:rPr>
          <w:rFonts w:cs="Times New Roman"/>
          <w:sz w:val="22"/>
          <w:szCs w:val="22"/>
          <w:lang w:val="sr-Cyrl-CS"/>
        </w:rPr>
        <w:t>поштовао све</w:t>
      </w:r>
      <w:r w:rsidRPr="00A0541A">
        <w:rPr>
          <w:rFonts w:cs="Times New Roman"/>
          <w:sz w:val="22"/>
          <w:szCs w:val="22"/>
          <w:lang w:val="ru-RU"/>
        </w:rPr>
        <w:t xml:space="preserve"> </w:t>
      </w:r>
      <w:r w:rsidRPr="00A0541A">
        <w:rPr>
          <w:rFonts w:cs="Times New Roman"/>
          <w:color w:val="666666"/>
          <w:sz w:val="22"/>
          <w:szCs w:val="22"/>
          <w:shd w:val="clear" w:color="auto" w:fill="FFFFFF"/>
        </w:rPr>
        <w:t>важећ</w:t>
      </w:r>
      <w:r>
        <w:rPr>
          <w:rFonts w:cs="Times New Roman"/>
          <w:color w:val="666666"/>
          <w:sz w:val="22"/>
          <w:szCs w:val="22"/>
          <w:shd w:val="clear" w:color="auto" w:fill="FFFFFF"/>
          <w:lang w:val="sr-Cyrl-CS"/>
        </w:rPr>
        <w:t>е</w:t>
      </w:r>
      <w:r w:rsidRPr="00A0541A">
        <w:rPr>
          <w:rFonts w:cs="Times New Roman"/>
          <w:color w:val="666666"/>
          <w:sz w:val="22"/>
          <w:szCs w:val="22"/>
          <w:shd w:val="clear" w:color="auto" w:fill="FFFFFF"/>
        </w:rPr>
        <w:t xml:space="preserve"> пропис</w:t>
      </w:r>
      <w:r>
        <w:rPr>
          <w:rFonts w:cs="Times New Roman"/>
          <w:color w:val="666666"/>
          <w:sz w:val="22"/>
          <w:szCs w:val="22"/>
          <w:shd w:val="clear" w:color="auto" w:fill="FFFFFF"/>
          <w:lang w:val="sr-Cyrl-CS"/>
        </w:rPr>
        <w:t>е</w:t>
      </w:r>
      <w:r w:rsidRPr="00A0541A">
        <w:rPr>
          <w:rFonts w:cs="Times New Roman"/>
          <w:color w:val="666666"/>
          <w:sz w:val="22"/>
          <w:szCs w:val="22"/>
          <w:shd w:val="clear" w:color="auto" w:fill="FFFFFF"/>
        </w:rPr>
        <w:t xml:space="preserve"> о заштити на раду, запошљавању и условима рада, заштити животне средине, као и да</w:t>
      </w:r>
      <w:r>
        <w:rPr>
          <w:rFonts w:cs="Times New Roman"/>
          <w:color w:val="666666"/>
          <w:sz w:val="22"/>
          <w:szCs w:val="22"/>
          <w:shd w:val="clear" w:color="auto" w:fill="FFFFFF"/>
          <w:lang w:val="sr-Cyrl-CS"/>
        </w:rPr>
        <w:t xml:space="preserve"> овај</w:t>
      </w:r>
      <w:r w:rsidRPr="00A0541A">
        <w:rPr>
          <w:rFonts w:cs="Times New Roman"/>
          <w:color w:val="666666"/>
          <w:sz w:val="22"/>
          <w:szCs w:val="22"/>
          <w:shd w:val="clear" w:color="auto" w:fill="FFFFFF"/>
        </w:rPr>
        <w:t xml:space="preserve"> понуђач нема забрану обављања делатности која је на снази у време подношења понуде;</w:t>
      </w:r>
    </w:p>
    <w:p w:rsidR="00003A2E" w:rsidRPr="00003A2E" w:rsidRDefault="00003A2E" w:rsidP="00003A2E">
      <w:pPr>
        <w:tabs>
          <w:tab w:val="left" w:pos="2580"/>
        </w:tabs>
        <w:spacing w:line="240" w:lineRule="auto"/>
        <w:contextualSpacing/>
        <w:jc w:val="both"/>
        <w:rPr>
          <w:rFonts w:cs="Times New Roman"/>
          <w:color w:val="666666"/>
          <w:sz w:val="22"/>
          <w:szCs w:val="22"/>
          <w:shd w:val="clear" w:color="auto" w:fill="FFFFFF"/>
          <w:lang w:val="sr-Cyrl-CS"/>
        </w:rPr>
      </w:pPr>
    </w:p>
    <w:p w:rsidR="00EC3A86" w:rsidRDefault="00EC3A86" w:rsidP="003C6489">
      <w:pPr>
        <w:autoSpaceDE w:val="0"/>
        <w:spacing w:line="240" w:lineRule="auto"/>
        <w:contextualSpacing/>
        <w:jc w:val="both"/>
        <w:rPr>
          <w:rFonts w:eastAsia="Times New Roman" w:cs="Times New Roman"/>
          <w:color w:val="000000"/>
          <w:sz w:val="22"/>
          <w:szCs w:val="22"/>
        </w:rPr>
      </w:pPr>
      <w:r>
        <w:rPr>
          <w:rFonts w:eastAsia="Times New Roman" w:cs="Times New Roman"/>
          <w:b/>
          <w:bCs/>
          <w:color w:val="000000"/>
          <w:sz w:val="22"/>
          <w:szCs w:val="22"/>
        </w:rPr>
        <w:t xml:space="preserve">X    УСЛОВИ ЗА УЧЕШЋЕ У ПОСТУПКУ ЈАВНЕ НАБАВКЕ ИЗ ЧЛАНА 75. И 76. ЗАКОНА О ЈАВНИМ НАБАВКАМА И УПУТСТВО КАКО СЕ ДОКАЗУЈЕ ИСПУЊЕНОСТ ТИХ УСЛОВА </w:t>
      </w:r>
    </w:p>
    <w:p w:rsidR="00EC3A86" w:rsidRDefault="00EC3A86" w:rsidP="003C6489">
      <w:pPr>
        <w:autoSpaceDE w:val="0"/>
        <w:spacing w:line="240" w:lineRule="auto"/>
        <w:contextualSpacing/>
        <w:jc w:val="both"/>
        <w:rPr>
          <w:rFonts w:eastAsia="Times New Roman" w:cs="Times New Roman"/>
          <w:color w:val="000000"/>
          <w:sz w:val="22"/>
          <w:szCs w:val="22"/>
          <w:lang w:val="sr-Cyrl-CS"/>
        </w:rPr>
      </w:pPr>
      <w:r>
        <w:rPr>
          <w:rFonts w:eastAsia="Times New Roman" w:cs="Times New Roman"/>
          <w:color w:val="000000"/>
          <w:sz w:val="22"/>
          <w:szCs w:val="22"/>
        </w:rPr>
        <w:t xml:space="preserve">Понуђач у поступку јавне набавке мора доказати: </w:t>
      </w:r>
    </w:p>
    <w:p w:rsidR="00905D2C" w:rsidRPr="00905D2C" w:rsidRDefault="00905D2C" w:rsidP="003C6489">
      <w:pPr>
        <w:autoSpaceDE w:val="0"/>
        <w:spacing w:line="240" w:lineRule="auto"/>
        <w:contextualSpacing/>
        <w:jc w:val="both"/>
        <w:rPr>
          <w:rFonts w:eastAsia="Times New Roman" w:cs="Times New Roman"/>
          <w:color w:val="000000"/>
          <w:sz w:val="22"/>
          <w:szCs w:val="22"/>
          <w:lang w:val="sr-Cyrl-CS"/>
        </w:rPr>
      </w:pPr>
    </w:p>
    <w:p w:rsidR="00905D2C" w:rsidRPr="00905D2C" w:rsidRDefault="00905D2C" w:rsidP="003C6489">
      <w:pPr>
        <w:autoSpaceDE w:val="0"/>
        <w:spacing w:line="240" w:lineRule="auto"/>
        <w:contextualSpacing/>
        <w:jc w:val="both"/>
        <w:rPr>
          <w:rFonts w:eastAsia="Times New Roman" w:cs="Times New Roman"/>
          <w:color w:val="000000"/>
          <w:sz w:val="22"/>
          <w:szCs w:val="22"/>
          <w:lang w:val="sr-Cyrl-CS"/>
        </w:rPr>
      </w:pPr>
      <w:r w:rsidRPr="00905D2C">
        <w:rPr>
          <w:rFonts w:eastAsia="Times New Roman" w:cs="Times New Roman"/>
          <w:b/>
          <w:color w:val="000000"/>
          <w:sz w:val="22"/>
          <w:szCs w:val="22"/>
          <w:lang w:val="sr-Cyrl-CS"/>
        </w:rPr>
        <w:t>ОБАВЕЗНИ УСЛОВИ</w:t>
      </w:r>
      <w:r>
        <w:rPr>
          <w:rFonts w:eastAsia="Times New Roman" w:cs="Times New Roman"/>
          <w:color w:val="000000"/>
          <w:sz w:val="22"/>
          <w:szCs w:val="22"/>
          <w:lang w:val="sr-Cyrl-CS"/>
        </w:rPr>
        <w:t>:</w:t>
      </w:r>
    </w:p>
    <w:p w:rsidR="00EC3A86" w:rsidRDefault="00EC3A86" w:rsidP="003C6489">
      <w:pPr>
        <w:autoSpaceDE w:val="0"/>
        <w:spacing w:line="240" w:lineRule="auto"/>
        <w:contextualSpacing/>
        <w:jc w:val="both"/>
        <w:rPr>
          <w:rFonts w:eastAsia="Times New Roman" w:cs="Times New Roman"/>
          <w:color w:val="000000"/>
          <w:sz w:val="22"/>
          <w:szCs w:val="22"/>
        </w:rPr>
      </w:pP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1) УСЛОВ:</w:t>
      </w:r>
      <w:r>
        <w:rPr>
          <w:rFonts w:eastAsia="Times New Roman" w:cs="Times New Roman"/>
          <w:color w:val="000000"/>
          <w:sz w:val="22"/>
          <w:szCs w:val="22"/>
        </w:rPr>
        <w:t xml:space="preserve"> да је понуђач регистрован код надлежног органа, односно, уписан у одговарајући регистар</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ДОКАЗ:</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1.1.ПРАВНО ЛИЦЕ:</w:t>
      </w:r>
      <w:r>
        <w:rPr>
          <w:rFonts w:eastAsia="Times New Roman" w:cs="Times New Roman"/>
          <w:color w:val="000000"/>
          <w:sz w:val="22"/>
          <w:szCs w:val="22"/>
        </w:rPr>
        <w:t xml:space="preserve"> Извод из регистра Агенције за привредне регистре, односно извод из регистра надлежног Привредног суда</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1.2.ПРЕДУЗЕТНИК:</w:t>
      </w:r>
      <w:r>
        <w:rPr>
          <w:rFonts w:eastAsia="Times New Roman" w:cs="Times New Roman"/>
          <w:color w:val="000000"/>
          <w:sz w:val="22"/>
          <w:szCs w:val="22"/>
        </w:rPr>
        <w:t xml:space="preserve">  Извод из регистра Агенције за привредне регистре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НАПОМЕНЕ: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1.3. </w:t>
      </w:r>
      <w:r>
        <w:rPr>
          <w:rFonts w:eastAsia="Times New Roman" w:cs="Times New Roman"/>
          <w:color w:val="000000"/>
          <w:sz w:val="22"/>
          <w:szCs w:val="22"/>
        </w:rPr>
        <w:t>У случају да понуду подноси група понуђача, овај доказ доставити за сваког учесника из групе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1.4.</w:t>
      </w:r>
      <w:r>
        <w:rPr>
          <w:rFonts w:eastAsia="Times New Roman" w:cs="Times New Roman"/>
          <w:color w:val="000000"/>
          <w:sz w:val="22"/>
          <w:szCs w:val="22"/>
        </w:rPr>
        <w:t xml:space="preserve"> У случају да понуђач подноси понуду са подизвођачем, овај доказ доставити и за подизвођача (ако је више подизвођача доставити за сваког од њих)</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2) УСЛОВ:</w:t>
      </w:r>
      <w:r>
        <w:rPr>
          <w:rFonts w:eastAsia="Times New Roman" w:cs="Times New Roman"/>
          <w:color w:val="000000"/>
          <w:sz w:val="22"/>
          <w:szCs w:val="22"/>
        </w:rPr>
        <w:t xml:space="preserve">  да понуђач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ДОКАЗ:</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2.1.ЗАКОНСКИ ЗАСТУПНИК, ФИЗИЧКО ЛИЦЕ И ПРЕДУЗЕТНИК:</w:t>
      </w:r>
      <w:r>
        <w:rPr>
          <w:rFonts w:eastAsia="Times New Roman" w:cs="Times New Roman"/>
          <w:color w:val="000000"/>
          <w:sz w:val="22"/>
          <w:szCs w:val="22"/>
        </w:rPr>
        <w:t xml:space="preserve"> Извод из казнене евиденције, односно уверење оне полицијске управе Министарства унутрашњих послова где је пребивалиште лица,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2.2. ПРАВНО ЛИЦЕ:</w:t>
      </w:r>
      <w:r>
        <w:rPr>
          <w:rFonts w:eastAsia="Times New Roman" w:cs="Times New Roman"/>
          <w:color w:val="000000"/>
          <w:sz w:val="22"/>
          <w:szCs w:val="22"/>
        </w:rPr>
        <w:t xml:space="preserve"> Уверење првостепеног суда на чијем подручју је седиште домаћег правног лица, односно седиште представништва или огранка страног правног лица, да није осуђивано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 побројана кривична дела </w:t>
      </w:r>
      <w:r>
        <w:rPr>
          <w:rFonts w:eastAsia="Times New Roman" w:cs="Times New Roman"/>
          <w:color w:val="000000"/>
          <w:sz w:val="22"/>
          <w:szCs w:val="22"/>
        </w:rPr>
        <w:lastRenderedPageBreak/>
        <w:t>првостепени судови, чије је уверење потребно доставити, су:</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2.2.1. </w:t>
      </w:r>
      <w:r>
        <w:rPr>
          <w:rFonts w:eastAsia="Times New Roman" w:cs="Times New Roman"/>
          <w:color w:val="000000"/>
          <w:sz w:val="22"/>
          <w:szCs w:val="22"/>
        </w:rPr>
        <w:t>Основни суд на чијем подручју је седиште правног лица;</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2.2.2. </w:t>
      </w:r>
      <w:r>
        <w:rPr>
          <w:rFonts w:eastAsia="Times New Roman" w:cs="Times New Roman"/>
          <w:color w:val="000000"/>
          <w:sz w:val="22"/>
          <w:szCs w:val="22"/>
        </w:rPr>
        <w:t>Виши суд на чијем подручју је седиште правног лица;</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2.2.3. </w:t>
      </w:r>
      <w:r>
        <w:rPr>
          <w:rFonts w:eastAsia="Times New Roman" w:cs="Times New Roman"/>
          <w:color w:val="000000"/>
          <w:sz w:val="22"/>
          <w:szCs w:val="22"/>
        </w:rPr>
        <w:t>Виши суд у Београду да није осуђиван за неко од кривичних дела као члан организоване криминалне групе.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НАПОМЕНЕ: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2.3. </w:t>
      </w:r>
      <w:r>
        <w:rPr>
          <w:rFonts w:eastAsia="Times New Roman" w:cs="Times New Roman"/>
          <w:color w:val="000000"/>
          <w:sz w:val="22"/>
          <w:szCs w:val="22"/>
        </w:rPr>
        <w:t>У случају да понуду подноси правно лице потребно је доставити овај доказ и за правно лице и за законског заступника;</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2.4. </w:t>
      </w:r>
      <w:r>
        <w:rPr>
          <w:rFonts w:eastAsia="Times New Roman" w:cs="Times New Roman"/>
          <w:color w:val="000000"/>
          <w:sz w:val="22"/>
          <w:szCs w:val="22"/>
        </w:rPr>
        <w:t>у случају да правно лице има више законских заступника, ове доказе доставити за сваког од њих;</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2.5. </w:t>
      </w:r>
      <w:r>
        <w:rPr>
          <w:rFonts w:eastAsia="Times New Roman" w:cs="Times New Roman"/>
          <w:color w:val="000000"/>
          <w:sz w:val="22"/>
          <w:szCs w:val="22"/>
        </w:rPr>
        <w:t>у случају да понуду подноси група понуђача, ове доказе доставити за сваког учесника из групе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2.6. </w:t>
      </w:r>
      <w:r>
        <w:rPr>
          <w:rFonts w:eastAsia="Times New Roman" w:cs="Times New Roman"/>
          <w:color w:val="000000"/>
          <w:sz w:val="22"/>
          <w:szCs w:val="22"/>
        </w:rPr>
        <w:t>У случају да понуђач подноси понуду са подизвођачем, ове доказе доставити и за подизвођача (ако је више подизвођача доставити за сваког од њих)</w:t>
      </w:r>
    </w:p>
    <w:p w:rsidR="00EC3A86" w:rsidRDefault="00EC3A86" w:rsidP="003C6489">
      <w:pPr>
        <w:autoSpaceDE w:val="0"/>
        <w:spacing w:line="240" w:lineRule="auto"/>
        <w:contextualSpacing/>
        <w:rPr>
          <w:rFonts w:eastAsia="Times New Roman" w:cs="Times New Roman"/>
          <w:b/>
          <w:bCs/>
          <w:color w:val="000000"/>
          <w:sz w:val="22"/>
          <w:szCs w:val="22"/>
        </w:rPr>
      </w:pPr>
      <w:r>
        <w:rPr>
          <w:rFonts w:eastAsia="Times New Roman" w:cs="Times New Roman"/>
          <w:b/>
          <w:bCs/>
          <w:color w:val="000000"/>
          <w:sz w:val="22"/>
          <w:szCs w:val="22"/>
        </w:rPr>
        <w:t>ОВИ ДОКАЗИ НЕ МОГУ БИТИ СТА</w:t>
      </w:r>
      <w:r w:rsidR="00C6229A">
        <w:rPr>
          <w:rFonts w:eastAsia="Times New Roman" w:cs="Times New Roman"/>
          <w:b/>
          <w:bCs/>
          <w:color w:val="000000"/>
          <w:sz w:val="22"/>
          <w:szCs w:val="22"/>
        </w:rPr>
        <w:t xml:space="preserve">РИЈИ ОД ДВА МЕСЕЦА ПРЕ ОТВАРАЊА </w:t>
      </w:r>
      <w:r>
        <w:rPr>
          <w:rFonts w:eastAsia="Times New Roman" w:cs="Times New Roman"/>
          <w:b/>
          <w:bCs/>
          <w:color w:val="000000"/>
          <w:sz w:val="22"/>
          <w:szCs w:val="22"/>
        </w:rPr>
        <w:t>ПОНУДА</w:t>
      </w:r>
    </w:p>
    <w:p w:rsidR="00EC3A86" w:rsidRPr="00B93E1D" w:rsidRDefault="00EC3A86" w:rsidP="003C6489">
      <w:pPr>
        <w:autoSpaceDE w:val="0"/>
        <w:spacing w:line="240" w:lineRule="auto"/>
        <w:contextualSpacing/>
        <w:jc w:val="both"/>
        <w:rPr>
          <w:rFonts w:eastAsia="Times New Roman" w:cs="Times New Roman"/>
          <w:b/>
          <w:bCs/>
          <w:color w:val="000000"/>
          <w:sz w:val="22"/>
          <w:szCs w:val="22"/>
          <w:lang w:val="sr-Cyrl-CS"/>
        </w:rPr>
      </w:pPr>
      <w:r>
        <w:rPr>
          <w:rFonts w:eastAsia="Times New Roman" w:cs="Times New Roman"/>
          <w:b/>
          <w:bCs/>
          <w:color w:val="000000"/>
          <w:sz w:val="22"/>
          <w:szCs w:val="22"/>
        </w:rPr>
        <w:t>3) УСЛОВ:</w:t>
      </w:r>
      <w:r>
        <w:rPr>
          <w:rFonts w:eastAsia="Times New Roman" w:cs="Times New Roman"/>
          <w:color w:val="000000"/>
          <w:sz w:val="22"/>
          <w:szCs w:val="22"/>
        </w:rPr>
        <w:t xml:space="preserve"> </w:t>
      </w:r>
      <w:r w:rsidR="00003A2E">
        <w:rPr>
          <w:rFonts w:eastAsia="Times New Roman" w:cs="Times New Roman"/>
          <w:color w:val="000000"/>
          <w:sz w:val="22"/>
          <w:szCs w:val="22"/>
          <w:lang w:val="sr-Cyrl-CS"/>
        </w:rPr>
        <w:t>брисан</w:t>
      </w:r>
      <w:r w:rsidR="00B93E1D">
        <w:rPr>
          <w:rFonts w:eastAsia="Times New Roman" w:cs="Times New Roman"/>
          <w:color w:val="000000"/>
          <w:sz w:val="22"/>
          <w:szCs w:val="22"/>
        </w:rPr>
        <w:t xml:space="preserve"> изменама ЗЈН</w:t>
      </w:r>
    </w:p>
    <w:p w:rsidR="00EC3A86" w:rsidRPr="00003A2E" w:rsidRDefault="00EC3A86" w:rsidP="003C6489">
      <w:pPr>
        <w:autoSpaceDE w:val="0"/>
        <w:spacing w:line="240" w:lineRule="auto"/>
        <w:contextualSpacing/>
        <w:jc w:val="both"/>
        <w:rPr>
          <w:rFonts w:eastAsia="Times New Roman" w:cs="Times New Roman"/>
          <w:b/>
          <w:bCs/>
          <w:color w:val="000000"/>
          <w:sz w:val="22"/>
          <w:szCs w:val="22"/>
          <w:lang w:val="sr-Cyrl-CS"/>
        </w:rPr>
      </w:pPr>
      <w:r>
        <w:rPr>
          <w:rFonts w:eastAsia="Times New Roman" w:cs="Times New Roman"/>
          <w:b/>
          <w:bCs/>
          <w:color w:val="000000"/>
          <w:sz w:val="22"/>
          <w:szCs w:val="22"/>
        </w:rPr>
        <w:t>ДОКАЗ:</w:t>
      </w:r>
      <w:r w:rsidR="00003A2E">
        <w:rPr>
          <w:rFonts w:eastAsia="Times New Roman" w:cs="Times New Roman"/>
          <w:b/>
          <w:bCs/>
          <w:color w:val="000000"/>
          <w:sz w:val="22"/>
          <w:szCs w:val="22"/>
          <w:lang w:val="sr-Cyrl-CS"/>
        </w:rPr>
        <w:t xml:space="preserve"> </w:t>
      </w:r>
      <w:r w:rsidR="00003A2E" w:rsidRPr="00003A2E">
        <w:rPr>
          <w:rFonts w:eastAsia="Times New Roman" w:cs="Times New Roman"/>
          <w:bCs/>
          <w:color w:val="000000"/>
          <w:sz w:val="22"/>
          <w:szCs w:val="22"/>
          <w:lang w:val="sr-Cyrl-CS"/>
        </w:rPr>
        <w:t>не треба</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4) УСЛОВ:</w:t>
      </w:r>
      <w:r>
        <w:rPr>
          <w:rFonts w:eastAsia="Times New Roman" w:cs="Times New Roman"/>
          <w:color w:val="000000"/>
          <w:sz w:val="22"/>
          <w:szCs w:val="22"/>
        </w:rPr>
        <w:t xml:space="preserve"> да  је понуђач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ДОКАЗ:</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4.1</w:t>
      </w:r>
      <w:r>
        <w:rPr>
          <w:rFonts w:eastAsia="Times New Roman" w:cs="Times New Roman"/>
          <w:color w:val="000000"/>
          <w:sz w:val="22"/>
          <w:szCs w:val="22"/>
        </w:rPr>
        <w:t xml:space="preserve">. </w:t>
      </w:r>
      <w:r>
        <w:rPr>
          <w:rFonts w:eastAsia="Times New Roman" w:cs="Times New Roman"/>
          <w:b/>
          <w:bCs/>
          <w:color w:val="000000"/>
          <w:sz w:val="22"/>
          <w:szCs w:val="22"/>
        </w:rPr>
        <w:t>ПРАВНО ЛИЦЕ, ПРЕДУЗЕТНИК, ФИЗИЧКО ЛИЦЕ: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4.1.1. </w:t>
      </w:r>
      <w:r>
        <w:rPr>
          <w:rFonts w:eastAsia="Times New Roman" w:cs="Times New Roman"/>
          <w:color w:val="000000"/>
          <w:sz w:val="22"/>
          <w:szCs w:val="22"/>
        </w:rPr>
        <w:t>Уверење Пореске управе Министарства финансија и привреде да је понуђач измирио доспеле порезе, доприносе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4.1.2.</w:t>
      </w:r>
      <w:r>
        <w:rPr>
          <w:rFonts w:eastAsia="Times New Roman" w:cs="Times New Roman"/>
          <w:color w:val="000000"/>
          <w:sz w:val="22"/>
          <w:szCs w:val="22"/>
        </w:rPr>
        <w:t xml:space="preserve"> Уверења Управе јавних прихода града, односно општине, да је понуђач измирио обавезе по основу изворних локалних јавних прихода </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НАПОМЕНЕ: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4.2. </w:t>
      </w:r>
      <w:r>
        <w:rPr>
          <w:rFonts w:eastAsia="Times New Roman" w:cs="Times New Roman"/>
          <w:color w:val="000000"/>
          <w:sz w:val="22"/>
          <w:szCs w:val="22"/>
        </w:rPr>
        <w:t>Уколико је понуђач у поступку приватизације, уместо два горе наведена доказа треба доставити уверење Агенције за приватизацију да се налази у поступку приватизације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4.3.</w:t>
      </w:r>
      <w:r>
        <w:rPr>
          <w:rFonts w:eastAsia="Times New Roman" w:cs="Times New Roman"/>
          <w:color w:val="000000"/>
          <w:sz w:val="22"/>
          <w:szCs w:val="22"/>
        </w:rPr>
        <w:t>У случају да понуду подноси група понуђача, овај доказ доставити за сваког учесника из групе</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4.4.</w:t>
      </w:r>
      <w:r>
        <w:rPr>
          <w:rFonts w:eastAsia="Times New Roman" w:cs="Times New Roman"/>
          <w:color w:val="000000"/>
          <w:sz w:val="22"/>
          <w:szCs w:val="22"/>
        </w:rPr>
        <w:t>У случају да понуђач подноси понуду са подизвођачем, овај доказ доставити и за подизвођача (ако је више подизвођача доставити за сваког од њих)</w:t>
      </w:r>
    </w:p>
    <w:p w:rsidR="00905D2C" w:rsidRPr="00905D2C" w:rsidRDefault="00EC3A86" w:rsidP="003C6489">
      <w:pPr>
        <w:autoSpaceDE w:val="0"/>
        <w:spacing w:line="240" w:lineRule="auto"/>
        <w:contextualSpacing/>
        <w:jc w:val="both"/>
        <w:rPr>
          <w:rFonts w:eastAsia="Times New Roman" w:cs="Times New Roman"/>
          <w:b/>
          <w:bCs/>
          <w:color w:val="000000"/>
          <w:sz w:val="22"/>
          <w:szCs w:val="22"/>
          <w:lang w:val="sr-Cyrl-CS"/>
        </w:rPr>
      </w:pPr>
      <w:r>
        <w:rPr>
          <w:rFonts w:eastAsia="Times New Roman" w:cs="Times New Roman"/>
          <w:b/>
          <w:bCs/>
          <w:color w:val="000000"/>
          <w:sz w:val="22"/>
          <w:szCs w:val="22"/>
        </w:rPr>
        <w:t>ОВА УВЕРЕЊА НЕ МОГУ БИТИ СТАРИЈА ОД ДВА МЕСЕЦА ПРЕ ОТВАРАЊА ПОНУДА</w:t>
      </w:r>
    </w:p>
    <w:p w:rsidR="00905D2C" w:rsidRDefault="00905D2C" w:rsidP="00905D2C">
      <w:pPr>
        <w:autoSpaceDE w:val="0"/>
        <w:jc w:val="both"/>
        <w:rPr>
          <w:rFonts w:eastAsia="Times New Roman" w:cs="Times New Roman"/>
          <w:b/>
          <w:bCs/>
          <w:color w:val="000000"/>
          <w:sz w:val="22"/>
          <w:szCs w:val="22"/>
        </w:rPr>
      </w:pPr>
      <w:r>
        <w:rPr>
          <w:rFonts w:eastAsia="Times New Roman" w:cs="Times New Roman"/>
          <w:b/>
          <w:bCs/>
          <w:color w:val="000000"/>
          <w:sz w:val="22"/>
          <w:szCs w:val="22"/>
        </w:rPr>
        <w:t>5) УСЛОВ:</w:t>
      </w:r>
      <w:r>
        <w:rPr>
          <w:rFonts w:eastAsia="Times New Roman" w:cs="Times New Roman"/>
          <w:color w:val="000000"/>
          <w:sz w:val="22"/>
          <w:szCs w:val="22"/>
        </w:rPr>
        <w:t xml:space="preserve"> Понуђач мора да поседује важећу дозволу надлежног органа за обављање делатности која је предмет јавне набавке.</w:t>
      </w:r>
    </w:p>
    <w:p w:rsidR="00905D2C" w:rsidRDefault="00905D2C" w:rsidP="00905D2C">
      <w:pPr>
        <w:autoSpaceDE w:val="0"/>
        <w:jc w:val="both"/>
        <w:rPr>
          <w:rFonts w:eastAsia="Times New Roman" w:cs="Times New Roman"/>
          <w:color w:val="000000"/>
          <w:sz w:val="22"/>
          <w:szCs w:val="22"/>
        </w:rPr>
      </w:pPr>
      <w:r>
        <w:rPr>
          <w:rFonts w:eastAsia="Times New Roman" w:cs="Times New Roman"/>
          <w:b/>
          <w:bCs/>
          <w:color w:val="000000"/>
          <w:sz w:val="22"/>
          <w:szCs w:val="22"/>
        </w:rPr>
        <w:t>ДОКАЗ</w:t>
      </w:r>
      <w:r>
        <w:rPr>
          <w:rFonts w:eastAsia="Times New Roman" w:cs="Times New Roman"/>
          <w:color w:val="000000"/>
          <w:sz w:val="22"/>
          <w:szCs w:val="22"/>
        </w:rPr>
        <w:t>: Решење надлежног Министарства за рударство и енергетику за извођење рударских радова.</w:t>
      </w:r>
    </w:p>
    <w:p w:rsidR="00905D2C" w:rsidRDefault="00905D2C" w:rsidP="003C6489">
      <w:pPr>
        <w:autoSpaceDE w:val="0"/>
        <w:spacing w:line="240" w:lineRule="auto"/>
        <w:contextualSpacing/>
        <w:jc w:val="both"/>
        <w:rPr>
          <w:rFonts w:eastAsia="Times New Roman" w:cs="Times New Roman"/>
          <w:b/>
          <w:bCs/>
          <w:color w:val="000000"/>
          <w:sz w:val="22"/>
          <w:szCs w:val="22"/>
          <w:lang w:val="sr-Cyrl-CS"/>
        </w:rPr>
      </w:pPr>
    </w:p>
    <w:p w:rsidR="00905D2C" w:rsidRPr="00905D2C" w:rsidRDefault="00905D2C" w:rsidP="003C6489">
      <w:pPr>
        <w:autoSpaceDE w:val="0"/>
        <w:spacing w:line="240" w:lineRule="auto"/>
        <w:contextualSpacing/>
        <w:jc w:val="both"/>
        <w:rPr>
          <w:rFonts w:eastAsia="Times New Roman" w:cs="Times New Roman"/>
          <w:b/>
          <w:bCs/>
          <w:color w:val="000000"/>
          <w:sz w:val="22"/>
          <w:szCs w:val="22"/>
          <w:lang w:val="sr-Cyrl-CS"/>
        </w:rPr>
      </w:pPr>
      <w:r>
        <w:rPr>
          <w:rFonts w:eastAsia="Times New Roman" w:cs="Times New Roman"/>
          <w:b/>
          <w:bCs/>
          <w:color w:val="000000"/>
          <w:sz w:val="22"/>
          <w:szCs w:val="22"/>
          <w:lang w:val="sr-Cyrl-CS"/>
        </w:rPr>
        <w:t>ДОДАТНИ УСЛОВИ:</w:t>
      </w:r>
    </w:p>
    <w:p w:rsidR="00EC3A86" w:rsidRPr="0099269E" w:rsidRDefault="00905D2C" w:rsidP="003C6489">
      <w:pPr>
        <w:autoSpaceDE w:val="0"/>
        <w:spacing w:line="240" w:lineRule="auto"/>
        <w:contextualSpacing/>
        <w:jc w:val="both"/>
        <w:rPr>
          <w:rFonts w:eastAsia="Times New Roman" w:cs="Times New Roman"/>
          <w:b/>
          <w:bCs/>
          <w:color w:val="000000"/>
          <w:sz w:val="22"/>
          <w:szCs w:val="22"/>
          <w:lang w:val="sr-Cyrl-CS"/>
        </w:rPr>
      </w:pPr>
      <w:r>
        <w:rPr>
          <w:rFonts w:eastAsia="Times New Roman" w:cs="Times New Roman"/>
          <w:b/>
          <w:bCs/>
          <w:color w:val="000000"/>
          <w:sz w:val="22"/>
          <w:szCs w:val="22"/>
          <w:lang w:val="sr-Cyrl-CS"/>
        </w:rPr>
        <w:t>6</w:t>
      </w:r>
      <w:r w:rsidR="00EC3A86">
        <w:rPr>
          <w:rFonts w:eastAsia="Times New Roman" w:cs="Times New Roman"/>
          <w:b/>
          <w:bCs/>
          <w:color w:val="000000"/>
          <w:sz w:val="22"/>
          <w:szCs w:val="22"/>
        </w:rPr>
        <w:t>) УСЛОВ:</w:t>
      </w:r>
      <w:r w:rsidR="00DB6894">
        <w:rPr>
          <w:rFonts w:eastAsia="Times New Roman" w:cs="Times New Roman"/>
          <w:b/>
          <w:bCs/>
          <w:color w:val="000000"/>
          <w:sz w:val="22"/>
          <w:szCs w:val="22"/>
          <w:lang w:val="sr-Cyrl-CS"/>
        </w:rPr>
        <w:t xml:space="preserve">  </w:t>
      </w:r>
      <w:r w:rsidR="00DB6894" w:rsidRPr="00DB6894">
        <w:rPr>
          <w:rFonts w:eastAsia="Times New Roman" w:cs="Times New Roman"/>
          <w:bCs/>
          <w:color w:val="000000"/>
          <w:sz w:val="22"/>
          <w:szCs w:val="22"/>
          <w:lang w:val="sr-Cyrl-CS"/>
        </w:rPr>
        <w:t>д</w:t>
      </w:r>
      <w:r w:rsidR="00EC3A86">
        <w:rPr>
          <w:rFonts w:eastAsia="Times New Roman" w:cs="Times New Roman"/>
          <w:color w:val="000000"/>
          <w:sz w:val="22"/>
          <w:szCs w:val="22"/>
        </w:rPr>
        <w:t>а понуђач поседује финансијски капацитет, односно да је</w:t>
      </w:r>
      <w:r w:rsidR="00003A2E">
        <w:rPr>
          <w:rFonts w:eastAsia="Times New Roman" w:cs="Times New Roman"/>
          <w:color w:val="000000"/>
          <w:sz w:val="22"/>
          <w:szCs w:val="22"/>
          <w:lang w:val="sr-Cyrl-CS"/>
        </w:rPr>
        <w:t xml:space="preserve"> у</w:t>
      </w:r>
      <w:r w:rsidR="008953A9">
        <w:rPr>
          <w:rFonts w:eastAsia="Times New Roman" w:cs="Times New Roman"/>
          <w:color w:val="000000"/>
          <w:sz w:val="22"/>
          <w:szCs w:val="22"/>
        </w:rPr>
        <w:t xml:space="preserve"> </w:t>
      </w:r>
      <w:r w:rsidR="00003A2E">
        <w:rPr>
          <w:rFonts w:eastAsia="Times New Roman" w:cs="Times New Roman"/>
          <w:color w:val="000000"/>
          <w:sz w:val="22"/>
          <w:szCs w:val="22"/>
        </w:rPr>
        <w:t>предходн</w:t>
      </w:r>
      <w:r w:rsidR="00003A2E">
        <w:rPr>
          <w:rFonts w:eastAsia="Times New Roman" w:cs="Times New Roman"/>
          <w:color w:val="000000"/>
          <w:sz w:val="22"/>
          <w:szCs w:val="22"/>
          <w:lang w:val="sr-Cyrl-CS"/>
        </w:rPr>
        <w:t>ој</w:t>
      </w:r>
      <w:r w:rsidR="00003A2E">
        <w:rPr>
          <w:rFonts w:eastAsia="Times New Roman" w:cs="Times New Roman"/>
          <w:color w:val="000000"/>
          <w:sz w:val="22"/>
          <w:szCs w:val="22"/>
        </w:rPr>
        <w:t xml:space="preserve"> обрачунск</w:t>
      </w:r>
      <w:r w:rsidR="00003A2E">
        <w:rPr>
          <w:rFonts w:eastAsia="Times New Roman" w:cs="Times New Roman"/>
          <w:color w:val="000000"/>
          <w:sz w:val="22"/>
          <w:szCs w:val="22"/>
          <w:lang w:val="sr-Cyrl-CS"/>
        </w:rPr>
        <w:t>ој</w:t>
      </w:r>
      <w:r w:rsidR="00003A2E">
        <w:rPr>
          <w:rFonts w:eastAsia="Times New Roman" w:cs="Times New Roman"/>
          <w:color w:val="000000"/>
          <w:sz w:val="22"/>
          <w:szCs w:val="22"/>
        </w:rPr>
        <w:t xml:space="preserve"> годин</w:t>
      </w:r>
      <w:r w:rsidR="00003A2E">
        <w:rPr>
          <w:rFonts w:eastAsia="Times New Roman" w:cs="Times New Roman"/>
          <w:color w:val="000000"/>
          <w:sz w:val="22"/>
          <w:szCs w:val="22"/>
          <w:lang w:val="sr-Cyrl-CS"/>
        </w:rPr>
        <w:t>и</w:t>
      </w:r>
      <w:r w:rsidR="008953A9">
        <w:rPr>
          <w:rFonts w:eastAsia="Times New Roman" w:cs="Times New Roman"/>
          <w:color w:val="000000"/>
          <w:sz w:val="22"/>
          <w:szCs w:val="22"/>
        </w:rPr>
        <w:t xml:space="preserve"> </w:t>
      </w:r>
      <w:r w:rsidR="008953A9">
        <w:rPr>
          <w:rFonts w:eastAsia="Times New Roman" w:cs="Times New Roman"/>
          <w:color w:val="000000"/>
          <w:sz w:val="22"/>
          <w:szCs w:val="22"/>
          <w:lang w:val="sr-Cyrl-CS"/>
        </w:rPr>
        <w:t>(</w:t>
      </w:r>
      <w:r>
        <w:rPr>
          <w:rFonts w:eastAsia="Times New Roman" w:cs="Times New Roman"/>
          <w:color w:val="000000"/>
          <w:sz w:val="22"/>
          <w:szCs w:val="22"/>
        </w:rPr>
        <w:t>201</w:t>
      </w:r>
      <w:r w:rsidR="003113E0">
        <w:rPr>
          <w:rFonts w:eastAsia="Times New Roman" w:cs="Times New Roman"/>
          <w:color w:val="000000"/>
          <w:sz w:val="22"/>
          <w:szCs w:val="22"/>
          <w:lang w:val="sr-Cyrl-CS"/>
        </w:rPr>
        <w:t>6</w:t>
      </w:r>
      <w:r w:rsidR="00EC3A86">
        <w:rPr>
          <w:rFonts w:eastAsia="Times New Roman" w:cs="Times New Roman"/>
          <w:color w:val="000000"/>
          <w:sz w:val="22"/>
          <w:szCs w:val="22"/>
        </w:rPr>
        <w:t>.) оствари</w:t>
      </w:r>
      <w:r w:rsidR="0099269E">
        <w:rPr>
          <w:rFonts w:eastAsia="Times New Roman" w:cs="Times New Roman"/>
          <w:color w:val="000000"/>
          <w:sz w:val="22"/>
          <w:szCs w:val="22"/>
          <w:lang w:val="sr-Cyrl-CS"/>
        </w:rPr>
        <w:t>о</w:t>
      </w:r>
      <w:r w:rsidR="00A1540E">
        <w:rPr>
          <w:rFonts w:eastAsia="Times New Roman" w:cs="Times New Roman"/>
          <w:color w:val="000000"/>
          <w:sz w:val="22"/>
          <w:szCs w:val="22"/>
          <w:lang w:val="sr-Cyrl-CS"/>
        </w:rPr>
        <w:t xml:space="preserve"> позитиван нето приход </w:t>
      </w:r>
    </w:p>
    <w:p w:rsidR="00EC3A86" w:rsidRDefault="00EC3A86"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ДОКАЗ:</w:t>
      </w:r>
    </w:p>
    <w:p w:rsidR="00EC3A86" w:rsidRPr="00A1540E" w:rsidRDefault="00905D2C" w:rsidP="003C6489">
      <w:pPr>
        <w:autoSpaceDE w:val="0"/>
        <w:spacing w:line="240" w:lineRule="auto"/>
        <w:contextualSpacing/>
        <w:jc w:val="both"/>
        <w:rPr>
          <w:rFonts w:eastAsia="Times New Roman" w:cs="Times New Roman"/>
          <w:color w:val="000000"/>
          <w:sz w:val="22"/>
          <w:szCs w:val="22"/>
          <w:lang w:val="sr-Cyrl-CS"/>
        </w:rPr>
      </w:pPr>
      <w:r>
        <w:rPr>
          <w:rFonts w:eastAsia="Times New Roman" w:cs="Times New Roman"/>
          <w:b/>
          <w:bCs/>
          <w:color w:val="000000"/>
          <w:sz w:val="22"/>
          <w:szCs w:val="22"/>
          <w:lang w:val="sr-Cyrl-CS"/>
        </w:rPr>
        <w:t>6</w:t>
      </w:r>
      <w:r w:rsidR="00014546">
        <w:rPr>
          <w:rFonts w:eastAsia="Times New Roman" w:cs="Times New Roman"/>
          <w:b/>
          <w:bCs/>
          <w:color w:val="000000"/>
          <w:sz w:val="22"/>
          <w:szCs w:val="22"/>
        </w:rPr>
        <w:t>.</w:t>
      </w:r>
      <w:r w:rsidR="00DB6894">
        <w:rPr>
          <w:rFonts w:eastAsia="Times New Roman" w:cs="Times New Roman"/>
          <w:b/>
          <w:bCs/>
          <w:color w:val="000000"/>
          <w:sz w:val="22"/>
          <w:szCs w:val="22"/>
          <w:lang w:val="sr-Cyrl-CS"/>
        </w:rPr>
        <w:t>1</w:t>
      </w:r>
      <w:r w:rsidR="003C6489">
        <w:rPr>
          <w:rFonts w:eastAsia="Times New Roman" w:cs="Times New Roman"/>
          <w:b/>
          <w:bCs/>
          <w:color w:val="000000"/>
          <w:sz w:val="22"/>
          <w:szCs w:val="22"/>
        </w:rPr>
        <w:t>.</w:t>
      </w:r>
      <w:r w:rsidR="00510951" w:rsidRPr="00510951">
        <w:rPr>
          <w:rFonts w:eastAsia="Times New Roman" w:cs="Times New Roman"/>
          <w:bCs/>
          <w:color w:val="000000"/>
          <w:sz w:val="22"/>
          <w:szCs w:val="22"/>
          <w:lang w:val="sr-Cyrl-CS"/>
        </w:rPr>
        <w:t>Извод и</w:t>
      </w:r>
      <w:r w:rsidR="00510951">
        <w:rPr>
          <w:rFonts w:eastAsia="Times New Roman" w:cs="Times New Roman"/>
          <w:b/>
          <w:bCs/>
          <w:color w:val="000000"/>
          <w:sz w:val="22"/>
          <w:szCs w:val="22"/>
          <w:lang w:val="sr-Cyrl-CS"/>
        </w:rPr>
        <w:t xml:space="preserve">з </w:t>
      </w:r>
      <w:r w:rsidR="00510951">
        <w:rPr>
          <w:rFonts w:eastAsia="Times New Roman" w:cs="Times New Roman"/>
          <w:color w:val="000000"/>
          <w:sz w:val="22"/>
          <w:szCs w:val="22"/>
          <w:lang w:val="sr-Cyrl-CS"/>
        </w:rPr>
        <w:t>б</w:t>
      </w:r>
      <w:r w:rsidR="00EC3A86">
        <w:rPr>
          <w:rFonts w:eastAsia="Times New Roman" w:cs="Times New Roman"/>
          <w:color w:val="000000"/>
          <w:sz w:val="22"/>
          <w:szCs w:val="22"/>
        </w:rPr>
        <w:t>иланс</w:t>
      </w:r>
      <w:r w:rsidR="00510951">
        <w:rPr>
          <w:rFonts w:eastAsia="Times New Roman" w:cs="Times New Roman"/>
          <w:color w:val="000000"/>
          <w:sz w:val="22"/>
          <w:szCs w:val="22"/>
          <w:lang w:val="sr-Cyrl-CS"/>
        </w:rPr>
        <w:t>а</w:t>
      </w:r>
      <w:r w:rsidR="00510951">
        <w:rPr>
          <w:rFonts w:eastAsia="Times New Roman" w:cs="Times New Roman"/>
          <w:color w:val="000000"/>
          <w:sz w:val="22"/>
          <w:szCs w:val="22"/>
        </w:rPr>
        <w:t xml:space="preserve"> стања</w:t>
      </w:r>
      <w:r w:rsidR="00510951">
        <w:rPr>
          <w:rFonts w:eastAsia="Times New Roman" w:cs="Times New Roman"/>
          <w:color w:val="000000"/>
          <w:sz w:val="22"/>
          <w:szCs w:val="22"/>
          <w:lang w:val="sr-Cyrl-CS"/>
        </w:rPr>
        <w:t xml:space="preserve"> за наведену годину</w:t>
      </w:r>
      <w:r w:rsidR="00A1540E">
        <w:rPr>
          <w:rFonts w:eastAsia="Times New Roman" w:cs="Times New Roman"/>
          <w:color w:val="000000"/>
          <w:sz w:val="22"/>
          <w:szCs w:val="22"/>
          <w:lang w:val="sr-Cyrl-CS"/>
        </w:rPr>
        <w:t>.</w:t>
      </w:r>
    </w:p>
    <w:p w:rsidR="00EC3A86" w:rsidRDefault="00EC3A86" w:rsidP="003C6489">
      <w:pPr>
        <w:autoSpaceDE w:val="0"/>
        <w:spacing w:after="267" w:line="240" w:lineRule="auto"/>
        <w:contextualSpacing/>
        <w:jc w:val="both"/>
        <w:rPr>
          <w:rFonts w:eastAsia="Times New Roman" w:cs="Times New Roman"/>
          <w:b/>
          <w:bCs/>
          <w:color w:val="000000"/>
          <w:sz w:val="22"/>
          <w:szCs w:val="22"/>
        </w:rPr>
      </w:pPr>
      <w:r>
        <w:rPr>
          <w:rFonts w:eastAsia="Times New Roman" w:cs="Times New Roman"/>
          <w:color w:val="000000"/>
          <w:sz w:val="22"/>
          <w:szCs w:val="22"/>
        </w:rPr>
        <w:t>-Када су у питању понуђачи који према позитивним прописима воде пословне књиге по систему простог књиговодства доставља</w:t>
      </w:r>
      <w:r w:rsidR="00510951">
        <w:rPr>
          <w:rFonts w:eastAsia="Times New Roman" w:cs="Times New Roman"/>
          <w:color w:val="000000"/>
          <w:sz w:val="22"/>
          <w:szCs w:val="22"/>
        </w:rPr>
        <w:t>ју за предходн</w:t>
      </w:r>
      <w:r w:rsidR="00510951">
        <w:rPr>
          <w:rFonts w:eastAsia="Times New Roman" w:cs="Times New Roman"/>
          <w:color w:val="000000"/>
          <w:sz w:val="22"/>
          <w:szCs w:val="22"/>
          <w:lang w:val="sr-Cyrl-CS"/>
        </w:rPr>
        <w:t>у</w:t>
      </w:r>
      <w:r w:rsidR="00510951">
        <w:rPr>
          <w:rFonts w:eastAsia="Times New Roman" w:cs="Times New Roman"/>
          <w:color w:val="000000"/>
          <w:sz w:val="22"/>
          <w:szCs w:val="22"/>
        </w:rPr>
        <w:t xml:space="preserve"> годин</w:t>
      </w:r>
      <w:r w:rsidR="00510951">
        <w:rPr>
          <w:rFonts w:eastAsia="Times New Roman" w:cs="Times New Roman"/>
          <w:color w:val="000000"/>
          <w:sz w:val="22"/>
          <w:szCs w:val="22"/>
          <w:lang w:val="sr-Cyrl-CS"/>
        </w:rPr>
        <w:t xml:space="preserve">у </w:t>
      </w:r>
      <w:r w:rsidR="00905D2C">
        <w:rPr>
          <w:rFonts w:eastAsia="Times New Roman" w:cs="Times New Roman"/>
          <w:color w:val="000000"/>
          <w:sz w:val="22"/>
          <w:szCs w:val="22"/>
        </w:rPr>
        <w:t>201</w:t>
      </w:r>
      <w:r w:rsidR="003113E0">
        <w:rPr>
          <w:rFonts w:eastAsia="Times New Roman" w:cs="Times New Roman"/>
          <w:color w:val="000000"/>
          <w:sz w:val="22"/>
          <w:szCs w:val="22"/>
          <w:lang w:val="sr-Cyrl-CS"/>
        </w:rPr>
        <w:t>6</w:t>
      </w:r>
      <w:r>
        <w:rPr>
          <w:rFonts w:eastAsia="Times New Roman" w:cs="Times New Roman"/>
          <w:color w:val="000000"/>
          <w:sz w:val="22"/>
          <w:szCs w:val="22"/>
        </w:rPr>
        <w:t>. биланс успеха, порески биланс и пореску пријаву за утврђивање пореза на доходак грађана на приходе од самосталних делатности издати од стране надлежног пореског органа на чијој територији је регистровано обављање делатности. Понуђач</w:t>
      </w:r>
      <w:r>
        <w:rPr>
          <w:rFonts w:eastAsia="Times New Roman" w:cs="Times New Roman"/>
          <w:bCs/>
          <w:color w:val="000000"/>
          <w:sz w:val="22"/>
          <w:szCs w:val="22"/>
          <w:lang w:val="ru-RU"/>
        </w:rPr>
        <w:t xml:space="preserve"> који није у обавези да утврђује финансијски резултат пословања (паушалац), доставља </w:t>
      </w:r>
      <w:r>
        <w:rPr>
          <w:rFonts w:eastAsia="Times New Roman" w:cs="Times New Roman"/>
          <w:bCs/>
          <w:color w:val="000000"/>
          <w:sz w:val="22"/>
          <w:szCs w:val="22"/>
        </w:rPr>
        <w:t>КПО - Пословну књигу о оствареном промету паушално опорезивих обвезника.</w:t>
      </w:r>
    </w:p>
    <w:p w:rsidR="00EC3A86" w:rsidRDefault="00EC3A86" w:rsidP="003C6489">
      <w:pPr>
        <w:autoSpaceDE w:val="0"/>
        <w:spacing w:after="267"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НАПОМЕНЕ:</w:t>
      </w:r>
      <w:r w:rsidR="00647C64">
        <w:rPr>
          <w:rFonts w:eastAsia="Times New Roman" w:cs="Times New Roman"/>
          <w:b/>
          <w:bCs/>
          <w:color w:val="000000"/>
          <w:sz w:val="22"/>
          <w:szCs w:val="22"/>
          <w:lang w:val="sr-Cyrl-CS"/>
        </w:rPr>
        <w:t xml:space="preserve"> 6</w:t>
      </w:r>
      <w:r w:rsidR="00014546">
        <w:rPr>
          <w:rFonts w:eastAsia="Times New Roman" w:cs="Times New Roman"/>
          <w:b/>
          <w:bCs/>
          <w:color w:val="000000"/>
          <w:sz w:val="22"/>
          <w:szCs w:val="22"/>
        </w:rPr>
        <w:t>.</w:t>
      </w:r>
      <w:r w:rsidR="00DB6894">
        <w:rPr>
          <w:rFonts w:eastAsia="Times New Roman" w:cs="Times New Roman"/>
          <w:b/>
          <w:bCs/>
          <w:color w:val="000000"/>
          <w:sz w:val="22"/>
          <w:szCs w:val="22"/>
          <w:lang w:val="sr-Cyrl-CS"/>
        </w:rPr>
        <w:t>2</w:t>
      </w:r>
      <w:r>
        <w:rPr>
          <w:rFonts w:eastAsia="Times New Roman" w:cs="Times New Roman"/>
          <w:b/>
          <w:bCs/>
          <w:color w:val="000000"/>
          <w:sz w:val="22"/>
          <w:szCs w:val="22"/>
        </w:rPr>
        <w:t>.</w:t>
      </w:r>
      <w:r>
        <w:rPr>
          <w:rFonts w:eastAsia="Times New Roman" w:cs="Times New Roman"/>
          <w:color w:val="000000"/>
          <w:sz w:val="22"/>
          <w:szCs w:val="22"/>
        </w:rPr>
        <w:t xml:space="preserve"> У случају да понуду подноси група понуђача, услов група понуђача испуњава заједно.</w:t>
      </w:r>
    </w:p>
    <w:p w:rsidR="00DB6894" w:rsidRPr="00580218" w:rsidRDefault="00647C64" w:rsidP="003C6489">
      <w:pPr>
        <w:autoSpaceDE w:val="0"/>
        <w:spacing w:line="240" w:lineRule="auto"/>
        <w:contextualSpacing/>
        <w:jc w:val="both"/>
        <w:rPr>
          <w:lang w:val="sr-Cyrl-CS"/>
        </w:rPr>
      </w:pPr>
      <w:r>
        <w:rPr>
          <w:rFonts w:eastAsia="Times New Roman" w:cs="Times New Roman"/>
          <w:b/>
          <w:bCs/>
          <w:color w:val="000000"/>
          <w:sz w:val="22"/>
          <w:szCs w:val="22"/>
          <w:lang w:val="sr-Cyrl-CS"/>
        </w:rPr>
        <w:lastRenderedPageBreak/>
        <w:t>6</w:t>
      </w:r>
      <w:r w:rsidR="00EC3A86">
        <w:rPr>
          <w:rFonts w:eastAsia="Times New Roman" w:cs="Times New Roman"/>
          <w:b/>
          <w:bCs/>
          <w:color w:val="000000"/>
          <w:sz w:val="22"/>
          <w:szCs w:val="22"/>
        </w:rPr>
        <w:t>.</w:t>
      </w:r>
      <w:r w:rsidR="00DB6894">
        <w:rPr>
          <w:rFonts w:eastAsia="Times New Roman" w:cs="Times New Roman"/>
          <w:b/>
          <w:bCs/>
          <w:color w:val="000000"/>
          <w:sz w:val="22"/>
          <w:szCs w:val="22"/>
          <w:lang w:val="sr-Cyrl-CS"/>
        </w:rPr>
        <w:t>3</w:t>
      </w:r>
      <w:r w:rsidR="00EC3A86">
        <w:rPr>
          <w:rFonts w:eastAsia="Times New Roman" w:cs="Times New Roman"/>
          <w:b/>
          <w:bCs/>
          <w:color w:val="000000"/>
          <w:sz w:val="22"/>
          <w:szCs w:val="22"/>
        </w:rPr>
        <w:t>.</w:t>
      </w:r>
      <w:r w:rsidR="00EC3A86">
        <w:rPr>
          <w:rFonts w:eastAsia="Times New Roman" w:cs="Times New Roman"/>
          <w:color w:val="000000"/>
          <w:sz w:val="22"/>
          <w:szCs w:val="22"/>
        </w:rPr>
        <w:t xml:space="preserve"> У случају да понуђач подноси понуду са подизвођачем, овај доказ не треба доставити за подизвођача, и подизвођач не може уместо понуђача доказати овај услов.</w:t>
      </w:r>
    </w:p>
    <w:p w:rsidR="0096114F" w:rsidRDefault="00647C64" w:rsidP="00DB6894">
      <w:pPr>
        <w:autoSpaceDE w:val="0"/>
        <w:spacing w:line="240" w:lineRule="auto"/>
        <w:contextualSpacing/>
        <w:jc w:val="both"/>
        <w:rPr>
          <w:rFonts w:eastAsia="Times New Roman" w:cs="Times New Roman"/>
          <w:color w:val="000000"/>
          <w:sz w:val="22"/>
          <w:szCs w:val="22"/>
          <w:lang w:val="sr-Cyrl-CS"/>
        </w:rPr>
      </w:pPr>
      <w:r>
        <w:rPr>
          <w:rFonts w:eastAsia="Times New Roman" w:cs="Times New Roman"/>
          <w:b/>
          <w:bCs/>
          <w:color w:val="000000"/>
          <w:sz w:val="22"/>
          <w:szCs w:val="22"/>
          <w:lang w:val="sr-Cyrl-CS"/>
        </w:rPr>
        <w:t>7</w:t>
      </w:r>
      <w:r w:rsidR="0096114F">
        <w:rPr>
          <w:rFonts w:eastAsia="Times New Roman" w:cs="Times New Roman"/>
          <w:b/>
          <w:bCs/>
          <w:color w:val="000000"/>
          <w:sz w:val="22"/>
          <w:szCs w:val="22"/>
        </w:rPr>
        <w:t xml:space="preserve">) УСЛОВ: </w:t>
      </w:r>
      <w:r w:rsidR="0096114F">
        <w:rPr>
          <w:rFonts w:eastAsia="Times New Roman" w:cs="Times New Roman"/>
          <w:color w:val="000000"/>
          <w:sz w:val="22"/>
          <w:szCs w:val="22"/>
        </w:rPr>
        <w:t>да понуђач поседује технички капацитет, и то на следећи начин:</w:t>
      </w:r>
    </w:p>
    <w:p w:rsidR="00A1540E" w:rsidRPr="00A1540E" w:rsidRDefault="00A1540E" w:rsidP="00DB6894">
      <w:pPr>
        <w:autoSpaceDE w:val="0"/>
        <w:spacing w:line="240" w:lineRule="auto"/>
        <w:contextualSpacing/>
        <w:jc w:val="both"/>
        <w:rPr>
          <w:lang w:val="sr-Cyrl-CS"/>
        </w:rPr>
      </w:pPr>
      <w:r>
        <w:rPr>
          <w:lang w:val="sr-Cyrl-CS"/>
        </w:rPr>
        <w:t xml:space="preserve">- да располаже грађевинском механизацијом коју користи у радном процесу, посебно </w:t>
      </w:r>
      <w:r w:rsidRPr="00100475">
        <w:rPr>
          <w:lang w:val="sr-Cyrl-CS"/>
        </w:rPr>
        <w:t>вагом</w:t>
      </w:r>
      <w:r w:rsidR="00510951">
        <w:rPr>
          <w:lang w:val="sr-Cyrl-CS"/>
        </w:rPr>
        <w:t xml:space="preserve"> за мерење камена или другим средством за мерење тежине утовареног каменог материјала</w:t>
      </w:r>
    </w:p>
    <w:p w:rsidR="0096114F" w:rsidRDefault="0096114F" w:rsidP="003C6489">
      <w:pPr>
        <w:autoSpaceDE w:val="0"/>
        <w:spacing w:line="240" w:lineRule="auto"/>
        <w:contextualSpacing/>
        <w:jc w:val="both"/>
        <w:rPr>
          <w:rFonts w:eastAsia="Times New Roman" w:cs="Times New Roman"/>
          <w:b/>
          <w:bCs/>
          <w:iCs/>
          <w:color w:val="000000"/>
          <w:sz w:val="22"/>
          <w:szCs w:val="22"/>
        </w:rPr>
      </w:pPr>
      <w:r>
        <w:rPr>
          <w:rFonts w:eastAsia="Times New Roman" w:cs="Times New Roman"/>
          <w:b/>
          <w:bCs/>
          <w:color w:val="000000"/>
          <w:sz w:val="22"/>
          <w:szCs w:val="22"/>
        </w:rPr>
        <w:t>ДОКАЗ:</w:t>
      </w:r>
    </w:p>
    <w:p w:rsidR="00647C64" w:rsidRPr="00100475" w:rsidRDefault="00647C64" w:rsidP="003C6489">
      <w:pPr>
        <w:autoSpaceDE w:val="0"/>
        <w:spacing w:line="240" w:lineRule="auto"/>
        <w:contextualSpacing/>
        <w:jc w:val="both"/>
        <w:rPr>
          <w:lang w:val="sr-Cyrl-CS"/>
        </w:rPr>
      </w:pPr>
      <w:r>
        <w:rPr>
          <w:rFonts w:eastAsia="Times New Roman" w:cs="Times New Roman"/>
          <w:b/>
          <w:bCs/>
          <w:iCs/>
          <w:color w:val="000000"/>
          <w:sz w:val="22"/>
          <w:szCs w:val="22"/>
          <w:lang w:val="sr-Cyrl-CS"/>
        </w:rPr>
        <w:t>7</w:t>
      </w:r>
      <w:r w:rsidR="0096114F">
        <w:rPr>
          <w:rFonts w:eastAsia="Times New Roman" w:cs="Times New Roman"/>
          <w:b/>
          <w:bCs/>
          <w:iCs/>
          <w:color w:val="000000"/>
          <w:sz w:val="22"/>
          <w:szCs w:val="22"/>
        </w:rPr>
        <w:t>.1.</w:t>
      </w:r>
      <w:r w:rsidR="0096114F">
        <w:rPr>
          <w:rFonts w:eastAsia="Times New Roman" w:cs="Times New Roman"/>
          <w:iCs/>
          <w:color w:val="000000"/>
          <w:sz w:val="22"/>
          <w:szCs w:val="22"/>
        </w:rPr>
        <w:t xml:space="preserve"> Изјава дата под материјалном и кривичном одговорношћу о техничком капацитету према </w:t>
      </w:r>
      <w:r w:rsidR="0096114F" w:rsidRPr="00497CF8">
        <w:rPr>
          <w:rFonts w:eastAsia="Times New Roman" w:cs="Times New Roman"/>
          <w:iCs/>
          <w:color w:val="000000"/>
          <w:sz w:val="22"/>
          <w:szCs w:val="22"/>
        </w:rPr>
        <w:t>обрасцу бр.</w:t>
      </w:r>
      <w:r w:rsidR="0096114F" w:rsidRPr="00297F16">
        <w:rPr>
          <w:rFonts w:eastAsia="Times New Roman" w:cs="Times New Roman"/>
          <w:iCs/>
          <w:color w:val="000000"/>
          <w:sz w:val="22"/>
          <w:szCs w:val="22"/>
        </w:rPr>
        <w:t>1</w:t>
      </w:r>
      <w:r w:rsidR="00297F16" w:rsidRPr="00297F16">
        <w:rPr>
          <w:rFonts w:eastAsia="Times New Roman" w:cs="Times New Roman"/>
          <w:iCs/>
          <w:color w:val="000000"/>
          <w:sz w:val="22"/>
          <w:szCs w:val="22"/>
          <w:lang w:val="sr-Cyrl-CS"/>
        </w:rPr>
        <w:t>0</w:t>
      </w:r>
      <w:r w:rsidR="0096114F">
        <w:rPr>
          <w:rFonts w:eastAsia="Times New Roman" w:cs="Times New Roman"/>
          <w:iCs/>
          <w:color w:val="000000"/>
          <w:sz w:val="22"/>
          <w:szCs w:val="22"/>
        </w:rPr>
        <w:t xml:space="preserve"> из конкурсне документациј</w:t>
      </w:r>
      <w:r w:rsidR="00100475">
        <w:rPr>
          <w:rFonts w:eastAsia="Times New Roman" w:cs="Times New Roman"/>
          <w:iCs/>
          <w:color w:val="000000"/>
          <w:sz w:val="22"/>
          <w:szCs w:val="22"/>
          <w:lang w:val="sr-Cyrl-CS"/>
        </w:rPr>
        <w:t>е</w:t>
      </w:r>
    </w:p>
    <w:p w:rsidR="0096114F" w:rsidRDefault="00102EB8" w:rsidP="003C6489">
      <w:pPr>
        <w:autoSpaceDE w:val="0"/>
        <w:spacing w:line="240" w:lineRule="auto"/>
        <w:contextualSpacing/>
        <w:jc w:val="both"/>
        <w:rPr>
          <w:rFonts w:eastAsia="Times New Roman" w:cs="Times New Roman"/>
          <w:b/>
          <w:bCs/>
          <w:color w:val="000000"/>
          <w:sz w:val="22"/>
          <w:szCs w:val="22"/>
        </w:rPr>
      </w:pPr>
      <w:r w:rsidRPr="00BA797A">
        <w:rPr>
          <w:b/>
          <w:lang w:val="sr-Cyrl-CS"/>
        </w:rPr>
        <w:t>ВАЖНО</w:t>
      </w:r>
      <w:r w:rsidR="00100475">
        <w:rPr>
          <w:lang w:val="sr-Cyrl-CS"/>
        </w:rPr>
        <w:t>: Мерење се мора вршити</w:t>
      </w:r>
      <w:r>
        <w:rPr>
          <w:lang w:val="sr-Cyrl-CS"/>
        </w:rPr>
        <w:t xml:space="preserve"> на месту утовара камена, а место утовара камена је оно од кога се мери растојање од каменолома до реперне тачке (центар Уба)</w:t>
      </w:r>
      <w:r w:rsidR="00E30157">
        <w:rPr>
          <w:lang w:val="sr-Cyrl-CS"/>
        </w:rPr>
        <w:t>.</w:t>
      </w:r>
      <w:r>
        <w:rPr>
          <w:lang w:val="sr-Cyrl-CS"/>
        </w:rPr>
        <w:t xml:space="preserve"> </w:t>
      </w:r>
      <w:r w:rsidR="0096114F">
        <w:rPr>
          <w:rFonts w:eastAsia="Times New Roman" w:cs="Times New Roman"/>
          <w:b/>
          <w:bCs/>
          <w:color w:val="000000"/>
          <w:sz w:val="22"/>
          <w:szCs w:val="22"/>
        </w:rPr>
        <w:t>НАПОМЕНЕ:</w:t>
      </w:r>
    </w:p>
    <w:p w:rsidR="0096114F" w:rsidRDefault="00647C64" w:rsidP="003C6489">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lang w:val="sr-Cyrl-CS"/>
        </w:rPr>
        <w:t>7</w:t>
      </w:r>
      <w:r w:rsidR="003B4E85">
        <w:rPr>
          <w:rFonts w:eastAsia="Times New Roman" w:cs="Times New Roman"/>
          <w:b/>
          <w:bCs/>
          <w:color w:val="000000"/>
          <w:sz w:val="22"/>
          <w:szCs w:val="22"/>
        </w:rPr>
        <w:t>.</w:t>
      </w:r>
      <w:r w:rsidR="003B4E85">
        <w:rPr>
          <w:rFonts w:eastAsia="Times New Roman" w:cs="Times New Roman"/>
          <w:b/>
          <w:bCs/>
          <w:color w:val="000000"/>
          <w:sz w:val="22"/>
          <w:szCs w:val="22"/>
          <w:lang w:val="sr-Cyrl-CS"/>
        </w:rPr>
        <w:t>2</w:t>
      </w:r>
      <w:r w:rsidR="0096114F">
        <w:rPr>
          <w:rFonts w:eastAsia="Times New Roman" w:cs="Times New Roman"/>
          <w:b/>
          <w:bCs/>
          <w:color w:val="000000"/>
          <w:sz w:val="22"/>
          <w:szCs w:val="22"/>
        </w:rPr>
        <w:t xml:space="preserve">.  </w:t>
      </w:r>
      <w:r w:rsidR="0096114F">
        <w:rPr>
          <w:rFonts w:eastAsia="Times New Roman" w:cs="Times New Roman"/>
          <w:color w:val="000000"/>
          <w:sz w:val="22"/>
          <w:szCs w:val="22"/>
        </w:rPr>
        <w:t>У случају да понуду подноси група понуђача, услов група понуђача испуњава заједно.</w:t>
      </w:r>
    </w:p>
    <w:p w:rsidR="0096114F" w:rsidRDefault="00647C64" w:rsidP="003C6489">
      <w:pPr>
        <w:autoSpaceDE w:val="0"/>
        <w:spacing w:line="240" w:lineRule="auto"/>
        <w:contextualSpacing/>
        <w:jc w:val="both"/>
        <w:rPr>
          <w:rFonts w:eastAsia="Times New Roman" w:cs="Times New Roman"/>
          <w:color w:val="000000"/>
          <w:sz w:val="22"/>
          <w:szCs w:val="22"/>
          <w:lang w:val="sr-Cyrl-CS"/>
        </w:rPr>
      </w:pPr>
      <w:r>
        <w:rPr>
          <w:rFonts w:eastAsia="Times New Roman" w:cs="Times New Roman"/>
          <w:b/>
          <w:bCs/>
          <w:color w:val="000000"/>
          <w:sz w:val="22"/>
          <w:szCs w:val="22"/>
          <w:lang w:val="sr-Cyrl-CS"/>
        </w:rPr>
        <w:t>7</w:t>
      </w:r>
      <w:r w:rsidR="003B4E85">
        <w:rPr>
          <w:rFonts w:eastAsia="Times New Roman" w:cs="Times New Roman"/>
          <w:b/>
          <w:bCs/>
          <w:color w:val="000000"/>
          <w:sz w:val="22"/>
          <w:szCs w:val="22"/>
        </w:rPr>
        <w:t>.</w:t>
      </w:r>
      <w:r w:rsidR="003B4E85">
        <w:rPr>
          <w:rFonts w:eastAsia="Times New Roman" w:cs="Times New Roman"/>
          <w:b/>
          <w:bCs/>
          <w:color w:val="000000"/>
          <w:sz w:val="22"/>
          <w:szCs w:val="22"/>
          <w:lang w:val="sr-Cyrl-CS"/>
        </w:rPr>
        <w:t>3</w:t>
      </w:r>
      <w:r w:rsidR="0096114F">
        <w:rPr>
          <w:rFonts w:eastAsia="Times New Roman" w:cs="Times New Roman"/>
          <w:b/>
          <w:bCs/>
          <w:color w:val="000000"/>
          <w:sz w:val="22"/>
          <w:szCs w:val="22"/>
        </w:rPr>
        <w:t>.</w:t>
      </w:r>
      <w:r w:rsidR="0096114F">
        <w:rPr>
          <w:rFonts w:eastAsia="Times New Roman" w:cs="Times New Roman"/>
          <w:color w:val="000000"/>
          <w:sz w:val="22"/>
          <w:szCs w:val="22"/>
        </w:rPr>
        <w:t xml:space="preserve"> У случају да понуђач подноси понуду са подизвођачем, овај доказ не треба доставити за подизвођача, и подизвођач не може уместо понуђача доказати овај услов.</w:t>
      </w:r>
    </w:p>
    <w:p w:rsidR="00944891" w:rsidRDefault="00944891" w:rsidP="00F97DFB">
      <w:pPr>
        <w:widowControl/>
        <w:suppressAutoHyphens w:val="0"/>
        <w:spacing w:line="240" w:lineRule="auto"/>
        <w:jc w:val="both"/>
        <w:rPr>
          <w:b/>
        </w:rPr>
      </w:pPr>
    </w:p>
    <w:p w:rsidR="00F97DFB" w:rsidRPr="00F97DFB" w:rsidRDefault="00F97DFB" w:rsidP="00F97DFB">
      <w:pPr>
        <w:widowControl/>
        <w:suppressAutoHyphens w:val="0"/>
        <w:spacing w:line="240" w:lineRule="auto"/>
        <w:jc w:val="both"/>
        <w:rPr>
          <w:lang w:val="sr-Cyrl-CS"/>
        </w:rPr>
      </w:pPr>
      <w:r>
        <w:rPr>
          <w:b/>
          <w:lang w:val="sr-Cyrl-CS"/>
        </w:rPr>
        <w:t>8)</w:t>
      </w:r>
      <w:r w:rsidRPr="00F97DFB">
        <w:rPr>
          <w:b/>
          <w:lang w:val="sr-Cyrl-CS"/>
        </w:rPr>
        <w:t>УСЛОВ</w:t>
      </w:r>
      <w:r w:rsidRPr="00F97DFB">
        <w:rPr>
          <w:lang w:val="sr-Cyrl-CS"/>
        </w:rPr>
        <w:t>: Атест о својствима каменог материјала</w:t>
      </w:r>
    </w:p>
    <w:p w:rsidR="00F97DFB" w:rsidRDefault="00F97DFB" w:rsidP="00F97DFB">
      <w:pPr>
        <w:widowControl/>
        <w:suppressAutoHyphens w:val="0"/>
        <w:spacing w:line="240" w:lineRule="auto"/>
        <w:jc w:val="both"/>
        <w:rPr>
          <w:lang w:val="sr-Cyrl-CS"/>
        </w:rPr>
      </w:pPr>
      <w:r w:rsidRPr="00F97DFB">
        <w:rPr>
          <w:b/>
          <w:lang w:val="sr-Cyrl-CS"/>
        </w:rPr>
        <w:t>ДОКАЗ</w:t>
      </w:r>
      <w:r w:rsidRPr="00F97DFB">
        <w:rPr>
          <w:lang w:val="sr-Cyrl-CS"/>
        </w:rPr>
        <w:t xml:space="preserve">: Атест издат од стране Акредитоване лабораторије не старији од 12 месеци од дана позива што доказује самим атестом </w:t>
      </w:r>
    </w:p>
    <w:p w:rsidR="003B4E85" w:rsidRDefault="003B4E85" w:rsidP="003C6489">
      <w:pPr>
        <w:autoSpaceDE w:val="0"/>
        <w:spacing w:after="270" w:line="240" w:lineRule="auto"/>
        <w:contextualSpacing/>
        <w:jc w:val="both"/>
        <w:rPr>
          <w:b/>
          <w:bCs/>
          <w:sz w:val="22"/>
          <w:szCs w:val="22"/>
        </w:rPr>
      </w:pPr>
    </w:p>
    <w:p w:rsidR="0096114F" w:rsidRDefault="00102EB8" w:rsidP="003C6489">
      <w:pPr>
        <w:autoSpaceDE w:val="0"/>
        <w:spacing w:after="270" w:line="240" w:lineRule="auto"/>
        <w:contextualSpacing/>
        <w:jc w:val="both"/>
        <w:rPr>
          <w:b/>
          <w:bCs/>
          <w:sz w:val="22"/>
          <w:szCs w:val="22"/>
        </w:rPr>
      </w:pPr>
      <w:r>
        <w:rPr>
          <w:b/>
          <w:bCs/>
          <w:sz w:val="22"/>
          <w:szCs w:val="22"/>
          <w:lang w:val="sr-Cyrl-CS"/>
        </w:rPr>
        <w:t>9</w:t>
      </w:r>
      <w:r w:rsidR="0096114F">
        <w:rPr>
          <w:b/>
          <w:bCs/>
          <w:sz w:val="22"/>
          <w:szCs w:val="22"/>
        </w:rPr>
        <w:t>) ДОПУНСКЕ НАПОМЕНЕ:</w:t>
      </w:r>
    </w:p>
    <w:p w:rsidR="0096114F" w:rsidRDefault="00102EB8" w:rsidP="003C6489">
      <w:pPr>
        <w:autoSpaceDE w:val="0"/>
        <w:spacing w:after="270" w:line="240" w:lineRule="auto"/>
        <w:contextualSpacing/>
        <w:jc w:val="both"/>
        <w:rPr>
          <w:b/>
          <w:bCs/>
          <w:sz w:val="22"/>
          <w:szCs w:val="22"/>
        </w:rPr>
      </w:pPr>
      <w:r>
        <w:rPr>
          <w:b/>
          <w:bCs/>
          <w:sz w:val="22"/>
          <w:szCs w:val="22"/>
          <w:lang w:val="sr-Cyrl-CS"/>
        </w:rPr>
        <w:t>9</w:t>
      </w:r>
      <w:r w:rsidR="0096114F">
        <w:rPr>
          <w:b/>
          <w:bCs/>
          <w:sz w:val="22"/>
          <w:szCs w:val="22"/>
        </w:rPr>
        <w:t xml:space="preserve">.1. </w:t>
      </w:r>
      <w:r w:rsidR="0096114F">
        <w:rPr>
          <w:sz w:val="22"/>
          <w:szCs w:val="22"/>
        </w:rPr>
        <w:t>Докази о испуњености услова могу се достављати у неовереним фотокопијама, док се средство финансијског обезбеђења доставља у оригиналу (писмо о намерама банке);</w:t>
      </w:r>
    </w:p>
    <w:p w:rsidR="0096114F" w:rsidRDefault="00102EB8" w:rsidP="003C6489">
      <w:pPr>
        <w:autoSpaceDE w:val="0"/>
        <w:spacing w:after="270" w:line="240" w:lineRule="auto"/>
        <w:contextualSpacing/>
        <w:jc w:val="both"/>
        <w:rPr>
          <w:b/>
          <w:bCs/>
          <w:sz w:val="22"/>
          <w:szCs w:val="22"/>
        </w:rPr>
      </w:pPr>
      <w:r>
        <w:rPr>
          <w:b/>
          <w:bCs/>
          <w:sz w:val="22"/>
          <w:szCs w:val="22"/>
          <w:lang w:val="sr-Cyrl-CS"/>
        </w:rPr>
        <w:t>9</w:t>
      </w:r>
      <w:r w:rsidR="0096114F">
        <w:rPr>
          <w:b/>
          <w:bCs/>
          <w:sz w:val="22"/>
          <w:szCs w:val="22"/>
        </w:rPr>
        <w:t>.2.</w:t>
      </w:r>
      <w:r w:rsidR="0096114F">
        <w:rPr>
          <w:sz w:val="22"/>
          <w:szCs w:val="22"/>
        </w:rPr>
        <w:t xml:space="preserve"> 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084A99" w:rsidRPr="00F97DFB" w:rsidRDefault="00102EB8" w:rsidP="003C6489">
      <w:pPr>
        <w:autoSpaceDE w:val="0"/>
        <w:spacing w:after="270" w:line="240" w:lineRule="auto"/>
        <w:contextualSpacing/>
        <w:jc w:val="both"/>
        <w:rPr>
          <w:sz w:val="22"/>
          <w:szCs w:val="22"/>
          <w:lang w:val="sr-Cyrl-CS"/>
        </w:rPr>
      </w:pPr>
      <w:r>
        <w:rPr>
          <w:b/>
          <w:bCs/>
          <w:sz w:val="22"/>
          <w:szCs w:val="22"/>
          <w:lang w:val="sr-Cyrl-CS"/>
        </w:rPr>
        <w:t>9</w:t>
      </w:r>
      <w:r w:rsidR="0096114F">
        <w:rPr>
          <w:b/>
          <w:bCs/>
          <w:sz w:val="22"/>
          <w:szCs w:val="22"/>
        </w:rPr>
        <w:t>.3.</w:t>
      </w:r>
      <w:r w:rsidR="0096114F">
        <w:rPr>
          <w:sz w:val="22"/>
          <w:szCs w:val="22"/>
        </w:rPr>
        <w:t xml:space="preserve"> 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 начин.</w:t>
      </w:r>
    </w:p>
    <w:p w:rsidR="00E30157" w:rsidRDefault="00102EB8" w:rsidP="00F97DFB">
      <w:pPr>
        <w:jc w:val="both"/>
        <w:rPr>
          <w:b/>
          <w:lang w:val="sr-Cyrl-CS"/>
        </w:rPr>
      </w:pPr>
      <w:r>
        <w:rPr>
          <w:b/>
          <w:lang w:val="sr-Cyrl-CS"/>
        </w:rPr>
        <w:t>9</w:t>
      </w:r>
      <w:r w:rsidR="00F97DFB">
        <w:rPr>
          <w:b/>
          <w:lang w:val="sr-Cyrl-CS"/>
        </w:rPr>
        <w:t xml:space="preserve">.4. </w:t>
      </w:r>
      <w:r w:rsidR="00157163">
        <w:rPr>
          <w:b/>
          <w:lang w:val="sr-Cyrl-CS"/>
        </w:rPr>
        <w:t>ВАЖНО:</w:t>
      </w:r>
    </w:p>
    <w:p w:rsidR="00F97DFB" w:rsidRDefault="00E30157" w:rsidP="00F97DFB">
      <w:pPr>
        <w:jc w:val="both"/>
        <w:rPr>
          <w:b/>
          <w:lang w:val="sr-Cyrl-CS"/>
        </w:rPr>
      </w:pPr>
      <w:r>
        <w:rPr>
          <w:b/>
          <w:lang w:val="sr-Cyrl-CS"/>
        </w:rPr>
        <w:t>1)</w:t>
      </w:r>
      <w:r w:rsidR="00F97DFB">
        <w:rPr>
          <w:b/>
          <w:lang w:val="sr-Cyrl-CS"/>
        </w:rPr>
        <w:t>Испуњеност свих</w:t>
      </w:r>
      <w:r w:rsidR="00F97DFB" w:rsidRPr="00B433C3">
        <w:rPr>
          <w:b/>
          <w:lang w:val="sr-Cyrl-CS"/>
        </w:rPr>
        <w:t xml:space="preserve"> услова тендера</w:t>
      </w:r>
      <w:r w:rsidR="00F97DFB">
        <w:rPr>
          <w:b/>
          <w:lang w:val="sr-Cyrl-CS"/>
        </w:rPr>
        <w:t xml:space="preserve"> (и законом предвиђених и додатних)</w:t>
      </w:r>
      <w:r w:rsidR="00F97DFB" w:rsidRPr="00B433C3">
        <w:rPr>
          <w:b/>
          <w:lang w:val="sr-Cyrl-CS"/>
        </w:rPr>
        <w:t xml:space="preserve"> мора се доказати уз понуду.</w:t>
      </w:r>
      <w:r w:rsidR="00F97DFB">
        <w:rPr>
          <w:b/>
          <w:lang w:val="sr-Cyrl-CS"/>
        </w:rPr>
        <w:t xml:space="preserve"> У супротном – понуда</w:t>
      </w:r>
      <w:r w:rsidR="008B396B">
        <w:rPr>
          <w:b/>
          <w:lang w:val="sr-Cyrl-CS"/>
        </w:rPr>
        <w:t xml:space="preserve"> ће бити одбијена као неприхватљива</w:t>
      </w:r>
      <w:r w:rsidR="00F97DFB">
        <w:rPr>
          <w:b/>
          <w:lang w:val="sr-Cyrl-CS"/>
        </w:rPr>
        <w:t>.</w:t>
      </w:r>
    </w:p>
    <w:p w:rsidR="00E30157" w:rsidRDefault="00E30157" w:rsidP="00F97DFB">
      <w:pPr>
        <w:jc w:val="both"/>
        <w:rPr>
          <w:b/>
          <w:lang w:val="sr-Cyrl-CS"/>
        </w:rPr>
      </w:pPr>
      <w:r>
        <w:rPr>
          <w:b/>
          <w:lang w:val="sr-Cyrl-CS"/>
        </w:rPr>
        <w:t>2) Обавезне услове од 1) до 4) не мора доказивати понуђач који је регистрован у регистар понуђача, ако се на то позове и</w:t>
      </w:r>
    </w:p>
    <w:p w:rsidR="00E30157" w:rsidRDefault="00E30157" w:rsidP="00F97DFB">
      <w:pPr>
        <w:jc w:val="both"/>
        <w:rPr>
          <w:b/>
        </w:rPr>
      </w:pPr>
      <w:r>
        <w:rPr>
          <w:b/>
          <w:lang w:val="sr-Cyrl-CS"/>
        </w:rPr>
        <w:t>3) Обавезни услови од 1) до 4) могу се доказати и потписивањем ИЗЈАВЕ која је саставни део конкурсне документације</w:t>
      </w:r>
      <w:r w:rsidR="00455939">
        <w:rPr>
          <w:b/>
          <w:lang w:val="sr-Cyrl-CS"/>
        </w:rPr>
        <w:t xml:space="preserve"> (образац 14)</w:t>
      </w:r>
      <w:r>
        <w:rPr>
          <w:b/>
          <w:lang w:val="sr-Cyrl-CS"/>
        </w:rPr>
        <w:t>.</w:t>
      </w:r>
    </w:p>
    <w:p w:rsidR="00B05C48" w:rsidRPr="00B05C48" w:rsidRDefault="00B05C48" w:rsidP="00F97DFB">
      <w:pPr>
        <w:jc w:val="both"/>
        <w:rPr>
          <w:b/>
          <w:lang w:val="sr-Cyrl-CS"/>
        </w:rPr>
      </w:pPr>
      <w:r>
        <w:rPr>
          <w:b/>
          <w:lang w:val="sr-Cyrl-CS"/>
        </w:rPr>
        <w:t>Обавезни услов 5) и додатни услови под 6), 7) и 8) доказују се како је горе наглашено.</w:t>
      </w:r>
    </w:p>
    <w:p w:rsidR="00F97DFB" w:rsidRDefault="00F97DFB" w:rsidP="00F97DFB">
      <w:pPr>
        <w:jc w:val="both"/>
        <w:rPr>
          <w:b/>
          <w:lang w:val="sr-Cyrl-CS"/>
        </w:rPr>
      </w:pPr>
      <w:r>
        <w:rPr>
          <w:b/>
          <w:lang w:val="sr-Cyrl-CS"/>
        </w:rPr>
        <w:t>ПОНУЂЕНИ КАМЕНИ МАТЕРИЈАЛ КОЈИ ЈЕ ПРЕДМЕТ ЈАВНЕ НАБАВКЕ МОРА ПОТИЦАТИ ИЗ ОНОГ КАМЕНОЛОМА ЗА КОЈИ ЈЕ ПОНУЂАЧ ПРУЖИО ДОКАЗЕ О ИСПУЊАВАЊУ СВИХ</w:t>
      </w:r>
      <w:r w:rsidR="008B396B">
        <w:rPr>
          <w:b/>
          <w:lang w:val="sr-Cyrl-CS"/>
        </w:rPr>
        <w:t xml:space="preserve"> УСЛОВА ТЕНДЕРА (</w:t>
      </w:r>
      <w:r>
        <w:rPr>
          <w:b/>
          <w:lang w:val="sr-Cyrl-CS"/>
        </w:rPr>
        <w:t>вага, атести, потврде, дозволе и сл.)</w:t>
      </w:r>
    </w:p>
    <w:p w:rsidR="00084A99" w:rsidRDefault="00084A99" w:rsidP="003C6489">
      <w:pPr>
        <w:autoSpaceDE w:val="0"/>
        <w:spacing w:after="270" w:line="240" w:lineRule="auto"/>
        <w:contextualSpacing/>
        <w:jc w:val="both"/>
        <w:rPr>
          <w:rFonts w:eastAsia="Times New Roman" w:cs="Times New Roman"/>
          <w:b/>
          <w:bCs/>
          <w:color w:val="000000"/>
          <w:sz w:val="22"/>
          <w:szCs w:val="22"/>
          <w:lang w:val="sr-Cyrl-CS"/>
        </w:rPr>
      </w:pPr>
    </w:p>
    <w:p w:rsidR="00084A99" w:rsidRDefault="00084A99" w:rsidP="003C6489">
      <w:pPr>
        <w:autoSpaceDE w:val="0"/>
        <w:spacing w:after="270" w:line="240" w:lineRule="auto"/>
        <w:contextualSpacing/>
        <w:jc w:val="both"/>
        <w:rPr>
          <w:rFonts w:eastAsia="Times New Roman" w:cs="Times New Roman"/>
          <w:b/>
          <w:bCs/>
          <w:color w:val="000000"/>
          <w:sz w:val="22"/>
          <w:szCs w:val="22"/>
          <w:lang w:val="sr-Cyrl-CS"/>
        </w:rPr>
      </w:pPr>
    </w:p>
    <w:p w:rsidR="00E30157" w:rsidRDefault="00E30157" w:rsidP="003C6489">
      <w:pPr>
        <w:autoSpaceDE w:val="0"/>
        <w:spacing w:after="270" w:line="240" w:lineRule="auto"/>
        <w:contextualSpacing/>
        <w:jc w:val="both"/>
        <w:rPr>
          <w:rFonts w:eastAsia="Times New Roman" w:cs="Times New Roman"/>
          <w:b/>
          <w:bCs/>
          <w:color w:val="000000"/>
          <w:sz w:val="22"/>
          <w:szCs w:val="22"/>
          <w:lang w:val="sr-Cyrl-CS"/>
        </w:rPr>
      </w:pPr>
    </w:p>
    <w:p w:rsidR="00BA2C4D" w:rsidRDefault="00BA2C4D" w:rsidP="003C6489">
      <w:pPr>
        <w:autoSpaceDE w:val="0"/>
        <w:spacing w:after="270" w:line="240" w:lineRule="auto"/>
        <w:contextualSpacing/>
        <w:jc w:val="both"/>
        <w:rPr>
          <w:rFonts w:eastAsia="Times New Roman" w:cs="Times New Roman"/>
          <w:b/>
          <w:bCs/>
          <w:color w:val="000000"/>
          <w:sz w:val="22"/>
          <w:szCs w:val="22"/>
        </w:rPr>
      </w:pPr>
    </w:p>
    <w:p w:rsidR="00BA2C4D" w:rsidRDefault="00BA2C4D" w:rsidP="003C6489">
      <w:pPr>
        <w:autoSpaceDE w:val="0"/>
        <w:spacing w:after="270" w:line="240" w:lineRule="auto"/>
        <w:contextualSpacing/>
        <w:jc w:val="both"/>
        <w:rPr>
          <w:rFonts w:eastAsia="Times New Roman" w:cs="Times New Roman"/>
          <w:b/>
          <w:bCs/>
          <w:color w:val="000000"/>
          <w:sz w:val="22"/>
          <w:szCs w:val="22"/>
        </w:rPr>
      </w:pPr>
    </w:p>
    <w:p w:rsidR="00BA2C4D" w:rsidRDefault="00BA2C4D" w:rsidP="003C6489">
      <w:pPr>
        <w:autoSpaceDE w:val="0"/>
        <w:spacing w:after="270" w:line="240" w:lineRule="auto"/>
        <w:contextualSpacing/>
        <w:jc w:val="both"/>
        <w:rPr>
          <w:rFonts w:eastAsia="Times New Roman" w:cs="Times New Roman"/>
          <w:b/>
          <w:bCs/>
          <w:color w:val="000000"/>
          <w:sz w:val="22"/>
          <w:szCs w:val="22"/>
        </w:rPr>
      </w:pPr>
    </w:p>
    <w:p w:rsidR="00BA2C4D" w:rsidRDefault="00BA2C4D" w:rsidP="003C6489">
      <w:pPr>
        <w:autoSpaceDE w:val="0"/>
        <w:spacing w:after="270" w:line="240" w:lineRule="auto"/>
        <w:contextualSpacing/>
        <w:jc w:val="both"/>
        <w:rPr>
          <w:rFonts w:eastAsia="Times New Roman" w:cs="Times New Roman"/>
          <w:b/>
          <w:bCs/>
          <w:color w:val="000000"/>
          <w:sz w:val="22"/>
          <w:szCs w:val="22"/>
        </w:rPr>
      </w:pPr>
    </w:p>
    <w:p w:rsidR="00BA2C4D" w:rsidRDefault="00BA2C4D" w:rsidP="003C6489">
      <w:pPr>
        <w:autoSpaceDE w:val="0"/>
        <w:spacing w:after="270" w:line="240" w:lineRule="auto"/>
        <w:contextualSpacing/>
        <w:jc w:val="both"/>
        <w:rPr>
          <w:rFonts w:eastAsia="Times New Roman" w:cs="Times New Roman"/>
          <w:b/>
          <w:bCs/>
          <w:color w:val="000000"/>
          <w:sz w:val="22"/>
          <w:szCs w:val="22"/>
        </w:rPr>
      </w:pPr>
    </w:p>
    <w:p w:rsidR="00C97949" w:rsidRPr="006A1C4F" w:rsidRDefault="0030709A" w:rsidP="003C6489">
      <w:pPr>
        <w:autoSpaceDE w:val="0"/>
        <w:spacing w:after="270" w:line="240" w:lineRule="auto"/>
        <w:contextualSpacing/>
        <w:jc w:val="both"/>
        <w:rPr>
          <w:rFonts w:eastAsia="Times New Roman" w:cs="Times New Roman"/>
          <w:b/>
          <w:bCs/>
          <w:color w:val="000000"/>
          <w:sz w:val="22"/>
          <w:szCs w:val="22"/>
          <w:lang w:val="sr-Cyrl-CS"/>
        </w:rPr>
      </w:pPr>
      <w:r>
        <w:rPr>
          <w:rFonts w:eastAsia="Times New Roman" w:cs="Times New Roman"/>
          <w:b/>
          <w:bCs/>
          <w:color w:val="000000"/>
          <w:sz w:val="22"/>
          <w:szCs w:val="22"/>
        </w:rPr>
        <w:lastRenderedPageBreak/>
        <w:t>ОБРАЗАЦ 1.  Образац за оцену испуњености обавезних и додатних услова из члана 75. и 76. Закона о јавним набавкама</w:t>
      </w:r>
    </w:p>
    <w:tbl>
      <w:tblPr>
        <w:tblW w:w="10471" w:type="dxa"/>
        <w:tblInd w:w="-983" w:type="dxa"/>
        <w:tblLayout w:type="fixed"/>
        <w:tblCellMar>
          <w:top w:w="55" w:type="dxa"/>
          <w:left w:w="55" w:type="dxa"/>
          <w:bottom w:w="55" w:type="dxa"/>
          <w:right w:w="55" w:type="dxa"/>
        </w:tblCellMar>
        <w:tblLook w:val="0000"/>
      </w:tblPr>
      <w:tblGrid>
        <w:gridCol w:w="1132"/>
        <w:gridCol w:w="7308"/>
        <w:gridCol w:w="947"/>
        <w:gridCol w:w="1084"/>
      </w:tblGrid>
      <w:tr w:rsidR="006A1C4F" w:rsidRPr="00BA2C4D" w:rsidTr="00544B51">
        <w:trPr>
          <w:trHeight w:val="309"/>
        </w:trPr>
        <w:tc>
          <w:tcPr>
            <w:tcW w:w="1132" w:type="dxa"/>
            <w:tcBorders>
              <w:top w:val="single" w:sz="1" w:space="0" w:color="000000"/>
              <w:left w:val="single" w:sz="1" w:space="0" w:color="000000"/>
              <w:bottom w:val="single" w:sz="1" w:space="0" w:color="000000"/>
            </w:tcBorders>
            <w:shd w:val="clear" w:color="auto" w:fill="auto"/>
            <w:vAlign w:val="center"/>
          </w:tcPr>
          <w:p w:rsidR="006A1C4F" w:rsidRPr="00BA2C4D" w:rsidRDefault="006A1C4F" w:rsidP="006A1C4F">
            <w:pPr>
              <w:pStyle w:val="TableContents"/>
              <w:spacing w:line="240" w:lineRule="auto"/>
              <w:contextualSpacing/>
              <w:jc w:val="center"/>
              <w:rPr>
                <w:b/>
                <w:bCs/>
                <w:sz w:val="16"/>
                <w:szCs w:val="20"/>
              </w:rPr>
            </w:pPr>
            <w:r w:rsidRPr="00BA2C4D">
              <w:rPr>
                <w:b/>
                <w:bCs/>
                <w:sz w:val="16"/>
                <w:szCs w:val="20"/>
              </w:rPr>
              <w:t>Редни број</w:t>
            </w:r>
          </w:p>
        </w:tc>
        <w:tc>
          <w:tcPr>
            <w:tcW w:w="7308" w:type="dxa"/>
            <w:tcBorders>
              <w:top w:val="single" w:sz="1" w:space="0" w:color="000000"/>
              <w:left w:val="single" w:sz="1" w:space="0" w:color="000000"/>
              <w:bottom w:val="single" w:sz="1" w:space="0" w:color="000000"/>
            </w:tcBorders>
            <w:shd w:val="clear" w:color="auto" w:fill="auto"/>
            <w:vAlign w:val="center"/>
          </w:tcPr>
          <w:p w:rsidR="006A1C4F" w:rsidRPr="00BA2C4D" w:rsidRDefault="006A1C4F" w:rsidP="006A1C4F">
            <w:pPr>
              <w:pStyle w:val="TableContents"/>
              <w:spacing w:line="240" w:lineRule="auto"/>
              <w:contextualSpacing/>
              <w:jc w:val="center"/>
              <w:rPr>
                <w:b/>
                <w:bCs/>
                <w:sz w:val="16"/>
                <w:szCs w:val="20"/>
              </w:rPr>
            </w:pPr>
            <w:r w:rsidRPr="00BA2C4D">
              <w:rPr>
                <w:b/>
                <w:bCs/>
                <w:sz w:val="16"/>
                <w:szCs w:val="20"/>
              </w:rPr>
              <w:t>Назив документа</w:t>
            </w:r>
          </w:p>
        </w:tc>
        <w:tc>
          <w:tcPr>
            <w:tcW w:w="2031" w:type="dxa"/>
            <w:gridSpan w:val="2"/>
            <w:tcBorders>
              <w:top w:val="single" w:sz="4" w:space="0" w:color="auto"/>
              <w:left w:val="single" w:sz="1" w:space="0" w:color="000000"/>
              <w:bottom w:val="single" w:sz="1" w:space="0" w:color="000000"/>
              <w:right w:val="single" w:sz="4" w:space="0" w:color="auto"/>
            </w:tcBorders>
            <w:shd w:val="clear" w:color="auto" w:fill="auto"/>
            <w:vAlign w:val="center"/>
          </w:tcPr>
          <w:p w:rsidR="006A1C4F" w:rsidRPr="00BA2C4D" w:rsidRDefault="006A1C4F" w:rsidP="006A1C4F">
            <w:pPr>
              <w:pStyle w:val="TableContents"/>
              <w:spacing w:line="240" w:lineRule="auto"/>
              <w:contextualSpacing/>
              <w:jc w:val="center"/>
              <w:rPr>
                <w:b/>
                <w:bCs/>
                <w:sz w:val="16"/>
                <w:szCs w:val="20"/>
              </w:rPr>
            </w:pPr>
            <w:r w:rsidRPr="00BA2C4D">
              <w:rPr>
                <w:b/>
                <w:bCs/>
                <w:sz w:val="16"/>
                <w:szCs w:val="20"/>
              </w:rPr>
              <w:t>Документ достављен (заокружити да/не)</w:t>
            </w:r>
          </w:p>
        </w:tc>
      </w:tr>
      <w:tr w:rsidR="006A1C4F" w:rsidRPr="00BA2C4D" w:rsidTr="00544B51">
        <w:trPr>
          <w:trHeight w:val="279"/>
        </w:trPr>
        <w:tc>
          <w:tcPr>
            <w:tcW w:w="1132" w:type="dxa"/>
            <w:tcBorders>
              <w:left w:val="single" w:sz="1" w:space="0" w:color="000000"/>
              <w:bottom w:val="single" w:sz="1" w:space="0" w:color="000000"/>
            </w:tcBorders>
            <w:shd w:val="clear" w:color="auto" w:fill="auto"/>
            <w:vAlign w:val="center"/>
          </w:tcPr>
          <w:p w:rsidR="006A1C4F" w:rsidRPr="00BA2C4D" w:rsidRDefault="006A1C4F" w:rsidP="006A1C4F">
            <w:pPr>
              <w:pStyle w:val="TableContents"/>
              <w:spacing w:line="240" w:lineRule="auto"/>
              <w:contextualSpacing/>
              <w:jc w:val="center"/>
              <w:rPr>
                <w:b/>
                <w:bCs/>
                <w:sz w:val="16"/>
                <w:szCs w:val="20"/>
              </w:rPr>
            </w:pPr>
            <w:r w:rsidRPr="00BA2C4D">
              <w:rPr>
                <w:b/>
                <w:bCs/>
                <w:sz w:val="16"/>
                <w:szCs w:val="20"/>
              </w:rPr>
              <w:t>Прило</w:t>
            </w:r>
            <w:r w:rsidRPr="00BA2C4D">
              <w:rPr>
                <w:b/>
                <w:bCs/>
                <w:sz w:val="16"/>
                <w:szCs w:val="20"/>
                <w:lang w:val="sr-Cyrl-CS"/>
              </w:rPr>
              <w:t xml:space="preserve">г </w:t>
            </w:r>
            <w:r w:rsidRPr="00BA2C4D">
              <w:rPr>
                <w:b/>
                <w:bCs/>
                <w:sz w:val="16"/>
                <w:szCs w:val="20"/>
              </w:rPr>
              <w:t>1</w:t>
            </w:r>
          </w:p>
        </w:tc>
        <w:tc>
          <w:tcPr>
            <w:tcW w:w="7308" w:type="dxa"/>
            <w:tcBorders>
              <w:left w:val="single" w:sz="1" w:space="0" w:color="000000"/>
              <w:bottom w:val="single" w:sz="1" w:space="0" w:color="000000"/>
            </w:tcBorders>
            <w:shd w:val="clear" w:color="auto" w:fill="auto"/>
            <w:vAlign w:val="center"/>
          </w:tcPr>
          <w:p w:rsidR="006A1C4F" w:rsidRPr="00BA2C4D" w:rsidRDefault="006A1C4F" w:rsidP="006A1C4F">
            <w:pPr>
              <w:spacing w:line="240" w:lineRule="auto"/>
              <w:contextualSpacing/>
              <w:rPr>
                <w:sz w:val="16"/>
                <w:szCs w:val="18"/>
              </w:rPr>
            </w:pPr>
            <w:r w:rsidRPr="00BA2C4D">
              <w:rPr>
                <w:rFonts w:eastAsia="Times New Roman" w:cs="Times New Roman"/>
                <w:color w:val="000000"/>
                <w:sz w:val="16"/>
                <w:szCs w:val="18"/>
              </w:rPr>
              <w:t>Извод из Агенције за привредне регистре, односно извод из регистра надлежног органа</w:t>
            </w:r>
          </w:p>
        </w:tc>
        <w:tc>
          <w:tcPr>
            <w:tcW w:w="947" w:type="dxa"/>
            <w:tcBorders>
              <w:left w:val="single" w:sz="1" w:space="0" w:color="000000"/>
              <w:bottom w:val="single" w:sz="1" w:space="0" w:color="000000"/>
            </w:tcBorders>
            <w:shd w:val="clear" w:color="auto" w:fill="auto"/>
            <w:vAlign w:val="center"/>
          </w:tcPr>
          <w:p w:rsidR="006A1C4F" w:rsidRPr="00BA2C4D" w:rsidRDefault="006A1C4F" w:rsidP="006A1C4F">
            <w:pPr>
              <w:pStyle w:val="TableContents"/>
              <w:snapToGrid w:val="0"/>
              <w:spacing w:line="240" w:lineRule="auto"/>
              <w:contextualSpacing/>
              <w:jc w:val="center"/>
              <w:rPr>
                <w:sz w:val="16"/>
                <w:szCs w:val="18"/>
              </w:rPr>
            </w:pPr>
          </w:p>
          <w:p w:rsidR="006A1C4F" w:rsidRPr="00BA2C4D" w:rsidRDefault="006A1C4F"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1" w:space="0" w:color="000000"/>
              <w:right w:val="single" w:sz="4" w:space="0" w:color="auto"/>
            </w:tcBorders>
            <w:shd w:val="clear" w:color="auto" w:fill="auto"/>
            <w:vAlign w:val="center"/>
          </w:tcPr>
          <w:p w:rsidR="006A1C4F" w:rsidRPr="00BA2C4D" w:rsidRDefault="006A1C4F" w:rsidP="006A1C4F">
            <w:pPr>
              <w:pStyle w:val="TableContents"/>
              <w:snapToGrid w:val="0"/>
              <w:spacing w:line="240" w:lineRule="auto"/>
              <w:contextualSpacing/>
              <w:jc w:val="center"/>
              <w:rPr>
                <w:sz w:val="16"/>
                <w:szCs w:val="18"/>
              </w:rPr>
            </w:pPr>
          </w:p>
          <w:p w:rsidR="006A1C4F" w:rsidRPr="00BA2C4D" w:rsidRDefault="006A1C4F" w:rsidP="006A1C4F">
            <w:pPr>
              <w:pStyle w:val="TableContents"/>
              <w:spacing w:line="240" w:lineRule="auto"/>
              <w:contextualSpacing/>
              <w:jc w:val="center"/>
              <w:rPr>
                <w:sz w:val="16"/>
                <w:szCs w:val="18"/>
              </w:rPr>
            </w:pPr>
            <w:r w:rsidRPr="00BA2C4D">
              <w:rPr>
                <w:sz w:val="16"/>
                <w:szCs w:val="18"/>
              </w:rPr>
              <w:t>не</w:t>
            </w:r>
          </w:p>
        </w:tc>
      </w:tr>
      <w:tr w:rsidR="006A1C4F" w:rsidRPr="00BA2C4D" w:rsidTr="00544B51">
        <w:trPr>
          <w:trHeight w:val="279"/>
        </w:trPr>
        <w:tc>
          <w:tcPr>
            <w:tcW w:w="1132" w:type="dxa"/>
            <w:tcBorders>
              <w:left w:val="single" w:sz="1" w:space="0" w:color="000000"/>
              <w:bottom w:val="single" w:sz="1" w:space="0" w:color="000000"/>
            </w:tcBorders>
            <w:shd w:val="clear" w:color="auto" w:fill="auto"/>
            <w:vAlign w:val="center"/>
          </w:tcPr>
          <w:p w:rsidR="006A1C4F" w:rsidRPr="00BA2C4D" w:rsidRDefault="006A1C4F" w:rsidP="006A1C4F">
            <w:pPr>
              <w:pStyle w:val="TableContents"/>
              <w:spacing w:line="240" w:lineRule="auto"/>
              <w:contextualSpacing/>
              <w:jc w:val="center"/>
              <w:rPr>
                <w:rFonts w:eastAsia="Times New Roman" w:cs="Times New Roman"/>
                <w:color w:val="000000"/>
                <w:sz w:val="16"/>
                <w:szCs w:val="18"/>
              </w:rPr>
            </w:pPr>
            <w:r w:rsidRPr="00BA2C4D">
              <w:rPr>
                <w:b/>
                <w:bCs/>
                <w:sz w:val="16"/>
                <w:szCs w:val="20"/>
              </w:rPr>
              <w:t>Прилог</w:t>
            </w:r>
            <w:r w:rsidRPr="00BA2C4D">
              <w:rPr>
                <w:b/>
                <w:bCs/>
                <w:sz w:val="16"/>
                <w:szCs w:val="20"/>
                <w:lang w:val="sr-Cyrl-CS"/>
              </w:rPr>
              <w:t xml:space="preserve"> </w:t>
            </w:r>
            <w:r w:rsidRPr="00BA2C4D">
              <w:rPr>
                <w:b/>
                <w:bCs/>
                <w:sz w:val="16"/>
                <w:szCs w:val="20"/>
              </w:rPr>
              <w:t>2</w:t>
            </w:r>
          </w:p>
        </w:tc>
        <w:tc>
          <w:tcPr>
            <w:tcW w:w="7308" w:type="dxa"/>
            <w:tcBorders>
              <w:left w:val="single" w:sz="1" w:space="0" w:color="000000"/>
              <w:bottom w:val="single" w:sz="1" w:space="0" w:color="000000"/>
            </w:tcBorders>
            <w:shd w:val="clear" w:color="auto" w:fill="auto"/>
            <w:vAlign w:val="center"/>
          </w:tcPr>
          <w:p w:rsidR="006A1C4F" w:rsidRPr="00BA2C4D" w:rsidRDefault="006A1C4F" w:rsidP="006A1C4F">
            <w:pPr>
              <w:spacing w:line="240" w:lineRule="auto"/>
              <w:contextualSpacing/>
              <w:rPr>
                <w:sz w:val="16"/>
                <w:szCs w:val="18"/>
              </w:rPr>
            </w:pPr>
            <w:r w:rsidRPr="00BA2C4D">
              <w:rPr>
                <w:rFonts w:eastAsia="Times New Roman" w:cs="Times New Roman"/>
                <w:color w:val="000000"/>
                <w:sz w:val="16"/>
                <w:szCs w:val="18"/>
              </w:rPr>
              <w:t>Извод из казнене евиденције, односно уверење надлежног суда и надлежне полицијске управе Министарства унутрашњих послова</w:t>
            </w:r>
          </w:p>
        </w:tc>
        <w:tc>
          <w:tcPr>
            <w:tcW w:w="947" w:type="dxa"/>
            <w:tcBorders>
              <w:left w:val="single" w:sz="1" w:space="0" w:color="000000"/>
              <w:bottom w:val="single" w:sz="1" w:space="0" w:color="000000"/>
            </w:tcBorders>
            <w:shd w:val="clear" w:color="auto" w:fill="auto"/>
            <w:vAlign w:val="center"/>
          </w:tcPr>
          <w:p w:rsidR="006A1C4F" w:rsidRPr="00BA2C4D" w:rsidRDefault="006A1C4F" w:rsidP="006A1C4F">
            <w:pPr>
              <w:pStyle w:val="TableContents"/>
              <w:snapToGrid w:val="0"/>
              <w:spacing w:line="240" w:lineRule="auto"/>
              <w:contextualSpacing/>
              <w:jc w:val="center"/>
              <w:rPr>
                <w:sz w:val="16"/>
                <w:szCs w:val="18"/>
              </w:rPr>
            </w:pPr>
          </w:p>
          <w:p w:rsidR="006A1C4F" w:rsidRPr="00BA2C4D" w:rsidRDefault="006A1C4F"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1" w:space="0" w:color="000000"/>
              <w:right w:val="single" w:sz="4" w:space="0" w:color="auto"/>
            </w:tcBorders>
            <w:shd w:val="clear" w:color="auto" w:fill="auto"/>
            <w:vAlign w:val="center"/>
          </w:tcPr>
          <w:p w:rsidR="006A1C4F" w:rsidRPr="00BA2C4D" w:rsidRDefault="006A1C4F" w:rsidP="006A1C4F">
            <w:pPr>
              <w:pStyle w:val="TableContents"/>
              <w:snapToGrid w:val="0"/>
              <w:spacing w:line="240" w:lineRule="auto"/>
              <w:contextualSpacing/>
              <w:jc w:val="center"/>
              <w:rPr>
                <w:sz w:val="16"/>
                <w:szCs w:val="18"/>
              </w:rPr>
            </w:pPr>
          </w:p>
          <w:p w:rsidR="006A1C4F" w:rsidRPr="00BA2C4D" w:rsidRDefault="006A1C4F" w:rsidP="006A1C4F">
            <w:pPr>
              <w:pStyle w:val="TableContents"/>
              <w:spacing w:line="240" w:lineRule="auto"/>
              <w:contextualSpacing/>
              <w:jc w:val="center"/>
              <w:rPr>
                <w:sz w:val="16"/>
                <w:szCs w:val="18"/>
              </w:rPr>
            </w:pPr>
            <w:r w:rsidRPr="00BA2C4D">
              <w:rPr>
                <w:sz w:val="16"/>
                <w:szCs w:val="18"/>
              </w:rPr>
              <w:t>не</w:t>
            </w:r>
          </w:p>
        </w:tc>
      </w:tr>
      <w:tr w:rsidR="006A1C4F" w:rsidRPr="00BA2C4D" w:rsidTr="00544B51">
        <w:trPr>
          <w:trHeight w:val="279"/>
        </w:trPr>
        <w:tc>
          <w:tcPr>
            <w:tcW w:w="1132" w:type="dxa"/>
            <w:tcBorders>
              <w:left w:val="single" w:sz="1" w:space="0" w:color="000000"/>
              <w:bottom w:val="single" w:sz="1" w:space="0" w:color="000000"/>
            </w:tcBorders>
            <w:shd w:val="clear" w:color="auto" w:fill="auto"/>
            <w:vAlign w:val="center"/>
          </w:tcPr>
          <w:p w:rsidR="006A1C4F" w:rsidRPr="00BA2C4D" w:rsidRDefault="006A1C4F" w:rsidP="006A1C4F">
            <w:pPr>
              <w:pStyle w:val="TableContents"/>
              <w:spacing w:line="240" w:lineRule="auto"/>
              <w:contextualSpacing/>
              <w:jc w:val="center"/>
              <w:rPr>
                <w:b/>
                <w:bCs/>
                <w:sz w:val="16"/>
                <w:szCs w:val="20"/>
                <w:lang w:val="sr-Cyrl-CS"/>
              </w:rPr>
            </w:pPr>
            <w:r w:rsidRPr="00BA2C4D">
              <w:rPr>
                <w:b/>
                <w:bCs/>
                <w:sz w:val="16"/>
                <w:szCs w:val="20"/>
              </w:rPr>
              <w:t>Прилог</w:t>
            </w:r>
            <w:r w:rsidRPr="00BA2C4D">
              <w:rPr>
                <w:b/>
                <w:bCs/>
                <w:sz w:val="16"/>
                <w:szCs w:val="20"/>
                <w:lang w:val="sr-Cyrl-CS"/>
              </w:rPr>
              <w:t xml:space="preserve"> 3</w:t>
            </w:r>
          </w:p>
        </w:tc>
        <w:tc>
          <w:tcPr>
            <w:tcW w:w="7308" w:type="dxa"/>
            <w:tcBorders>
              <w:left w:val="single" w:sz="1" w:space="0" w:color="000000"/>
              <w:bottom w:val="single" w:sz="1" w:space="0" w:color="000000"/>
            </w:tcBorders>
            <w:shd w:val="clear" w:color="auto" w:fill="auto"/>
            <w:vAlign w:val="center"/>
          </w:tcPr>
          <w:p w:rsidR="006A1C4F" w:rsidRPr="00BA2C4D" w:rsidRDefault="003F132F" w:rsidP="006A1C4F">
            <w:pPr>
              <w:spacing w:line="240" w:lineRule="auto"/>
              <w:contextualSpacing/>
              <w:rPr>
                <w:sz w:val="16"/>
                <w:szCs w:val="18"/>
                <w:lang w:val="sr-Cyrl-CS"/>
              </w:rPr>
            </w:pPr>
            <w:r w:rsidRPr="00BA2C4D">
              <w:rPr>
                <w:sz w:val="16"/>
                <w:szCs w:val="18"/>
                <w:lang w:val="sr-Cyrl-CS"/>
              </w:rPr>
              <w:t>не треба</w:t>
            </w:r>
            <w:r w:rsidR="00B93E1D" w:rsidRPr="00BA2C4D">
              <w:rPr>
                <w:sz w:val="16"/>
                <w:szCs w:val="18"/>
                <w:lang w:val="sr-Cyrl-CS"/>
              </w:rPr>
              <w:t xml:space="preserve"> по изменама ЗЈН</w:t>
            </w:r>
          </w:p>
        </w:tc>
        <w:tc>
          <w:tcPr>
            <w:tcW w:w="947" w:type="dxa"/>
            <w:tcBorders>
              <w:left w:val="single" w:sz="1" w:space="0" w:color="000000"/>
              <w:bottom w:val="single" w:sz="1" w:space="0" w:color="000000"/>
            </w:tcBorders>
            <w:shd w:val="clear" w:color="auto" w:fill="auto"/>
            <w:vAlign w:val="center"/>
          </w:tcPr>
          <w:p w:rsidR="006A1C4F" w:rsidRPr="00BA2C4D" w:rsidRDefault="006A1C4F" w:rsidP="006A1C4F">
            <w:pPr>
              <w:pStyle w:val="TableContents"/>
              <w:spacing w:line="240" w:lineRule="auto"/>
              <w:contextualSpacing/>
              <w:jc w:val="center"/>
              <w:rPr>
                <w:sz w:val="16"/>
                <w:szCs w:val="18"/>
              </w:rPr>
            </w:pPr>
          </w:p>
        </w:tc>
        <w:tc>
          <w:tcPr>
            <w:tcW w:w="1084" w:type="dxa"/>
            <w:tcBorders>
              <w:left w:val="single" w:sz="1" w:space="0" w:color="000000"/>
              <w:bottom w:val="single" w:sz="1" w:space="0" w:color="000000"/>
              <w:right w:val="single" w:sz="4" w:space="0" w:color="auto"/>
            </w:tcBorders>
            <w:shd w:val="clear" w:color="auto" w:fill="auto"/>
            <w:vAlign w:val="center"/>
          </w:tcPr>
          <w:p w:rsidR="006A1C4F" w:rsidRPr="00BA2C4D" w:rsidRDefault="006A1C4F" w:rsidP="006A1C4F">
            <w:pPr>
              <w:pStyle w:val="TableContents"/>
              <w:spacing w:line="240" w:lineRule="auto"/>
              <w:contextualSpacing/>
              <w:jc w:val="center"/>
              <w:rPr>
                <w:sz w:val="16"/>
                <w:szCs w:val="18"/>
              </w:rPr>
            </w:pPr>
          </w:p>
        </w:tc>
      </w:tr>
      <w:tr w:rsidR="006A1C4F" w:rsidRPr="00BA2C4D" w:rsidTr="00544B51">
        <w:trPr>
          <w:trHeight w:val="170"/>
        </w:trPr>
        <w:tc>
          <w:tcPr>
            <w:tcW w:w="1132" w:type="dxa"/>
            <w:vMerge w:val="restart"/>
            <w:tcBorders>
              <w:left w:val="single" w:sz="1" w:space="0" w:color="000000"/>
              <w:bottom w:val="single" w:sz="1" w:space="0" w:color="000000"/>
            </w:tcBorders>
            <w:shd w:val="clear" w:color="auto" w:fill="auto"/>
            <w:vAlign w:val="center"/>
          </w:tcPr>
          <w:p w:rsidR="006A1C4F" w:rsidRPr="00BA2C4D" w:rsidRDefault="006A1C4F" w:rsidP="006A1C4F">
            <w:pPr>
              <w:pStyle w:val="TableContents"/>
              <w:snapToGrid w:val="0"/>
              <w:spacing w:line="240" w:lineRule="auto"/>
              <w:contextualSpacing/>
              <w:jc w:val="center"/>
              <w:rPr>
                <w:b/>
                <w:bCs/>
                <w:sz w:val="16"/>
                <w:szCs w:val="18"/>
              </w:rPr>
            </w:pPr>
          </w:p>
          <w:p w:rsidR="006A1C4F" w:rsidRPr="00BA2C4D" w:rsidRDefault="006A1C4F" w:rsidP="006A1C4F">
            <w:pPr>
              <w:pStyle w:val="TableContents"/>
              <w:spacing w:line="240" w:lineRule="auto"/>
              <w:contextualSpacing/>
              <w:jc w:val="center"/>
              <w:rPr>
                <w:b/>
                <w:bCs/>
                <w:sz w:val="16"/>
                <w:szCs w:val="18"/>
              </w:rPr>
            </w:pPr>
          </w:p>
          <w:p w:rsidR="006A1C4F" w:rsidRPr="00BA2C4D" w:rsidRDefault="006A1C4F" w:rsidP="006A1C4F">
            <w:pPr>
              <w:pStyle w:val="TableContents"/>
              <w:spacing w:line="240" w:lineRule="auto"/>
              <w:contextualSpacing/>
              <w:jc w:val="center"/>
              <w:rPr>
                <w:b/>
                <w:bCs/>
                <w:sz w:val="16"/>
                <w:szCs w:val="18"/>
                <w:lang w:val="sr-Cyrl-CS"/>
              </w:rPr>
            </w:pPr>
            <w:r w:rsidRPr="00BA2C4D">
              <w:rPr>
                <w:b/>
                <w:bCs/>
                <w:sz w:val="16"/>
                <w:szCs w:val="18"/>
              </w:rPr>
              <w:t>Прилог</w:t>
            </w:r>
            <w:r w:rsidRPr="00BA2C4D">
              <w:rPr>
                <w:b/>
                <w:bCs/>
                <w:sz w:val="16"/>
                <w:szCs w:val="18"/>
                <w:lang w:val="sr-Cyrl-CS"/>
              </w:rPr>
              <w:t xml:space="preserve"> 4</w:t>
            </w:r>
          </w:p>
        </w:tc>
        <w:tc>
          <w:tcPr>
            <w:tcW w:w="7308" w:type="dxa"/>
            <w:tcBorders>
              <w:left w:val="single" w:sz="1" w:space="0" w:color="000000"/>
              <w:bottom w:val="single" w:sz="1" w:space="0" w:color="000000"/>
            </w:tcBorders>
            <w:shd w:val="clear" w:color="auto" w:fill="auto"/>
            <w:vAlign w:val="center"/>
          </w:tcPr>
          <w:p w:rsidR="006A1C4F" w:rsidRPr="00BA2C4D" w:rsidRDefault="006A1C4F" w:rsidP="006A1C4F">
            <w:pPr>
              <w:spacing w:line="240" w:lineRule="auto"/>
              <w:contextualSpacing/>
              <w:rPr>
                <w:sz w:val="16"/>
                <w:szCs w:val="18"/>
              </w:rPr>
            </w:pPr>
            <w:r w:rsidRPr="00BA2C4D">
              <w:rPr>
                <w:rFonts w:eastAsia="Times New Roman" w:cs="Times New Roman"/>
                <w:color w:val="000000"/>
                <w:sz w:val="16"/>
                <w:szCs w:val="18"/>
              </w:rPr>
              <w:t>а) Уверење Пореске управе Министарства финансија и привреде</w:t>
            </w:r>
          </w:p>
        </w:tc>
        <w:tc>
          <w:tcPr>
            <w:tcW w:w="947" w:type="dxa"/>
            <w:vMerge w:val="restart"/>
            <w:tcBorders>
              <w:left w:val="single" w:sz="1" w:space="0" w:color="000000"/>
              <w:bottom w:val="single" w:sz="1" w:space="0" w:color="000000"/>
            </w:tcBorders>
            <w:shd w:val="clear" w:color="auto" w:fill="auto"/>
            <w:vAlign w:val="center"/>
          </w:tcPr>
          <w:p w:rsidR="006A1C4F" w:rsidRPr="00BA2C4D" w:rsidRDefault="006A1C4F" w:rsidP="006A1C4F">
            <w:pPr>
              <w:pStyle w:val="TableContents"/>
              <w:snapToGrid w:val="0"/>
              <w:spacing w:line="240" w:lineRule="auto"/>
              <w:contextualSpacing/>
              <w:jc w:val="center"/>
              <w:rPr>
                <w:sz w:val="16"/>
                <w:szCs w:val="18"/>
              </w:rPr>
            </w:pPr>
          </w:p>
          <w:p w:rsidR="006A1C4F" w:rsidRPr="00BA2C4D" w:rsidRDefault="006A1C4F" w:rsidP="006A1C4F">
            <w:pPr>
              <w:pStyle w:val="TableContents"/>
              <w:spacing w:line="240" w:lineRule="auto"/>
              <w:contextualSpacing/>
              <w:jc w:val="center"/>
              <w:rPr>
                <w:sz w:val="16"/>
                <w:szCs w:val="18"/>
              </w:rPr>
            </w:pPr>
            <w:r w:rsidRPr="00BA2C4D">
              <w:rPr>
                <w:sz w:val="16"/>
                <w:szCs w:val="18"/>
              </w:rPr>
              <w:t>да</w:t>
            </w:r>
          </w:p>
        </w:tc>
        <w:tc>
          <w:tcPr>
            <w:tcW w:w="1084" w:type="dxa"/>
            <w:vMerge w:val="restart"/>
            <w:tcBorders>
              <w:left w:val="single" w:sz="1" w:space="0" w:color="000000"/>
              <w:bottom w:val="single" w:sz="1" w:space="0" w:color="000000"/>
              <w:right w:val="single" w:sz="4" w:space="0" w:color="auto"/>
            </w:tcBorders>
            <w:shd w:val="clear" w:color="auto" w:fill="auto"/>
            <w:vAlign w:val="center"/>
          </w:tcPr>
          <w:p w:rsidR="006A1C4F" w:rsidRPr="00BA2C4D" w:rsidRDefault="006A1C4F" w:rsidP="006A1C4F">
            <w:pPr>
              <w:pStyle w:val="TableContents"/>
              <w:snapToGrid w:val="0"/>
              <w:spacing w:line="240" w:lineRule="auto"/>
              <w:contextualSpacing/>
              <w:jc w:val="center"/>
              <w:rPr>
                <w:sz w:val="16"/>
                <w:szCs w:val="18"/>
              </w:rPr>
            </w:pPr>
          </w:p>
          <w:p w:rsidR="006A1C4F" w:rsidRPr="00BA2C4D" w:rsidRDefault="006A1C4F" w:rsidP="006A1C4F">
            <w:pPr>
              <w:pStyle w:val="TableContents"/>
              <w:spacing w:line="240" w:lineRule="auto"/>
              <w:contextualSpacing/>
              <w:jc w:val="center"/>
              <w:rPr>
                <w:sz w:val="16"/>
                <w:szCs w:val="18"/>
              </w:rPr>
            </w:pPr>
            <w:r w:rsidRPr="00BA2C4D">
              <w:rPr>
                <w:sz w:val="16"/>
                <w:szCs w:val="18"/>
              </w:rPr>
              <w:t>не</w:t>
            </w:r>
          </w:p>
        </w:tc>
      </w:tr>
      <w:tr w:rsidR="006A1C4F" w:rsidRPr="00BA2C4D" w:rsidTr="00544B51">
        <w:trPr>
          <w:trHeight w:val="96"/>
        </w:trPr>
        <w:tc>
          <w:tcPr>
            <w:tcW w:w="1132" w:type="dxa"/>
            <w:vMerge/>
            <w:tcBorders>
              <w:left w:val="single" w:sz="1" w:space="0" w:color="000000"/>
              <w:bottom w:val="single" w:sz="1" w:space="0" w:color="000000"/>
            </w:tcBorders>
            <w:shd w:val="clear" w:color="auto" w:fill="auto"/>
            <w:vAlign w:val="center"/>
          </w:tcPr>
          <w:p w:rsidR="006A1C4F" w:rsidRPr="00BA2C4D" w:rsidRDefault="006A1C4F" w:rsidP="006A1C4F">
            <w:pPr>
              <w:snapToGrid w:val="0"/>
              <w:spacing w:line="240" w:lineRule="auto"/>
              <w:contextualSpacing/>
              <w:jc w:val="center"/>
              <w:rPr>
                <w:sz w:val="16"/>
                <w:szCs w:val="18"/>
              </w:rPr>
            </w:pPr>
          </w:p>
        </w:tc>
        <w:tc>
          <w:tcPr>
            <w:tcW w:w="7308" w:type="dxa"/>
            <w:tcBorders>
              <w:left w:val="single" w:sz="1" w:space="0" w:color="000000"/>
              <w:bottom w:val="single" w:sz="1" w:space="0" w:color="000000"/>
            </w:tcBorders>
            <w:shd w:val="clear" w:color="auto" w:fill="auto"/>
            <w:vAlign w:val="center"/>
          </w:tcPr>
          <w:p w:rsidR="006A1C4F" w:rsidRPr="00BA2C4D" w:rsidRDefault="006A1C4F" w:rsidP="006A1C4F">
            <w:pPr>
              <w:spacing w:line="240" w:lineRule="auto"/>
              <w:contextualSpacing/>
              <w:rPr>
                <w:sz w:val="16"/>
              </w:rPr>
            </w:pPr>
            <w:r w:rsidRPr="00BA2C4D">
              <w:rPr>
                <w:rFonts w:eastAsia="Times New Roman" w:cs="Times New Roman"/>
                <w:color w:val="000000"/>
                <w:sz w:val="16"/>
                <w:szCs w:val="18"/>
              </w:rPr>
              <w:t>б)  Уверења Управе јавних прихода града, односно општине</w:t>
            </w:r>
          </w:p>
        </w:tc>
        <w:tc>
          <w:tcPr>
            <w:tcW w:w="947" w:type="dxa"/>
            <w:vMerge/>
            <w:tcBorders>
              <w:left w:val="single" w:sz="1" w:space="0" w:color="000000"/>
              <w:bottom w:val="single" w:sz="1" w:space="0" w:color="000000"/>
            </w:tcBorders>
            <w:shd w:val="clear" w:color="auto" w:fill="auto"/>
            <w:vAlign w:val="center"/>
          </w:tcPr>
          <w:p w:rsidR="006A1C4F" w:rsidRPr="00BA2C4D" w:rsidRDefault="006A1C4F" w:rsidP="006A1C4F">
            <w:pPr>
              <w:snapToGrid w:val="0"/>
              <w:spacing w:line="240" w:lineRule="auto"/>
              <w:contextualSpacing/>
              <w:jc w:val="center"/>
              <w:rPr>
                <w:sz w:val="16"/>
              </w:rPr>
            </w:pPr>
          </w:p>
        </w:tc>
        <w:tc>
          <w:tcPr>
            <w:tcW w:w="1084" w:type="dxa"/>
            <w:vMerge/>
            <w:tcBorders>
              <w:left w:val="single" w:sz="1" w:space="0" w:color="000000"/>
              <w:bottom w:val="single" w:sz="1" w:space="0" w:color="000000"/>
              <w:right w:val="single" w:sz="4" w:space="0" w:color="auto"/>
            </w:tcBorders>
            <w:shd w:val="clear" w:color="auto" w:fill="auto"/>
            <w:vAlign w:val="center"/>
          </w:tcPr>
          <w:p w:rsidR="006A1C4F" w:rsidRPr="00BA2C4D" w:rsidRDefault="006A1C4F" w:rsidP="006A1C4F">
            <w:pPr>
              <w:snapToGrid w:val="0"/>
              <w:spacing w:line="240" w:lineRule="auto"/>
              <w:contextualSpacing/>
              <w:jc w:val="center"/>
              <w:rPr>
                <w:sz w:val="16"/>
              </w:rPr>
            </w:pPr>
          </w:p>
        </w:tc>
      </w:tr>
      <w:tr w:rsidR="006A1C4F" w:rsidRPr="00BA2C4D" w:rsidTr="00544B51">
        <w:trPr>
          <w:trHeight w:val="96"/>
        </w:trPr>
        <w:tc>
          <w:tcPr>
            <w:tcW w:w="1132" w:type="dxa"/>
            <w:vMerge/>
            <w:tcBorders>
              <w:left w:val="single" w:sz="1" w:space="0" w:color="000000"/>
              <w:bottom w:val="single" w:sz="1" w:space="0" w:color="000000"/>
            </w:tcBorders>
            <w:shd w:val="clear" w:color="auto" w:fill="auto"/>
            <w:vAlign w:val="center"/>
          </w:tcPr>
          <w:p w:rsidR="006A1C4F" w:rsidRPr="00BA2C4D" w:rsidRDefault="006A1C4F" w:rsidP="006A1C4F">
            <w:pPr>
              <w:snapToGrid w:val="0"/>
              <w:spacing w:line="240" w:lineRule="auto"/>
              <w:contextualSpacing/>
              <w:jc w:val="center"/>
              <w:rPr>
                <w:sz w:val="16"/>
              </w:rPr>
            </w:pPr>
          </w:p>
        </w:tc>
        <w:tc>
          <w:tcPr>
            <w:tcW w:w="7308" w:type="dxa"/>
            <w:tcBorders>
              <w:left w:val="single" w:sz="1" w:space="0" w:color="000000"/>
              <w:bottom w:val="single" w:sz="1" w:space="0" w:color="000000"/>
            </w:tcBorders>
            <w:shd w:val="clear" w:color="auto" w:fill="auto"/>
            <w:vAlign w:val="center"/>
          </w:tcPr>
          <w:p w:rsidR="006A1C4F" w:rsidRPr="00BA2C4D" w:rsidRDefault="006A1C4F" w:rsidP="006A1C4F">
            <w:pPr>
              <w:spacing w:line="240" w:lineRule="auto"/>
              <w:contextualSpacing/>
              <w:rPr>
                <w:sz w:val="16"/>
              </w:rPr>
            </w:pPr>
            <w:r w:rsidRPr="00BA2C4D">
              <w:rPr>
                <w:rFonts w:eastAsia="Times New Roman" w:cs="Times New Roman"/>
                <w:color w:val="000000"/>
                <w:sz w:val="16"/>
                <w:szCs w:val="18"/>
              </w:rPr>
              <w:t>в) Потврда надлежног органа да се понуђач налази у поступку приватизације.</w:t>
            </w:r>
          </w:p>
        </w:tc>
        <w:tc>
          <w:tcPr>
            <w:tcW w:w="947" w:type="dxa"/>
            <w:vMerge/>
            <w:tcBorders>
              <w:left w:val="single" w:sz="1" w:space="0" w:color="000000"/>
              <w:bottom w:val="single" w:sz="1" w:space="0" w:color="000000"/>
            </w:tcBorders>
            <w:shd w:val="clear" w:color="auto" w:fill="auto"/>
            <w:vAlign w:val="center"/>
          </w:tcPr>
          <w:p w:rsidR="006A1C4F" w:rsidRPr="00BA2C4D" w:rsidRDefault="006A1C4F" w:rsidP="006A1C4F">
            <w:pPr>
              <w:snapToGrid w:val="0"/>
              <w:spacing w:line="240" w:lineRule="auto"/>
              <w:contextualSpacing/>
              <w:jc w:val="center"/>
              <w:rPr>
                <w:sz w:val="16"/>
              </w:rPr>
            </w:pPr>
          </w:p>
        </w:tc>
        <w:tc>
          <w:tcPr>
            <w:tcW w:w="1084" w:type="dxa"/>
            <w:vMerge/>
            <w:tcBorders>
              <w:left w:val="single" w:sz="1" w:space="0" w:color="000000"/>
              <w:bottom w:val="single" w:sz="1" w:space="0" w:color="000000"/>
              <w:right w:val="single" w:sz="4" w:space="0" w:color="auto"/>
            </w:tcBorders>
            <w:shd w:val="clear" w:color="auto" w:fill="auto"/>
            <w:vAlign w:val="center"/>
          </w:tcPr>
          <w:p w:rsidR="006A1C4F" w:rsidRPr="00BA2C4D" w:rsidRDefault="006A1C4F" w:rsidP="006A1C4F">
            <w:pPr>
              <w:snapToGrid w:val="0"/>
              <w:spacing w:line="240" w:lineRule="auto"/>
              <w:contextualSpacing/>
              <w:jc w:val="center"/>
              <w:rPr>
                <w:sz w:val="16"/>
              </w:rPr>
            </w:pPr>
          </w:p>
        </w:tc>
      </w:tr>
      <w:tr w:rsidR="006A1C4F" w:rsidRPr="00BA2C4D" w:rsidTr="00544B51">
        <w:trPr>
          <w:trHeight w:val="876"/>
        </w:trPr>
        <w:tc>
          <w:tcPr>
            <w:tcW w:w="1132" w:type="dxa"/>
            <w:tcBorders>
              <w:left w:val="single" w:sz="1" w:space="0" w:color="000000"/>
              <w:bottom w:val="single" w:sz="4" w:space="0" w:color="auto"/>
            </w:tcBorders>
            <w:shd w:val="clear" w:color="auto" w:fill="auto"/>
            <w:vAlign w:val="center"/>
          </w:tcPr>
          <w:p w:rsidR="006A1C4F" w:rsidRPr="00BA2C4D" w:rsidRDefault="006A1C4F" w:rsidP="006A1C4F">
            <w:pPr>
              <w:pStyle w:val="TableContents"/>
              <w:snapToGrid w:val="0"/>
              <w:spacing w:line="240" w:lineRule="auto"/>
              <w:contextualSpacing/>
              <w:jc w:val="center"/>
              <w:rPr>
                <w:b/>
                <w:bCs/>
                <w:sz w:val="16"/>
                <w:szCs w:val="20"/>
              </w:rPr>
            </w:pPr>
          </w:p>
          <w:p w:rsidR="006A1C4F" w:rsidRPr="00BA2C4D" w:rsidRDefault="006A1C4F" w:rsidP="006A1C4F">
            <w:pPr>
              <w:pStyle w:val="TableContents"/>
              <w:spacing w:line="240" w:lineRule="auto"/>
              <w:contextualSpacing/>
              <w:jc w:val="center"/>
              <w:rPr>
                <w:b/>
                <w:bCs/>
                <w:sz w:val="16"/>
                <w:szCs w:val="20"/>
              </w:rPr>
            </w:pPr>
          </w:p>
          <w:p w:rsidR="006A1C4F" w:rsidRPr="00BA2C4D" w:rsidRDefault="006A1C4F" w:rsidP="006A1C4F">
            <w:pPr>
              <w:pStyle w:val="TableContents"/>
              <w:spacing w:line="240" w:lineRule="auto"/>
              <w:contextualSpacing/>
              <w:jc w:val="center"/>
              <w:rPr>
                <w:b/>
                <w:bCs/>
                <w:sz w:val="16"/>
                <w:szCs w:val="20"/>
              </w:rPr>
            </w:pPr>
          </w:p>
          <w:p w:rsidR="006A1C4F" w:rsidRPr="00BA2C4D" w:rsidRDefault="006A1C4F" w:rsidP="006A1C4F">
            <w:pPr>
              <w:pStyle w:val="TableContents"/>
              <w:spacing w:line="240" w:lineRule="auto"/>
              <w:contextualSpacing/>
              <w:jc w:val="center"/>
              <w:rPr>
                <w:b/>
                <w:bCs/>
                <w:sz w:val="16"/>
                <w:szCs w:val="20"/>
                <w:lang w:val="sr-Cyrl-CS"/>
              </w:rPr>
            </w:pPr>
            <w:r w:rsidRPr="00BA2C4D">
              <w:rPr>
                <w:b/>
                <w:bCs/>
                <w:sz w:val="16"/>
                <w:szCs w:val="20"/>
              </w:rPr>
              <w:t>Прилог</w:t>
            </w:r>
            <w:r w:rsidRPr="00BA2C4D">
              <w:rPr>
                <w:b/>
                <w:bCs/>
                <w:sz w:val="16"/>
                <w:szCs w:val="20"/>
                <w:lang w:val="sr-Cyrl-CS"/>
              </w:rPr>
              <w:t xml:space="preserve"> </w:t>
            </w:r>
            <w:r w:rsidRPr="00BA2C4D">
              <w:rPr>
                <w:b/>
                <w:bCs/>
                <w:sz w:val="16"/>
                <w:szCs w:val="20"/>
              </w:rPr>
              <w:t>5</w:t>
            </w:r>
          </w:p>
        </w:tc>
        <w:tc>
          <w:tcPr>
            <w:tcW w:w="7308" w:type="dxa"/>
            <w:tcBorders>
              <w:left w:val="single" w:sz="1" w:space="0" w:color="000000"/>
              <w:bottom w:val="single" w:sz="4" w:space="0" w:color="auto"/>
            </w:tcBorders>
            <w:shd w:val="clear" w:color="auto" w:fill="auto"/>
            <w:vAlign w:val="center"/>
          </w:tcPr>
          <w:p w:rsidR="006A1C4F" w:rsidRPr="00BA2C4D" w:rsidRDefault="003F132F" w:rsidP="006A1C4F">
            <w:pPr>
              <w:autoSpaceDE w:val="0"/>
              <w:spacing w:line="240" w:lineRule="auto"/>
              <w:contextualSpacing/>
              <w:rPr>
                <w:sz w:val="16"/>
                <w:szCs w:val="18"/>
              </w:rPr>
            </w:pPr>
            <w:r w:rsidRPr="00BA2C4D">
              <w:rPr>
                <w:rFonts w:eastAsia="Times New Roman" w:cs="Times New Roman"/>
                <w:color w:val="000000"/>
                <w:sz w:val="16"/>
                <w:szCs w:val="18"/>
              </w:rPr>
              <w:t>За годин</w:t>
            </w:r>
            <w:r w:rsidRPr="00BA2C4D">
              <w:rPr>
                <w:rFonts w:eastAsia="Times New Roman" w:cs="Times New Roman"/>
                <w:color w:val="000000"/>
                <w:sz w:val="16"/>
                <w:szCs w:val="18"/>
                <w:lang w:val="sr-Cyrl-CS"/>
              </w:rPr>
              <w:t>у</w:t>
            </w:r>
            <w:r w:rsidR="00102EB8" w:rsidRPr="00BA2C4D">
              <w:rPr>
                <w:rFonts w:eastAsia="Times New Roman" w:cs="Times New Roman"/>
                <w:color w:val="000000"/>
                <w:sz w:val="16"/>
                <w:szCs w:val="18"/>
              </w:rPr>
              <w:t xml:space="preserve"> 201</w:t>
            </w:r>
            <w:r w:rsidR="00F73DB6" w:rsidRPr="00BA2C4D">
              <w:rPr>
                <w:rFonts w:eastAsia="Times New Roman" w:cs="Times New Roman"/>
                <w:color w:val="000000"/>
                <w:sz w:val="16"/>
                <w:szCs w:val="18"/>
                <w:lang w:val="sr-Cyrl-CS"/>
              </w:rPr>
              <w:t>6</w:t>
            </w:r>
            <w:r w:rsidRPr="00BA2C4D">
              <w:rPr>
                <w:rFonts w:eastAsia="Times New Roman" w:cs="Times New Roman"/>
                <w:color w:val="000000"/>
                <w:sz w:val="16"/>
                <w:szCs w:val="18"/>
              </w:rPr>
              <w:t>: биланс стања</w:t>
            </w:r>
            <w:r w:rsidRPr="00BA2C4D">
              <w:rPr>
                <w:rFonts w:eastAsia="Times New Roman" w:cs="Times New Roman"/>
                <w:color w:val="000000"/>
                <w:sz w:val="16"/>
                <w:szCs w:val="18"/>
                <w:lang w:val="sr-Cyrl-CS"/>
              </w:rPr>
              <w:t xml:space="preserve"> - извод</w:t>
            </w:r>
            <w:r w:rsidRPr="00BA2C4D">
              <w:rPr>
                <w:rFonts w:eastAsia="Times New Roman" w:cs="Times New Roman"/>
                <w:color w:val="000000"/>
                <w:sz w:val="16"/>
                <w:szCs w:val="18"/>
              </w:rPr>
              <w:t xml:space="preserve"> </w:t>
            </w:r>
            <w:r w:rsidR="006A1C4F" w:rsidRPr="00BA2C4D">
              <w:rPr>
                <w:rFonts w:eastAsia="Times New Roman" w:cs="Times New Roman"/>
                <w:color w:val="000000"/>
                <w:sz w:val="16"/>
                <w:szCs w:val="18"/>
              </w:rPr>
              <w:t xml:space="preserve">, порески биланс и пореска пријава за утврђивање пореза на доходак грађана на приходе од самосталних делатности када су у питању понуђачи који према позитивним прописима воде пословне књиге по систему простог књиговодства или </w:t>
            </w:r>
            <w:r w:rsidR="006A1C4F" w:rsidRPr="00BA2C4D">
              <w:rPr>
                <w:rFonts w:eastAsia="Times New Roman" w:cs="Times New Roman"/>
                <w:bCs/>
                <w:color w:val="000000"/>
                <w:sz w:val="16"/>
                <w:szCs w:val="18"/>
              </w:rPr>
              <w:t>КПО - Пословну књигу о оствареном промету паушално опорезивих обвезника када п</w:t>
            </w:r>
            <w:r w:rsidR="006A1C4F" w:rsidRPr="00BA2C4D">
              <w:rPr>
                <w:rFonts w:eastAsia="Times New Roman" w:cs="Times New Roman"/>
                <w:color w:val="000000"/>
                <w:sz w:val="16"/>
                <w:szCs w:val="18"/>
              </w:rPr>
              <w:t>онуђач</w:t>
            </w:r>
            <w:r w:rsidR="006A1C4F" w:rsidRPr="00BA2C4D">
              <w:rPr>
                <w:rFonts w:eastAsia="Times New Roman" w:cs="Times New Roman"/>
                <w:bCs/>
                <w:color w:val="000000"/>
                <w:sz w:val="16"/>
                <w:szCs w:val="18"/>
                <w:lang w:val="ru-RU"/>
              </w:rPr>
              <w:t xml:space="preserve"> који није у обавези да утврђује финансијски резултат пословања.</w:t>
            </w:r>
          </w:p>
        </w:tc>
        <w:tc>
          <w:tcPr>
            <w:tcW w:w="947" w:type="dxa"/>
            <w:tcBorders>
              <w:left w:val="single" w:sz="1" w:space="0" w:color="000000"/>
              <w:bottom w:val="single" w:sz="4" w:space="0" w:color="auto"/>
            </w:tcBorders>
            <w:shd w:val="clear" w:color="auto" w:fill="auto"/>
            <w:vAlign w:val="center"/>
          </w:tcPr>
          <w:p w:rsidR="006A1C4F" w:rsidRPr="00BA2C4D" w:rsidRDefault="006A1C4F" w:rsidP="006A1C4F">
            <w:pPr>
              <w:pStyle w:val="TableContents"/>
              <w:snapToGrid w:val="0"/>
              <w:spacing w:line="240" w:lineRule="auto"/>
              <w:contextualSpacing/>
              <w:jc w:val="center"/>
              <w:rPr>
                <w:sz w:val="16"/>
                <w:szCs w:val="18"/>
              </w:rPr>
            </w:pPr>
          </w:p>
          <w:p w:rsidR="006A1C4F" w:rsidRPr="00BA2C4D" w:rsidRDefault="006A1C4F" w:rsidP="006A1C4F">
            <w:pPr>
              <w:pStyle w:val="TableContents"/>
              <w:spacing w:line="240" w:lineRule="auto"/>
              <w:contextualSpacing/>
              <w:jc w:val="center"/>
              <w:rPr>
                <w:sz w:val="16"/>
                <w:szCs w:val="18"/>
                <w:lang w:val="sr-Cyrl-CS"/>
              </w:rPr>
            </w:pPr>
          </w:p>
          <w:p w:rsidR="006A1C4F" w:rsidRPr="00BA2C4D" w:rsidRDefault="006A1C4F" w:rsidP="006A1C4F">
            <w:pPr>
              <w:pStyle w:val="TableContents"/>
              <w:spacing w:line="240" w:lineRule="auto"/>
              <w:contextualSpacing/>
              <w:jc w:val="center"/>
              <w:rPr>
                <w:sz w:val="16"/>
                <w:szCs w:val="18"/>
              </w:rPr>
            </w:pPr>
          </w:p>
          <w:p w:rsidR="006A1C4F" w:rsidRPr="00BA2C4D" w:rsidRDefault="006A1C4F"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4" w:space="0" w:color="auto"/>
              <w:right w:val="single" w:sz="4" w:space="0" w:color="auto"/>
            </w:tcBorders>
            <w:shd w:val="clear" w:color="auto" w:fill="auto"/>
            <w:vAlign w:val="center"/>
          </w:tcPr>
          <w:p w:rsidR="006A1C4F" w:rsidRPr="00BA2C4D" w:rsidRDefault="006A1C4F" w:rsidP="006A1C4F">
            <w:pPr>
              <w:pStyle w:val="TableContents"/>
              <w:snapToGrid w:val="0"/>
              <w:spacing w:line="240" w:lineRule="auto"/>
              <w:contextualSpacing/>
              <w:jc w:val="center"/>
              <w:rPr>
                <w:sz w:val="16"/>
                <w:szCs w:val="18"/>
              </w:rPr>
            </w:pPr>
          </w:p>
          <w:p w:rsidR="006A1C4F" w:rsidRPr="00BA2C4D" w:rsidRDefault="006A1C4F" w:rsidP="006A1C4F">
            <w:pPr>
              <w:pStyle w:val="TableContents"/>
              <w:spacing w:line="240" w:lineRule="auto"/>
              <w:contextualSpacing/>
              <w:jc w:val="center"/>
              <w:rPr>
                <w:sz w:val="16"/>
                <w:szCs w:val="18"/>
                <w:lang w:val="sr-Cyrl-CS"/>
              </w:rPr>
            </w:pPr>
          </w:p>
          <w:p w:rsidR="006A1C4F" w:rsidRPr="00BA2C4D" w:rsidRDefault="006A1C4F" w:rsidP="006A1C4F">
            <w:pPr>
              <w:pStyle w:val="TableContents"/>
              <w:spacing w:line="240" w:lineRule="auto"/>
              <w:contextualSpacing/>
              <w:jc w:val="center"/>
              <w:rPr>
                <w:sz w:val="16"/>
                <w:szCs w:val="18"/>
              </w:rPr>
            </w:pPr>
          </w:p>
          <w:p w:rsidR="006A1C4F" w:rsidRPr="00BA2C4D" w:rsidRDefault="006A1C4F" w:rsidP="006A1C4F">
            <w:pPr>
              <w:pStyle w:val="TableContents"/>
              <w:spacing w:line="240" w:lineRule="auto"/>
              <w:contextualSpacing/>
              <w:jc w:val="center"/>
              <w:rPr>
                <w:sz w:val="16"/>
                <w:szCs w:val="18"/>
              </w:rPr>
            </w:pPr>
            <w:r w:rsidRPr="00BA2C4D">
              <w:rPr>
                <w:sz w:val="16"/>
                <w:szCs w:val="18"/>
              </w:rPr>
              <w:t>не</w:t>
            </w:r>
          </w:p>
        </w:tc>
      </w:tr>
      <w:tr w:rsidR="006A1C4F" w:rsidRPr="00BA2C4D" w:rsidTr="00544B51">
        <w:trPr>
          <w:trHeight w:val="305"/>
        </w:trPr>
        <w:tc>
          <w:tcPr>
            <w:tcW w:w="1132" w:type="dxa"/>
            <w:tcBorders>
              <w:top w:val="single" w:sz="4" w:space="0" w:color="auto"/>
              <w:left w:val="single" w:sz="1" w:space="0" w:color="000000"/>
              <w:bottom w:val="single" w:sz="2" w:space="0" w:color="000000"/>
            </w:tcBorders>
            <w:shd w:val="clear" w:color="auto" w:fill="auto"/>
            <w:vAlign w:val="center"/>
          </w:tcPr>
          <w:p w:rsidR="006A1C4F" w:rsidRPr="00BA2C4D" w:rsidRDefault="006A1C4F" w:rsidP="006A1C4F">
            <w:pPr>
              <w:pStyle w:val="TableContents"/>
              <w:spacing w:line="240" w:lineRule="auto"/>
              <w:contextualSpacing/>
              <w:jc w:val="center"/>
              <w:rPr>
                <w:rFonts w:eastAsia="Times New Roman" w:cs="Times New Roman"/>
                <w:color w:val="000000"/>
                <w:sz w:val="16"/>
                <w:szCs w:val="18"/>
                <w:lang w:val="sr-Cyrl-CS"/>
              </w:rPr>
            </w:pPr>
            <w:r w:rsidRPr="00BA2C4D">
              <w:rPr>
                <w:b/>
                <w:bCs/>
                <w:sz w:val="16"/>
                <w:szCs w:val="20"/>
              </w:rPr>
              <w:t>Прилог</w:t>
            </w:r>
            <w:r w:rsidRPr="00BA2C4D">
              <w:rPr>
                <w:b/>
                <w:bCs/>
                <w:sz w:val="16"/>
                <w:szCs w:val="20"/>
                <w:lang w:val="sr-Cyrl-CS"/>
              </w:rPr>
              <w:t xml:space="preserve"> </w:t>
            </w:r>
            <w:r w:rsidR="003F132F" w:rsidRPr="00BA2C4D">
              <w:rPr>
                <w:b/>
                <w:bCs/>
                <w:sz w:val="16"/>
                <w:szCs w:val="20"/>
                <w:lang w:val="sr-Cyrl-CS"/>
              </w:rPr>
              <w:t>6</w:t>
            </w:r>
          </w:p>
        </w:tc>
        <w:tc>
          <w:tcPr>
            <w:tcW w:w="7308" w:type="dxa"/>
            <w:tcBorders>
              <w:top w:val="single" w:sz="4" w:space="0" w:color="auto"/>
              <w:left w:val="single" w:sz="1" w:space="0" w:color="000000"/>
              <w:bottom w:val="single" w:sz="2" w:space="0" w:color="000000"/>
            </w:tcBorders>
            <w:shd w:val="clear" w:color="auto" w:fill="auto"/>
            <w:vAlign w:val="center"/>
          </w:tcPr>
          <w:p w:rsidR="006A1C4F" w:rsidRPr="00BA2C4D" w:rsidRDefault="00AE35F8" w:rsidP="006A1C4F">
            <w:pPr>
              <w:autoSpaceDE w:val="0"/>
              <w:spacing w:line="240" w:lineRule="auto"/>
              <w:contextualSpacing/>
              <w:rPr>
                <w:rFonts w:eastAsia="Times New Roman" w:cs="Times New Roman"/>
                <w:color w:val="000000"/>
                <w:sz w:val="16"/>
                <w:szCs w:val="18"/>
                <w:lang w:val="sr-Cyrl-CS"/>
              </w:rPr>
            </w:pPr>
            <w:r w:rsidRPr="00BA2C4D">
              <w:rPr>
                <w:sz w:val="16"/>
                <w:szCs w:val="18"/>
                <w:lang w:val="sr-Cyrl-CS"/>
              </w:rPr>
              <w:t>Решење  Министарства рударства и енергетике за извођење рударских радова по главном рударском пројекту</w:t>
            </w:r>
          </w:p>
        </w:tc>
        <w:tc>
          <w:tcPr>
            <w:tcW w:w="947" w:type="dxa"/>
            <w:tcBorders>
              <w:top w:val="single" w:sz="4" w:space="0" w:color="auto"/>
              <w:left w:val="single" w:sz="1" w:space="0" w:color="000000"/>
              <w:bottom w:val="single" w:sz="2" w:space="0" w:color="000000"/>
            </w:tcBorders>
            <w:shd w:val="clear" w:color="auto" w:fill="auto"/>
            <w:vAlign w:val="center"/>
          </w:tcPr>
          <w:p w:rsidR="006A1C4F" w:rsidRPr="00BA2C4D" w:rsidRDefault="006A1C4F" w:rsidP="006A1C4F">
            <w:pPr>
              <w:pStyle w:val="TableContents"/>
              <w:spacing w:line="240" w:lineRule="auto"/>
              <w:contextualSpacing/>
              <w:jc w:val="center"/>
              <w:rPr>
                <w:sz w:val="16"/>
                <w:szCs w:val="18"/>
                <w:lang w:val="sr-Cyrl-CS"/>
              </w:rPr>
            </w:pPr>
          </w:p>
          <w:p w:rsidR="006A1C4F" w:rsidRPr="00BA2C4D" w:rsidRDefault="006A1C4F" w:rsidP="006A1C4F">
            <w:pPr>
              <w:pStyle w:val="TableContents"/>
              <w:spacing w:line="240" w:lineRule="auto"/>
              <w:contextualSpacing/>
              <w:jc w:val="center"/>
              <w:rPr>
                <w:sz w:val="16"/>
                <w:szCs w:val="18"/>
              </w:rPr>
            </w:pPr>
            <w:r w:rsidRPr="00BA2C4D">
              <w:rPr>
                <w:sz w:val="16"/>
                <w:szCs w:val="18"/>
              </w:rPr>
              <w:t>да</w:t>
            </w:r>
          </w:p>
        </w:tc>
        <w:tc>
          <w:tcPr>
            <w:tcW w:w="1084" w:type="dxa"/>
            <w:tcBorders>
              <w:top w:val="single" w:sz="4" w:space="0" w:color="auto"/>
              <w:left w:val="single" w:sz="1" w:space="0" w:color="000000"/>
              <w:bottom w:val="single" w:sz="2" w:space="0" w:color="000000"/>
              <w:right w:val="single" w:sz="4" w:space="0" w:color="auto"/>
            </w:tcBorders>
            <w:shd w:val="clear" w:color="auto" w:fill="auto"/>
            <w:vAlign w:val="center"/>
          </w:tcPr>
          <w:p w:rsidR="006A1C4F" w:rsidRPr="00BA2C4D" w:rsidRDefault="006A1C4F" w:rsidP="006A1C4F">
            <w:pPr>
              <w:pStyle w:val="TableContents"/>
              <w:spacing w:line="240" w:lineRule="auto"/>
              <w:contextualSpacing/>
              <w:jc w:val="center"/>
              <w:rPr>
                <w:sz w:val="16"/>
                <w:szCs w:val="18"/>
                <w:lang w:val="sr-Cyrl-CS"/>
              </w:rPr>
            </w:pPr>
          </w:p>
          <w:p w:rsidR="006A1C4F" w:rsidRPr="00BA2C4D" w:rsidRDefault="006A1C4F"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569"/>
        </w:trPr>
        <w:tc>
          <w:tcPr>
            <w:tcW w:w="11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b/>
                <w:bCs/>
                <w:sz w:val="16"/>
                <w:szCs w:val="20"/>
              </w:rPr>
            </w:pPr>
            <w:r w:rsidRPr="00BA2C4D">
              <w:rPr>
                <w:b/>
                <w:bCs/>
                <w:sz w:val="16"/>
                <w:szCs w:val="20"/>
              </w:rPr>
              <w:t>Прилог</w:t>
            </w:r>
            <w:r w:rsidRPr="00BA2C4D">
              <w:rPr>
                <w:b/>
                <w:bCs/>
                <w:sz w:val="16"/>
                <w:szCs w:val="20"/>
                <w:lang w:val="sr-Cyrl-CS"/>
              </w:rPr>
              <w:t xml:space="preserve"> </w:t>
            </w:r>
            <w:r w:rsidR="003F132F" w:rsidRPr="00BA2C4D">
              <w:rPr>
                <w:b/>
                <w:bCs/>
                <w:sz w:val="16"/>
                <w:szCs w:val="20"/>
                <w:lang w:val="sr-Cyrl-CS"/>
              </w:rPr>
              <w:t>7</w:t>
            </w:r>
          </w:p>
        </w:tc>
        <w:tc>
          <w:tcPr>
            <w:tcW w:w="73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AE35F8" w:rsidRPr="00BA2C4D" w:rsidRDefault="00AE35F8" w:rsidP="006A1C4F">
            <w:pPr>
              <w:tabs>
                <w:tab w:val="left" w:pos="900"/>
              </w:tabs>
              <w:spacing w:before="20" w:line="240" w:lineRule="auto"/>
              <w:ind w:right="125"/>
              <w:contextualSpacing/>
              <w:rPr>
                <w:sz w:val="16"/>
                <w:szCs w:val="18"/>
                <w:lang w:val="sr-Cyrl-CS"/>
              </w:rPr>
            </w:pPr>
            <w:r w:rsidRPr="00BA2C4D">
              <w:rPr>
                <w:sz w:val="16"/>
                <w:szCs w:val="18"/>
                <w:lang w:val="sr-Cyrl-CS"/>
              </w:rPr>
              <w:t>Атест издат од стране Акредитоване лабораторије не старији од 12 месеци од дана позива што доказује самим атестом</w:t>
            </w:r>
          </w:p>
        </w:tc>
        <w:tc>
          <w:tcPr>
            <w:tcW w:w="9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AE35F8" w:rsidRPr="00BA2C4D" w:rsidRDefault="00AE35F8" w:rsidP="00E875D3">
            <w:pPr>
              <w:pStyle w:val="TableContents"/>
              <w:snapToGrid w:val="0"/>
              <w:spacing w:line="240" w:lineRule="auto"/>
              <w:contextualSpacing/>
              <w:jc w:val="center"/>
              <w:rPr>
                <w:sz w:val="16"/>
                <w:szCs w:val="18"/>
              </w:rPr>
            </w:pPr>
          </w:p>
          <w:p w:rsidR="00AE35F8" w:rsidRPr="00BA2C4D" w:rsidRDefault="00AE35F8" w:rsidP="00E875D3">
            <w:pPr>
              <w:pStyle w:val="TableContents"/>
              <w:spacing w:line="240" w:lineRule="auto"/>
              <w:contextualSpacing/>
              <w:jc w:val="center"/>
              <w:rPr>
                <w:sz w:val="16"/>
                <w:szCs w:val="18"/>
              </w:rPr>
            </w:pPr>
          </w:p>
          <w:p w:rsidR="00AE35F8" w:rsidRPr="00BA2C4D" w:rsidRDefault="00AE35F8" w:rsidP="00E875D3">
            <w:pPr>
              <w:pStyle w:val="TableContents"/>
              <w:spacing w:line="240" w:lineRule="auto"/>
              <w:contextualSpacing/>
              <w:jc w:val="center"/>
              <w:rPr>
                <w:sz w:val="16"/>
                <w:szCs w:val="18"/>
              </w:rPr>
            </w:pPr>
            <w:r w:rsidRPr="00BA2C4D">
              <w:rPr>
                <w:sz w:val="16"/>
                <w:szCs w:val="18"/>
              </w:rPr>
              <w:t>да</w:t>
            </w:r>
          </w:p>
        </w:tc>
        <w:tc>
          <w:tcPr>
            <w:tcW w:w="1084" w:type="dxa"/>
            <w:tcBorders>
              <w:top w:val="single" w:sz="2" w:space="0" w:color="000000"/>
              <w:left w:val="single" w:sz="2" w:space="0" w:color="000000"/>
              <w:bottom w:val="single" w:sz="2" w:space="0" w:color="000000"/>
              <w:right w:val="single" w:sz="4" w:space="0" w:color="auto"/>
            </w:tcBorders>
            <w:shd w:val="clear" w:color="auto" w:fill="auto"/>
            <w:vAlign w:val="center"/>
          </w:tcPr>
          <w:p w:rsidR="00AE35F8" w:rsidRPr="00BA2C4D" w:rsidRDefault="00AE35F8" w:rsidP="00E875D3">
            <w:pPr>
              <w:pStyle w:val="TableContents"/>
              <w:snapToGrid w:val="0"/>
              <w:spacing w:line="240" w:lineRule="auto"/>
              <w:contextualSpacing/>
              <w:jc w:val="center"/>
              <w:rPr>
                <w:sz w:val="16"/>
                <w:szCs w:val="18"/>
              </w:rPr>
            </w:pPr>
          </w:p>
          <w:p w:rsidR="00AE35F8" w:rsidRPr="00BA2C4D" w:rsidRDefault="00AE35F8" w:rsidP="00E875D3">
            <w:pPr>
              <w:pStyle w:val="TableContents"/>
              <w:spacing w:line="240" w:lineRule="auto"/>
              <w:contextualSpacing/>
              <w:jc w:val="center"/>
              <w:rPr>
                <w:sz w:val="16"/>
                <w:szCs w:val="18"/>
              </w:rPr>
            </w:pPr>
          </w:p>
          <w:p w:rsidR="00AE35F8" w:rsidRPr="00BA2C4D" w:rsidRDefault="00AE35F8" w:rsidP="00E875D3">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340"/>
        </w:trPr>
        <w:tc>
          <w:tcPr>
            <w:tcW w:w="1132" w:type="dxa"/>
            <w:tcBorders>
              <w:top w:val="single" w:sz="2" w:space="0" w:color="000000"/>
              <w:left w:val="single" w:sz="1" w:space="0" w:color="000000"/>
              <w:bottom w:val="single" w:sz="1"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rPr>
            </w:pPr>
            <w:r w:rsidRPr="00BA2C4D">
              <w:rPr>
                <w:b/>
                <w:bCs/>
                <w:sz w:val="16"/>
                <w:szCs w:val="20"/>
              </w:rPr>
              <w:t>Образац</w:t>
            </w:r>
            <w:r w:rsidRPr="00BA2C4D">
              <w:rPr>
                <w:b/>
                <w:bCs/>
                <w:sz w:val="16"/>
                <w:szCs w:val="20"/>
                <w:lang w:val="sr-Cyrl-CS"/>
              </w:rPr>
              <w:t xml:space="preserve"> </w:t>
            </w:r>
            <w:r w:rsidRPr="00BA2C4D">
              <w:rPr>
                <w:b/>
                <w:bCs/>
                <w:sz w:val="16"/>
                <w:szCs w:val="20"/>
              </w:rPr>
              <w:t>1</w:t>
            </w:r>
          </w:p>
        </w:tc>
        <w:tc>
          <w:tcPr>
            <w:tcW w:w="7308" w:type="dxa"/>
            <w:tcBorders>
              <w:top w:val="single" w:sz="2" w:space="0" w:color="000000"/>
              <w:left w:val="single" w:sz="1" w:space="0" w:color="000000"/>
              <w:bottom w:val="single" w:sz="1"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rPr>
              <w:t>Образац за оцену испуњености обавезних услова из члана 75. ЗЈН и  додатних услова (и обр. 1а. и 1б. за подизвођ. и чланове групе понуђ.)</w:t>
            </w:r>
          </w:p>
        </w:tc>
        <w:tc>
          <w:tcPr>
            <w:tcW w:w="947" w:type="dxa"/>
            <w:tcBorders>
              <w:top w:val="single" w:sz="2" w:space="0" w:color="000000"/>
              <w:left w:val="single" w:sz="1" w:space="0" w:color="000000"/>
              <w:bottom w:val="single" w:sz="1"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top w:val="single" w:sz="2" w:space="0" w:color="000000"/>
              <w:left w:val="single" w:sz="1" w:space="0" w:color="000000"/>
              <w:bottom w:val="single" w:sz="1"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279"/>
        </w:trPr>
        <w:tc>
          <w:tcPr>
            <w:tcW w:w="1132" w:type="dxa"/>
            <w:tcBorders>
              <w:left w:val="single" w:sz="1" w:space="0" w:color="000000"/>
              <w:bottom w:val="single" w:sz="2"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rPr>
            </w:pPr>
            <w:r w:rsidRPr="00BA2C4D">
              <w:rPr>
                <w:b/>
                <w:bCs/>
                <w:sz w:val="16"/>
                <w:szCs w:val="20"/>
              </w:rPr>
              <w:t>Образац</w:t>
            </w:r>
            <w:r w:rsidRPr="00BA2C4D">
              <w:rPr>
                <w:b/>
                <w:bCs/>
                <w:sz w:val="16"/>
                <w:szCs w:val="20"/>
                <w:lang w:val="sr-Cyrl-CS"/>
              </w:rPr>
              <w:t xml:space="preserve"> </w:t>
            </w:r>
            <w:r w:rsidRPr="00BA2C4D">
              <w:rPr>
                <w:b/>
                <w:bCs/>
                <w:sz w:val="16"/>
                <w:szCs w:val="20"/>
              </w:rPr>
              <w:t>2</w:t>
            </w:r>
          </w:p>
        </w:tc>
        <w:tc>
          <w:tcPr>
            <w:tcW w:w="7308" w:type="dxa"/>
            <w:tcBorders>
              <w:left w:val="single" w:sz="1" w:space="0" w:color="000000"/>
              <w:bottom w:val="single" w:sz="2"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rPr>
              <w:t>Подаци о понуђачу</w:t>
            </w:r>
          </w:p>
        </w:tc>
        <w:tc>
          <w:tcPr>
            <w:tcW w:w="947" w:type="dxa"/>
            <w:tcBorders>
              <w:left w:val="single" w:sz="1" w:space="0" w:color="000000"/>
              <w:bottom w:val="single" w:sz="2"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2"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269"/>
        </w:trPr>
        <w:tc>
          <w:tcPr>
            <w:tcW w:w="11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rPr>
            </w:pPr>
            <w:r w:rsidRPr="00BA2C4D">
              <w:rPr>
                <w:b/>
                <w:bCs/>
                <w:sz w:val="16"/>
                <w:szCs w:val="20"/>
              </w:rPr>
              <w:t>Образац</w:t>
            </w:r>
            <w:r w:rsidRPr="00BA2C4D">
              <w:rPr>
                <w:b/>
                <w:bCs/>
                <w:sz w:val="16"/>
                <w:szCs w:val="20"/>
                <w:lang w:val="sr-Cyrl-CS"/>
              </w:rPr>
              <w:t xml:space="preserve"> </w:t>
            </w:r>
            <w:r w:rsidRPr="00BA2C4D">
              <w:rPr>
                <w:b/>
                <w:bCs/>
                <w:sz w:val="16"/>
                <w:szCs w:val="20"/>
              </w:rPr>
              <w:t>3</w:t>
            </w:r>
          </w:p>
        </w:tc>
        <w:tc>
          <w:tcPr>
            <w:tcW w:w="7308" w:type="dxa"/>
            <w:tcBorders>
              <w:top w:val="single" w:sz="2" w:space="0" w:color="000000"/>
              <w:left w:val="single" w:sz="2" w:space="0" w:color="000000"/>
              <w:bottom w:val="single" w:sz="2" w:space="0" w:color="000000"/>
              <w:right w:val="single" w:sz="2"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rPr>
              <w:t>Изјава понуђача да извршење набавке неће делимично поверити подизвођачу</w:t>
            </w:r>
          </w:p>
        </w:tc>
        <w:tc>
          <w:tcPr>
            <w:tcW w:w="947" w:type="dxa"/>
            <w:tcBorders>
              <w:top w:val="single" w:sz="2" w:space="0" w:color="000000"/>
              <w:left w:val="single" w:sz="2" w:space="0" w:color="000000"/>
              <w:bottom w:val="single" w:sz="2" w:space="0" w:color="000000"/>
              <w:right w:val="single" w:sz="2"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top w:val="single" w:sz="2" w:space="0" w:color="000000"/>
              <w:left w:val="single" w:sz="2" w:space="0" w:color="000000"/>
              <w:bottom w:val="single" w:sz="2"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131"/>
        </w:trPr>
        <w:tc>
          <w:tcPr>
            <w:tcW w:w="1132" w:type="dxa"/>
            <w:tcBorders>
              <w:top w:val="single" w:sz="2" w:space="0" w:color="000000"/>
              <w:left w:val="single" w:sz="1" w:space="0" w:color="000000"/>
              <w:bottom w:val="single" w:sz="1"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rPr>
            </w:pPr>
            <w:r w:rsidRPr="00BA2C4D">
              <w:rPr>
                <w:b/>
                <w:bCs/>
                <w:sz w:val="16"/>
                <w:szCs w:val="20"/>
              </w:rPr>
              <w:t>Образац</w:t>
            </w:r>
            <w:r w:rsidRPr="00BA2C4D">
              <w:rPr>
                <w:b/>
                <w:bCs/>
                <w:sz w:val="16"/>
                <w:szCs w:val="20"/>
                <w:lang w:val="sr-Cyrl-CS"/>
              </w:rPr>
              <w:t xml:space="preserve"> </w:t>
            </w:r>
            <w:r w:rsidRPr="00BA2C4D">
              <w:rPr>
                <w:b/>
                <w:bCs/>
                <w:sz w:val="16"/>
                <w:szCs w:val="20"/>
              </w:rPr>
              <w:t>4</w:t>
            </w:r>
          </w:p>
        </w:tc>
        <w:tc>
          <w:tcPr>
            <w:tcW w:w="7308" w:type="dxa"/>
            <w:tcBorders>
              <w:top w:val="single" w:sz="2" w:space="0" w:color="000000"/>
              <w:left w:val="single" w:sz="1" w:space="0" w:color="000000"/>
              <w:bottom w:val="single" w:sz="1"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rPr>
              <w:t>Изјава понуђача да ће извршење набавке делимично поверити подизвођачу</w:t>
            </w:r>
          </w:p>
        </w:tc>
        <w:tc>
          <w:tcPr>
            <w:tcW w:w="947" w:type="dxa"/>
            <w:tcBorders>
              <w:top w:val="single" w:sz="2" w:space="0" w:color="000000"/>
              <w:left w:val="single" w:sz="1" w:space="0" w:color="000000"/>
              <w:bottom w:val="single" w:sz="1"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lang w:val="sr-Cyrl-CS"/>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top w:val="single" w:sz="2" w:space="0" w:color="000000"/>
              <w:left w:val="single" w:sz="1" w:space="0" w:color="000000"/>
              <w:bottom w:val="single" w:sz="1"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279"/>
        </w:trPr>
        <w:tc>
          <w:tcPr>
            <w:tcW w:w="1132"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rPr>
            </w:pPr>
            <w:r w:rsidRPr="00BA2C4D">
              <w:rPr>
                <w:b/>
                <w:bCs/>
                <w:sz w:val="16"/>
                <w:szCs w:val="20"/>
              </w:rPr>
              <w:t>Образац</w:t>
            </w:r>
            <w:r w:rsidRPr="00BA2C4D">
              <w:rPr>
                <w:b/>
                <w:bCs/>
                <w:sz w:val="16"/>
                <w:szCs w:val="20"/>
                <w:lang w:val="sr-Cyrl-CS"/>
              </w:rPr>
              <w:t xml:space="preserve"> </w:t>
            </w:r>
            <w:r w:rsidRPr="00BA2C4D">
              <w:rPr>
                <w:b/>
                <w:bCs/>
                <w:sz w:val="16"/>
                <w:szCs w:val="20"/>
              </w:rPr>
              <w:t>5</w:t>
            </w:r>
          </w:p>
        </w:tc>
        <w:tc>
          <w:tcPr>
            <w:tcW w:w="7308" w:type="dxa"/>
            <w:tcBorders>
              <w:left w:val="single" w:sz="1" w:space="0" w:color="000000"/>
              <w:bottom w:val="single" w:sz="1"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rPr>
              <w:t>Подаци о подизвођачу</w:t>
            </w:r>
          </w:p>
        </w:tc>
        <w:tc>
          <w:tcPr>
            <w:tcW w:w="947"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1"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279"/>
        </w:trPr>
        <w:tc>
          <w:tcPr>
            <w:tcW w:w="1132"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rPr>
            </w:pPr>
            <w:r w:rsidRPr="00BA2C4D">
              <w:rPr>
                <w:b/>
                <w:bCs/>
                <w:sz w:val="16"/>
                <w:szCs w:val="20"/>
              </w:rPr>
              <w:t>Образац</w:t>
            </w:r>
            <w:r w:rsidRPr="00BA2C4D">
              <w:rPr>
                <w:b/>
                <w:bCs/>
                <w:sz w:val="16"/>
                <w:szCs w:val="20"/>
                <w:lang w:val="sr-Cyrl-CS"/>
              </w:rPr>
              <w:t xml:space="preserve"> </w:t>
            </w:r>
            <w:r w:rsidRPr="00BA2C4D">
              <w:rPr>
                <w:b/>
                <w:bCs/>
                <w:sz w:val="16"/>
                <w:szCs w:val="20"/>
              </w:rPr>
              <w:t>6</w:t>
            </w:r>
          </w:p>
        </w:tc>
        <w:tc>
          <w:tcPr>
            <w:tcW w:w="7308" w:type="dxa"/>
            <w:tcBorders>
              <w:left w:val="single" w:sz="1" w:space="0" w:color="000000"/>
              <w:bottom w:val="single" w:sz="1"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rPr>
              <w:t>Изјава о подношењу заједничке понуде</w:t>
            </w:r>
          </w:p>
        </w:tc>
        <w:tc>
          <w:tcPr>
            <w:tcW w:w="947"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1"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279"/>
        </w:trPr>
        <w:tc>
          <w:tcPr>
            <w:tcW w:w="1132"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rPr>
            </w:pPr>
            <w:r w:rsidRPr="00BA2C4D">
              <w:rPr>
                <w:b/>
                <w:bCs/>
                <w:sz w:val="16"/>
                <w:szCs w:val="20"/>
              </w:rPr>
              <w:t>Образац</w:t>
            </w:r>
            <w:r w:rsidRPr="00BA2C4D">
              <w:rPr>
                <w:b/>
                <w:bCs/>
                <w:sz w:val="16"/>
                <w:szCs w:val="20"/>
                <w:lang w:val="sr-Cyrl-CS"/>
              </w:rPr>
              <w:t xml:space="preserve"> </w:t>
            </w:r>
            <w:r w:rsidRPr="00BA2C4D">
              <w:rPr>
                <w:b/>
                <w:bCs/>
                <w:sz w:val="16"/>
                <w:szCs w:val="20"/>
              </w:rPr>
              <w:t>7</w:t>
            </w:r>
          </w:p>
        </w:tc>
        <w:tc>
          <w:tcPr>
            <w:tcW w:w="7308" w:type="dxa"/>
            <w:tcBorders>
              <w:left w:val="single" w:sz="1" w:space="0" w:color="000000"/>
              <w:bottom w:val="single" w:sz="1"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rPr>
              <w:t>Подаци о понуђачу из заједничке понуде</w:t>
            </w:r>
          </w:p>
        </w:tc>
        <w:tc>
          <w:tcPr>
            <w:tcW w:w="947"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1"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227"/>
        </w:trPr>
        <w:tc>
          <w:tcPr>
            <w:tcW w:w="1132"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lang w:val="sr-Cyrl-CS"/>
              </w:rPr>
            </w:pPr>
            <w:r w:rsidRPr="00BA2C4D">
              <w:rPr>
                <w:b/>
                <w:bCs/>
                <w:sz w:val="16"/>
                <w:szCs w:val="20"/>
              </w:rPr>
              <w:t>Образац</w:t>
            </w:r>
            <w:r w:rsidRPr="00BA2C4D">
              <w:rPr>
                <w:b/>
                <w:bCs/>
                <w:sz w:val="16"/>
                <w:szCs w:val="20"/>
                <w:lang w:val="sr-Cyrl-CS"/>
              </w:rPr>
              <w:t xml:space="preserve"> 8</w:t>
            </w:r>
          </w:p>
        </w:tc>
        <w:tc>
          <w:tcPr>
            <w:tcW w:w="7308" w:type="dxa"/>
            <w:tcBorders>
              <w:left w:val="single" w:sz="1" w:space="0" w:color="000000"/>
              <w:bottom w:val="single" w:sz="1"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rPr>
              <w:t>Изјава о независној понуди</w:t>
            </w:r>
          </w:p>
        </w:tc>
        <w:tc>
          <w:tcPr>
            <w:tcW w:w="947"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1"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279"/>
        </w:trPr>
        <w:tc>
          <w:tcPr>
            <w:tcW w:w="1132"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lang w:val="sr-Cyrl-CS"/>
              </w:rPr>
            </w:pPr>
            <w:r w:rsidRPr="00BA2C4D">
              <w:rPr>
                <w:b/>
                <w:bCs/>
                <w:sz w:val="16"/>
                <w:szCs w:val="20"/>
              </w:rPr>
              <w:t>Образац</w:t>
            </w:r>
            <w:r w:rsidRPr="00BA2C4D">
              <w:rPr>
                <w:b/>
                <w:bCs/>
                <w:sz w:val="16"/>
                <w:szCs w:val="20"/>
                <w:lang w:val="sr-Cyrl-CS"/>
              </w:rPr>
              <w:t xml:space="preserve"> 9</w:t>
            </w:r>
          </w:p>
        </w:tc>
        <w:tc>
          <w:tcPr>
            <w:tcW w:w="7308" w:type="dxa"/>
            <w:tcBorders>
              <w:left w:val="single" w:sz="1" w:space="0" w:color="000000"/>
              <w:bottom w:val="single" w:sz="1"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rPr>
              <w:t>Понуда</w:t>
            </w:r>
          </w:p>
        </w:tc>
        <w:tc>
          <w:tcPr>
            <w:tcW w:w="947"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1"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300"/>
        </w:trPr>
        <w:tc>
          <w:tcPr>
            <w:tcW w:w="1132" w:type="dxa"/>
            <w:tcBorders>
              <w:top w:val="single" w:sz="4" w:space="0" w:color="auto"/>
              <w:left w:val="single" w:sz="1" w:space="0" w:color="000000"/>
              <w:bottom w:val="single" w:sz="1"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lang w:val="sr-Cyrl-CS"/>
              </w:rPr>
            </w:pPr>
            <w:r w:rsidRPr="00BA2C4D">
              <w:rPr>
                <w:b/>
                <w:bCs/>
                <w:sz w:val="16"/>
                <w:szCs w:val="20"/>
              </w:rPr>
              <w:t>Образац</w:t>
            </w:r>
            <w:r w:rsidRPr="00BA2C4D">
              <w:rPr>
                <w:b/>
                <w:bCs/>
                <w:sz w:val="16"/>
                <w:szCs w:val="20"/>
                <w:lang w:val="sr-Cyrl-CS"/>
              </w:rPr>
              <w:t xml:space="preserve"> 10</w:t>
            </w:r>
          </w:p>
          <w:p w:rsidR="00AE35F8" w:rsidRPr="00BA2C4D" w:rsidRDefault="00AE35F8" w:rsidP="006A1C4F">
            <w:pPr>
              <w:pStyle w:val="TableContents"/>
              <w:spacing w:line="240" w:lineRule="auto"/>
              <w:contextualSpacing/>
              <w:jc w:val="center"/>
              <w:rPr>
                <w:rFonts w:eastAsia="Times New Roman" w:cs="Times New Roman"/>
                <w:color w:val="000000"/>
                <w:sz w:val="16"/>
                <w:szCs w:val="18"/>
                <w:lang w:val="sr-Cyrl-CS"/>
              </w:rPr>
            </w:pPr>
          </w:p>
        </w:tc>
        <w:tc>
          <w:tcPr>
            <w:tcW w:w="7308" w:type="dxa"/>
            <w:tcBorders>
              <w:top w:val="single" w:sz="4" w:space="0" w:color="auto"/>
              <w:left w:val="single" w:sz="1" w:space="0" w:color="000000"/>
              <w:bottom w:val="single" w:sz="1"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lang w:val="sr-Cyrl-CS"/>
              </w:rPr>
              <w:t xml:space="preserve">Изјава о </w:t>
            </w:r>
            <w:r w:rsidRPr="00BA2C4D">
              <w:rPr>
                <w:rFonts w:eastAsia="Times New Roman" w:cs="Times New Roman"/>
                <w:color w:val="000000"/>
                <w:sz w:val="16"/>
                <w:szCs w:val="18"/>
              </w:rPr>
              <w:t>техничком капацитету</w:t>
            </w:r>
          </w:p>
        </w:tc>
        <w:tc>
          <w:tcPr>
            <w:tcW w:w="947" w:type="dxa"/>
            <w:tcBorders>
              <w:top w:val="single" w:sz="4" w:space="0" w:color="auto"/>
              <w:left w:val="single" w:sz="1" w:space="0" w:color="000000"/>
              <w:bottom w:val="single" w:sz="1"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top w:val="single" w:sz="4" w:space="0" w:color="auto"/>
              <w:left w:val="single" w:sz="1" w:space="0" w:color="000000"/>
              <w:bottom w:val="single" w:sz="1"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279"/>
        </w:trPr>
        <w:tc>
          <w:tcPr>
            <w:tcW w:w="1132"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rPr>
            </w:pPr>
            <w:r w:rsidRPr="00BA2C4D">
              <w:rPr>
                <w:b/>
                <w:bCs/>
                <w:sz w:val="16"/>
                <w:szCs w:val="20"/>
              </w:rPr>
              <w:t>Образац</w:t>
            </w:r>
            <w:r w:rsidRPr="00BA2C4D">
              <w:rPr>
                <w:b/>
                <w:bCs/>
                <w:sz w:val="16"/>
                <w:szCs w:val="20"/>
                <w:lang w:val="sr-Cyrl-CS"/>
              </w:rPr>
              <w:t xml:space="preserve"> </w:t>
            </w:r>
            <w:r w:rsidRPr="00BA2C4D">
              <w:rPr>
                <w:b/>
                <w:bCs/>
                <w:sz w:val="16"/>
                <w:szCs w:val="20"/>
              </w:rPr>
              <w:t>1</w:t>
            </w:r>
            <w:r w:rsidRPr="00BA2C4D">
              <w:rPr>
                <w:b/>
                <w:bCs/>
                <w:sz w:val="16"/>
                <w:szCs w:val="20"/>
                <w:lang w:val="sr-Cyrl-CS"/>
              </w:rPr>
              <w:t>1</w:t>
            </w:r>
          </w:p>
        </w:tc>
        <w:tc>
          <w:tcPr>
            <w:tcW w:w="7308" w:type="dxa"/>
            <w:tcBorders>
              <w:left w:val="single" w:sz="1" w:space="0" w:color="000000"/>
              <w:bottom w:val="single" w:sz="1"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lang w:val="ru-RU"/>
              </w:rPr>
              <w:t>Модел уговора</w:t>
            </w:r>
          </w:p>
        </w:tc>
        <w:tc>
          <w:tcPr>
            <w:tcW w:w="947"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1"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544B51">
        <w:trPr>
          <w:trHeight w:val="279"/>
        </w:trPr>
        <w:tc>
          <w:tcPr>
            <w:tcW w:w="1132"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pacing w:line="240" w:lineRule="auto"/>
              <w:contextualSpacing/>
              <w:jc w:val="center"/>
              <w:rPr>
                <w:b/>
                <w:bCs/>
                <w:sz w:val="16"/>
                <w:szCs w:val="20"/>
                <w:lang w:val="sr-Cyrl-CS"/>
              </w:rPr>
            </w:pPr>
            <w:r w:rsidRPr="00BA2C4D">
              <w:rPr>
                <w:b/>
                <w:bCs/>
                <w:sz w:val="16"/>
                <w:szCs w:val="20"/>
              </w:rPr>
              <w:t>Образац</w:t>
            </w:r>
            <w:r w:rsidRPr="00BA2C4D">
              <w:rPr>
                <w:b/>
                <w:bCs/>
                <w:sz w:val="16"/>
                <w:szCs w:val="20"/>
                <w:lang w:val="sr-Cyrl-CS"/>
              </w:rPr>
              <w:t xml:space="preserve"> </w:t>
            </w:r>
            <w:r w:rsidRPr="00BA2C4D">
              <w:rPr>
                <w:b/>
                <w:bCs/>
                <w:sz w:val="16"/>
                <w:szCs w:val="20"/>
              </w:rPr>
              <w:t>1</w:t>
            </w:r>
            <w:r w:rsidRPr="00BA2C4D">
              <w:rPr>
                <w:b/>
                <w:bCs/>
                <w:sz w:val="16"/>
                <w:szCs w:val="20"/>
                <w:lang w:val="sr-Cyrl-CS"/>
              </w:rPr>
              <w:t>2</w:t>
            </w:r>
          </w:p>
        </w:tc>
        <w:tc>
          <w:tcPr>
            <w:tcW w:w="7308" w:type="dxa"/>
            <w:tcBorders>
              <w:left w:val="single" w:sz="1" w:space="0" w:color="000000"/>
              <w:bottom w:val="single" w:sz="1" w:space="0" w:color="000000"/>
            </w:tcBorders>
            <w:shd w:val="clear" w:color="auto" w:fill="auto"/>
            <w:vAlign w:val="center"/>
          </w:tcPr>
          <w:p w:rsidR="00AE35F8" w:rsidRPr="00BA2C4D" w:rsidRDefault="00AE35F8" w:rsidP="006A1C4F">
            <w:pPr>
              <w:tabs>
                <w:tab w:val="left" w:pos="900"/>
              </w:tabs>
              <w:spacing w:before="100" w:line="240" w:lineRule="auto"/>
              <w:contextualSpacing/>
              <w:rPr>
                <w:sz w:val="16"/>
                <w:szCs w:val="18"/>
              </w:rPr>
            </w:pPr>
            <w:r w:rsidRPr="00BA2C4D">
              <w:rPr>
                <w:rFonts w:eastAsia="Times New Roman" w:cs="Times New Roman"/>
                <w:color w:val="000000"/>
                <w:sz w:val="16"/>
                <w:szCs w:val="18"/>
                <w:lang w:val="sr-Cyrl-CS"/>
              </w:rPr>
              <w:t>Образац трошкова припреме понуде</w:t>
            </w:r>
          </w:p>
        </w:tc>
        <w:tc>
          <w:tcPr>
            <w:tcW w:w="947" w:type="dxa"/>
            <w:tcBorders>
              <w:left w:val="single" w:sz="1" w:space="0" w:color="000000"/>
              <w:bottom w:val="single" w:sz="1" w:space="0" w:color="000000"/>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1" w:space="0" w:color="000000"/>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AE35F8" w:rsidRPr="00BA2C4D" w:rsidTr="00BA2C4D">
        <w:trPr>
          <w:trHeight w:val="480"/>
        </w:trPr>
        <w:tc>
          <w:tcPr>
            <w:tcW w:w="1132" w:type="dxa"/>
            <w:tcBorders>
              <w:left w:val="single" w:sz="1" w:space="0" w:color="000000"/>
              <w:bottom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b/>
                <w:bCs/>
                <w:sz w:val="16"/>
                <w:szCs w:val="20"/>
              </w:rPr>
            </w:pPr>
          </w:p>
          <w:p w:rsidR="00AE35F8" w:rsidRPr="00BA2C4D" w:rsidRDefault="00AE35F8" w:rsidP="009213C0">
            <w:pPr>
              <w:pStyle w:val="TableContents"/>
              <w:spacing w:line="240" w:lineRule="auto"/>
              <w:contextualSpacing/>
              <w:jc w:val="center"/>
              <w:rPr>
                <w:b/>
                <w:bCs/>
                <w:sz w:val="16"/>
                <w:szCs w:val="20"/>
                <w:lang w:val="sr-Cyrl-CS"/>
              </w:rPr>
            </w:pPr>
            <w:r w:rsidRPr="00BA2C4D">
              <w:rPr>
                <w:b/>
                <w:bCs/>
                <w:sz w:val="16"/>
                <w:szCs w:val="20"/>
              </w:rPr>
              <w:t>Образац</w:t>
            </w:r>
            <w:r w:rsidRPr="00BA2C4D">
              <w:rPr>
                <w:b/>
                <w:bCs/>
                <w:sz w:val="16"/>
                <w:szCs w:val="20"/>
                <w:lang w:val="sr-Cyrl-CS"/>
              </w:rPr>
              <w:t xml:space="preserve"> </w:t>
            </w:r>
            <w:r w:rsidRPr="00BA2C4D">
              <w:rPr>
                <w:b/>
                <w:bCs/>
                <w:sz w:val="16"/>
                <w:szCs w:val="20"/>
              </w:rPr>
              <w:t>1</w:t>
            </w:r>
            <w:r w:rsidRPr="00BA2C4D">
              <w:rPr>
                <w:b/>
                <w:bCs/>
                <w:sz w:val="16"/>
                <w:szCs w:val="20"/>
                <w:lang w:val="sr-Cyrl-CS"/>
              </w:rPr>
              <w:t>3</w:t>
            </w:r>
          </w:p>
        </w:tc>
        <w:tc>
          <w:tcPr>
            <w:tcW w:w="7308" w:type="dxa"/>
            <w:tcBorders>
              <w:left w:val="single" w:sz="1" w:space="0" w:color="000000"/>
              <w:bottom w:val="single" w:sz="4" w:space="0" w:color="auto"/>
            </w:tcBorders>
            <w:shd w:val="clear" w:color="auto" w:fill="auto"/>
            <w:vAlign w:val="center"/>
          </w:tcPr>
          <w:p w:rsidR="00AE35F8" w:rsidRPr="00BA2C4D" w:rsidRDefault="00E01AA2" w:rsidP="006A1C4F">
            <w:pPr>
              <w:tabs>
                <w:tab w:val="left" w:pos="900"/>
              </w:tabs>
              <w:autoSpaceDE w:val="0"/>
              <w:spacing w:before="100" w:line="240" w:lineRule="auto"/>
              <w:contextualSpacing/>
              <w:rPr>
                <w:sz w:val="16"/>
                <w:szCs w:val="18"/>
              </w:rPr>
            </w:pPr>
            <w:r w:rsidRPr="00BA2C4D">
              <w:rPr>
                <w:rFonts w:eastAsia="Times New Roman" w:cs="Times New Roman"/>
                <w:sz w:val="16"/>
                <w:szCs w:val="20"/>
              </w:rPr>
              <w:t xml:space="preserve">изјава понуђача - </w:t>
            </w:r>
            <w:r w:rsidRPr="00BA2C4D">
              <w:rPr>
                <w:rFonts w:eastAsia="Times New Roman" w:cs="TimesNewRomanPS-BoldItalicMT"/>
                <w:iCs/>
                <w:color w:val="000000"/>
                <w:sz w:val="16"/>
                <w:szCs w:val="20"/>
              </w:rPr>
              <w:t xml:space="preserve">у складу са чланом </w:t>
            </w:r>
            <w:r w:rsidRPr="00BA2C4D">
              <w:rPr>
                <w:rFonts w:eastAsia="Times New Roman" w:cs="TimesNewRomanPS-BoldItalicMT"/>
                <w:iCs/>
                <w:color w:val="000000"/>
                <w:sz w:val="16"/>
                <w:szCs w:val="20"/>
                <w:lang w:val="sr-Cyrl-CS"/>
              </w:rPr>
              <w:t>6</w:t>
            </w:r>
            <w:r w:rsidRPr="00BA2C4D">
              <w:rPr>
                <w:rFonts w:eastAsia="Times New Roman" w:cs="TimesNewRomanPS-BoldItalicMT"/>
                <w:iCs/>
                <w:color w:val="000000"/>
                <w:sz w:val="16"/>
                <w:szCs w:val="20"/>
              </w:rPr>
              <w:t xml:space="preserve">. став 1. тачке </w:t>
            </w:r>
            <w:r w:rsidRPr="00BA2C4D">
              <w:rPr>
                <w:rFonts w:eastAsia="Times New Roman" w:cs="TimesNewRomanPS-BoldItalicMT"/>
                <w:iCs/>
                <w:color w:val="000000"/>
                <w:sz w:val="16"/>
                <w:szCs w:val="20"/>
                <w:lang w:val="sr-Cyrl-CS"/>
              </w:rPr>
              <w:t>6</w:t>
            </w:r>
            <w:r w:rsidRPr="00BA2C4D">
              <w:rPr>
                <w:rFonts w:eastAsia="Times New Roman" w:cs="TimesNewRomanPS-BoldItalicMT"/>
                <w:iCs/>
                <w:color w:val="000000"/>
                <w:sz w:val="16"/>
                <w:szCs w:val="20"/>
              </w:rPr>
              <w:t>)</w:t>
            </w:r>
            <w:r w:rsidRPr="00BA2C4D">
              <w:rPr>
                <w:rFonts w:eastAsia="Times New Roman" w:cs="TimesNewRomanPS-BoldItalicMT"/>
                <w:iCs/>
                <w:color w:val="000000"/>
                <w:sz w:val="16"/>
                <w:szCs w:val="20"/>
                <w:lang w:val="sr-Cyrl-CS"/>
              </w:rPr>
              <w:t>-(5</w:t>
            </w:r>
            <w:r w:rsidRPr="00BA2C4D">
              <w:rPr>
                <w:rFonts w:eastAsia="Times New Roman" w:cs="TimesNewRomanPS-BoldItalicMT"/>
                <w:iCs/>
                <w:color w:val="000000"/>
                <w:sz w:val="16"/>
                <w:szCs w:val="20"/>
              </w:rPr>
              <w:t xml:space="preserve">) </w:t>
            </w:r>
            <w:r w:rsidRPr="00BA2C4D">
              <w:rPr>
                <w:rFonts w:eastAsia="Times New Roman" w:cs="Times New Roman"/>
                <w:color w:val="000000"/>
                <w:sz w:val="16"/>
                <w:szCs w:val="20"/>
                <w:lang w:val="ru-RU"/>
              </w:rPr>
              <w:t xml:space="preserve">Правилника о обавезним елементима конкурсне документације у поступцима јавних набавки и начину доказивања испуњености услова </w:t>
            </w:r>
            <w:r w:rsidRPr="00BA2C4D">
              <w:rPr>
                <w:rFonts w:eastAsia="Times New Roman" w:cs="TimesNewRomanPSMT"/>
                <w:color w:val="000000"/>
                <w:sz w:val="16"/>
                <w:szCs w:val="20"/>
              </w:rPr>
              <w:t xml:space="preserve">(,,Сл.гласник РС“, број </w:t>
            </w:r>
            <w:r w:rsidRPr="00BA2C4D">
              <w:rPr>
                <w:rFonts w:eastAsia="Times New Roman" w:cs="TimesNewRomanPSMT"/>
                <w:color w:val="000000"/>
                <w:sz w:val="16"/>
                <w:szCs w:val="20"/>
                <w:lang w:val="sr-Cyrl-CS"/>
              </w:rPr>
              <w:t>86</w:t>
            </w:r>
            <w:r w:rsidRPr="00BA2C4D">
              <w:rPr>
                <w:rFonts w:eastAsia="Times New Roman" w:cs="TimesNewRomanPSMT"/>
                <w:color w:val="000000"/>
                <w:sz w:val="16"/>
                <w:szCs w:val="20"/>
              </w:rPr>
              <w:t>/1</w:t>
            </w:r>
            <w:r w:rsidRPr="00BA2C4D">
              <w:rPr>
                <w:rFonts w:eastAsia="Times New Roman" w:cs="TimesNewRomanPSMT"/>
                <w:color w:val="000000"/>
                <w:sz w:val="16"/>
                <w:szCs w:val="20"/>
                <w:lang w:val="sr-Cyrl-CS"/>
              </w:rPr>
              <w:t>5</w:t>
            </w:r>
            <w:r w:rsidRPr="00BA2C4D">
              <w:rPr>
                <w:rFonts w:eastAsia="Times New Roman" w:cs="TimesNewRomanPSMT"/>
                <w:color w:val="000000"/>
                <w:sz w:val="16"/>
                <w:szCs w:val="20"/>
              </w:rPr>
              <w:t>)</w:t>
            </w:r>
          </w:p>
        </w:tc>
        <w:tc>
          <w:tcPr>
            <w:tcW w:w="947" w:type="dxa"/>
            <w:tcBorders>
              <w:left w:val="single" w:sz="1" w:space="0" w:color="000000"/>
              <w:bottom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да</w:t>
            </w:r>
          </w:p>
        </w:tc>
        <w:tc>
          <w:tcPr>
            <w:tcW w:w="1084" w:type="dxa"/>
            <w:tcBorders>
              <w:left w:val="single" w:sz="1" w:space="0" w:color="000000"/>
              <w:bottom w:val="single" w:sz="4" w:space="0" w:color="auto"/>
              <w:right w:val="single" w:sz="4" w:space="0" w:color="auto"/>
            </w:tcBorders>
            <w:shd w:val="clear" w:color="auto" w:fill="auto"/>
            <w:vAlign w:val="center"/>
          </w:tcPr>
          <w:p w:rsidR="00AE35F8" w:rsidRPr="00BA2C4D" w:rsidRDefault="00AE35F8" w:rsidP="006A1C4F">
            <w:pPr>
              <w:pStyle w:val="TableContents"/>
              <w:snapToGrid w:val="0"/>
              <w:spacing w:line="240" w:lineRule="auto"/>
              <w:contextualSpacing/>
              <w:jc w:val="center"/>
              <w:rPr>
                <w:sz w:val="16"/>
                <w:szCs w:val="18"/>
              </w:rPr>
            </w:pPr>
          </w:p>
          <w:p w:rsidR="00AE35F8" w:rsidRPr="00BA2C4D" w:rsidRDefault="00AE35F8" w:rsidP="006A1C4F">
            <w:pPr>
              <w:pStyle w:val="TableContents"/>
              <w:spacing w:line="240" w:lineRule="auto"/>
              <w:contextualSpacing/>
              <w:jc w:val="center"/>
              <w:rPr>
                <w:sz w:val="16"/>
                <w:szCs w:val="18"/>
              </w:rPr>
            </w:pPr>
            <w:r w:rsidRPr="00BA2C4D">
              <w:rPr>
                <w:sz w:val="16"/>
                <w:szCs w:val="18"/>
              </w:rPr>
              <w:t>не</w:t>
            </w:r>
          </w:p>
        </w:tc>
      </w:tr>
      <w:tr w:rsidR="00BA2C4D" w:rsidRPr="00BA2C4D" w:rsidTr="00BA2C4D">
        <w:trPr>
          <w:trHeight w:val="480"/>
        </w:trPr>
        <w:tc>
          <w:tcPr>
            <w:tcW w:w="1132" w:type="dxa"/>
            <w:tcBorders>
              <w:top w:val="single" w:sz="4" w:space="0" w:color="auto"/>
              <w:left w:val="single" w:sz="4" w:space="0" w:color="auto"/>
              <w:bottom w:val="single" w:sz="4" w:space="0" w:color="auto"/>
              <w:right w:val="single" w:sz="4" w:space="0" w:color="auto"/>
            </w:tcBorders>
            <w:shd w:val="clear" w:color="auto" w:fill="auto"/>
            <w:vAlign w:val="center"/>
          </w:tcPr>
          <w:p w:rsidR="00BA2C4D" w:rsidRPr="00BA2C4D" w:rsidRDefault="00BA2C4D" w:rsidP="006A1C4F">
            <w:pPr>
              <w:pStyle w:val="TableContents"/>
              <w:snapToGrid w:val="0"/>
              <w:spacing w:line="240" w:lineRule="auto"/>
              <w:contextualSpacing/>
              <w:jc w:val="center"/>
              <w:rPr>
                <w:b/>
                <w:bCs/>
                <w:sz w:val="16"/>
                <w:szCs w:val="20"/>
              </w:rPr>
            </w:pPr>
            <w:r w:rsidRPr="00BA2C4D">
              <w:rPr>
                <w:rFonts w:eastAsia="Times New Roman" w:cs="Times New Roman"/>
                <w:b/>
                <w:sz w:val="16"/>
                <w:szCs w:val="20"/>
              </w:rPr>
              <w:t>Образац 1</w:t>
            </w:r>
            <w:r w:rsidRPr="00BA2C4D">
              <w:rPr>
                <w:rFonts w:eastAsia="Times New Roman" w:cs="Times New Roman"/>
                <w:b/>
                <w:sz w:val="16"/>
                <w:szCs w:val="20"/>
                <w:lang w:val="sr-Cyrl-CS"/>
              </w:rPr>
              <w:t>4</w:t>
            </w:r>
            <w:r w:rsidRPr="00BA2C4D">
              <w:rPr>
                <w:rFonts w:eastAsia="Times New Roman" w:cs="Times New Roman"/>
                <w:b/>
                <w:sz w:val="16"/>
                <w:szCs w:val="18"/>
                <w:lang w:val="sr-Cyrl-CS"/>
              </w:rPr>
              <w:t xml:space="preserve">          </w:t>
            </w:r>
          </w:p>
        </w:tc>
        <w:tc>
          <w:tcPr>
            <w:tcW w:w="7308" w:type="dxa"/>
            <w:tcBorders>
              <w:top w:val="single" w:sz="4" w:space="0" w:color="auto"/>
              <w:left w:val="single" w:sz="4" w:space="0" w:color="auto"/>
              <w:bottom w:val="single" w:sz="4" w:space="0" w:color="auto"/>
              <w:right w:val="single" w:sz="4" w:space="0" w:color="auto"/>
            </w:tcBorders>
            <w:shd w:val="clear" w:color="auto" w:fill="auto"/>
            <w:vAlign w:val="center"/>
          </w:tcPr>
          <w:p w:rsidR="00BA2C4D" w:rsidRPr="00BA2C4D" w:rsidRDefault="00BA2C4D" w:rsidP="00BA2C4D">
            <w:pPr>
              <w:spacing w:line="240" w:lineRule="auto"/>
              <w:contextualSpacing/>
              <w:jc w:val="both"/>
              <w:rPr>
                <w:sz w:val="16"/>
                <w:lang w:val="sr-Cyrl-CS"/>
              </w:rPr>
            </w:pPr>
            <w:r w:rsidRPr="00BA2C4D">
              <w:rPr>
                <w:rFonts w:eastAsia="Times New Roman" w:cs="Times New Roman"/>
                <w:sz w:val="16"/>
                <w:szCs w:val="18"/>
              </w:rPr>
              <w:t>Изјава понуђача о испуњавању услова из члана 75. и 76. Закона о ј.н.</w:t>
            </w:r>
          </w:p>
          <w:p w:rsidR="00BA2C4D" w:rsidRPr="00BA2C4D" w:rsidRDefault="00BA2C4D" w:rsidP="006A1C4F">
            <w:pPr>
              <w:tabs>
                <w:tab w:val="left" w:pos="900"/>
              </w:tabs>
              <w:autoSpaceDE w:val="0"/>
              <w:spacing w:before="100" w:line="240" w:lineRule="auto"/>
              <w:contextualSpacing/>
              <w:rPr>
                <w:rFonts w:eastAsia="Times New Roman" w:cs="Times New Roman"/>
                <w:sz w:val="16"/>
                <w:szCs w:val="20"/>
              </w:rPr>
            </w:pP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BA2C4D" w:rsidRPr="00BA2C4D" w:rsidRDefault="00BA2C4D" w:rsidP="003E23D0">
            <w:pPr>
              <w:pStyle w:val="TableContents"/>
              <w:snapToGrid w:val="0"/>
              <w:spacing w:line="240" w:lineRule="auto"/>
              <w:contextualSpacing/>
              <w:jc w:val="center"/>
              <w:rPr>
                <w:sz w:val="16"/>
                <w:szCs w:val="18"/>
              </w:rPr>
            </w:pPr>
          </w:p>
          <w:p w:rsidR="00BA2C4D" w:rsidRPr="00BA2C4D" w:rsidRDefault="00BA2C4D" w:rsidP="003E23D0">
            <w:pPr>
              <w:pStyle w:val="TableContents"/>
              <w:spacing w:line="240" w:lineRule="auto"/>
              <w:contextualSpacing/>
              <w:jc w:val="center"/>
              <w:rPr>
                <w:sz w:val="16"/>
                <w:szCs w:val="18"/>
              </w:rPr>
            </w:pPr>
            <w:r w:rsidRPr="00BA2C4D">
              <w:rPr>
                <w:sz w:val="16"/>
                <w:szCs w:val="18"/>
              </w:rPr>
              <w:t>да</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BA2C4D" w:rsidRPr="00BA2C4D" w:rsidRDefault="00BA2C4D" w:rsidP="003E23D0">
            <w:pPr>
              <w:pStyle w:val="TableContents"/>
              <w:snapToGrid w:val="0"/>
              <w:spacing w:line="240" w:lineRule="auto"/>
              <w:contextualSpacing/>
              <w:jc w:val="center"/>
              <w:rPr>
                <w:sz w:val="16"/>
                <w:szCs w:val="18"/>
              </w:rPr>
            </w:pPr>
          </w:p>
          <w:p w:rsidR="00BA2C4D" w:rsidRPr="00BA2C4D" w:rsidRDefault="00BA2C4D" w:rsidP="003E23D0">
            <w:pPr>
              <w:pStyle w:val="TableContents"/>
              <w:spacing w:line="240" w:lineRule="auto"/>
              <w:contextualSpacing/>
              <w:jc w:val="center"/>
              <w:rPr>
                <w:sz w:val="16"/>
                <w:szCs w:val="18"/>
              </w:rPr>
            </w:pPr>
            <w:r w:rsidRPr="00BA2C4D">
              <w:rPr>
                <w:sz w:val="16"/>
                <w:szCs w:val="18"/>
              </w:rPr>
              <w:t>не</w:t>
            </w:r>
          </w:p>
        </w:tc>
      </w:tr>
    </w:tbl>
    <w:p w:rsidR="003C6489" w:rsidRDefault="003C6489" w:rsidP="003C6489">
      <w:pPr>
        <w:spacing w:before="100" w:line="240" w:lineRule="auto"/>
        <w:contextualSpacing/>
        <w:rPr>
          <w:sz w:val="22"/>
          <w:szCs w:val="22"/>
          <w:lang w:val="sr-Cyrl-CS"/>
        </w:rPr>
      </w:pPr>
    </w:p>
    <w:p w:rsidR="0030709A" w:rsidRDefault="0030709A" w:rsidP="003C6489">
      <w:pPr>
        <w:spacing w:before="100" w:line="240" w:lineRule="auto"/>
        <w:contextualSpacing/>
        <w:rPr>
          <w:sz w:val="22"/>
          <w:szCs w:val="22"/>
          <w:lang w:val="sr-Cyrl-CS"/>
        </w:rPr>
      </w:pPr>
      <w:r>
        <w:rPr>
          <w:sz w:val="22"/>
          <w:szCs w:val="22"/>
          <w:lang w:val="sr-Cyrl-CS"/>
        </w:rPr>
        <w:t xml:space="preserve">Датум:_____________________                       М.П.                          Потпис овлашћеног лица      </w:t>
      </w:r>
    </w:p>
    <w:p w:rsidR="00AB2A96" w:rsidRPr="00084A99" w:rsidRDefault="0030709A" w:rsidP="003C6489">
      <w:pPr>
        <w:tabs>
          <w:tab w:val="left" w:pos="6225"/>
        </w:tabs>
        <w:spacing w:line="240" w:lineRule="auto"/>
        <w:contextualSpacing/>
        <w:rPr>
          <w:rFonts w:eastAsia="Times New Roman" w:cs="Times New Roman"/>
          <w:b/>
          <w:bCs/>
          <w:color w:val="000000"/>
          <w:sz w:val="22"/>
          <w:szCs w:val="22"/>
          <w:lang w:val="sr-Cyrl-CS"/>
        </w:rPr>
      </w:pPr>
      <w:r>
        <w:rPr>
          <w:sz w:val="22"/>
          <w:szCs w:val="22"/>
          <w:lang w:val="sr-Cyrl-CS"/>
        </w:rPr>
        <w:tab/>
        <w:t>_____________________</w:t>
      </w:r>
    </w:p>
    <w:p w:rsidR="00BA2C4D" w:rsidRDefault="00BA2C4D" w:rsidP="003C6489">
      <w:pPr>
        <w:tabs>
          <w:tab w:val="left" w:pos="6225"/>
        </w:tabs>
        <w:spacing w:line="240" w:lineRule="auto"/>
        <w:contextualSpacing/>
        <w:rPr>
          <w:rFonts w:eastAsia="Times New Roman" w:cs="Times New Roman"/>
          <w:b/>
          <w:bCs/>
          <w:color w:val="000000"/>
          <w:sz w:val="22"/>
          <w:szCs w:val="22"/>
        </w:rPr>
      </w:pPr>
    </w:p>
    <w:p w:rsidR="00BA2C4D" w:rsidRDefault="00BA2C4D" w:rsidP="003C6489">
      <w:pPr>
        <w:tabs>
          <w:tab w:val="left" w:pos="6225"/>
        </w:tabs>
        <w:spacing w:line="240" w:lineRule="auto"/>
        <w:contextualSpacing/>
        <w:rPr>
          <w:rFonts w:eastAsia="Times New Roman" w:cs="Times New Roman"/>
          <w:b/>
          <w:bCs/>
          <w:color w:val="000000"/>
          <w:sz w:val="22"/>
          <w:szCs w:val="22"/>
        </w:rPr>
      </w:pPr>
    </w:p>
    <w:p w:rsidR="00BA2C4D" w:rsidRDefault="00BA2C4D" w:rsidP="003C6489">
      <w:pPr>
        <w:tabs>
          <w:tab w:val="left" w:pos="6225"/>
        </w:tabs>
        <w:spacing w:line="240" w:lineRule="auto"/>
        <w:contextualSpacing/>
        <w:rPr>
          <w:rFonts w:eastAsia="Times New Roman" w:cs="Times New Roman"/>
          <w:b/>
          <w:bCs/>
          <w:color w:val="000000"/>
          <w:sz w:val="22"/>
          <w:szCs w:val="22"/>
        </w:rPr>
      </w:pPr>
    </w:p>
    <w:p w:rsidR="00BA2C4D" w:rsidRDefault="00BA2C4D" w:rsidP="003C6489">
      <w:pPr>
        <w:tabs>
          <w:tab w:val="left" w:pos="6225"/>
        </w:tabs>
        <w:spacing w:line="240" w:lineRule="auto"/>
        <w:contextualSpacing/>
        <w:rPr>
          <w:rFonts w:eastAsia="Times New Roman" w:cs="Times New Roman"/>
          <w:b/>
          <w:bCs/>
          <w:color w:val="000000"/>
          <w:sz w:val="22"/>
          <w:szCs w:val="22"/>
        </w:rPr>
      </w:pPr>
    </w:p>
    <w:p w:rsidR="00BA2C4D" w:rsidRDefault="00BA2C4D" w:rsidP="003C6489">
      <w:pPr>
        <w:tabs>
          <w:tab w:val="left" w:pos="6225"/>
        </w:tabs>
        <w:spacing w:line="240" w:lineRule="auto"/>
        <w:contextualSpacing/>
        <w:rPr>
          <w:rFonts w:eastAsia="Times New Roman" w:cs="Times New Roman"/>
          <w:b/>
          <w:bCs/>
          <w:color w:val="000000"/>
          <w:sz w:val="22"/>
          <w:szCs w:val="22"/>
        </w:rPr>
      </w:pPr>
    </w:p>
    <w:p w:rsidR="00BA2C4D" w:rsidRDefault="00BA2C4D" w:rsidP="003C6489">
      <w:pPr>
        <w:tabs>
          <w:tab w:val="left" w:pos="6225"/>
        </w:tabs>
        <w:spacing w:line="240" w:lineRule="auto"/>
        <w:contextualSpacing/>
        <w:rPr>
          <w:rFonts w:eastAsia="Times New Roman" w:cs="Times New Roman"/>
          <w:b/>
          <w:bCs/>
          <w:color w:val="000000"/>
          <w:sz w:val="22"/>
          <w:szCs w:val="22"/>
        </w:rPr>
      </w:pPr>
    </w:p>
    <w:p w:rsidR="00BA2C4D" w:rsidRDefault="00BA2C4D" w:rsidP="003C6489">
      <w:pPr>
        <w:tabs>
          <w:tab w:val="left" w:pos="6225"/>
        </w:tabs>
        <w:spacing w:line="240" w:lineRule="auto"/>
        <w:contextualSpacing/>
        <w:rPr>
          <w:rFonts w:eastAsia="Times New Roman" w:cs="Times New Roman"/>
          <w:b/>
          <w:bCs/>
          <w:color w:val="000000"/>
          <w:sz w:val="22"/>
          <w:szCs w:val="22"/>
        </w:rPr>
      </w:pPr>
    </w:p>
    <w:p w:rsidR="0030709A" w:rsidRPr="00944891" w:rsidRDefault="0030709A" w:rsidP="003C6489">
      <w:pPr>
        <w:tabs>
          <w:tab w:val="left" w:pos="6225"/>
        </w:tabs>
        <w:spacing w:line="240" w:lineRule="auto"/>
        <w:contextualSpacing/>
        <w:rPr>
          <w:rFonts w:eastAsia="Times New Roman" w:cs="Times New Roman"/>
          <w:b/>
          <w:bCs/>
          <w:color w:val="000000"/>
          <w:sz w:val="22"/>
          <w:szCs w:val="22"/>
        </w:rPr>
      </w:pPr>
      <w:r w:rsidRPr="00944891">
        <w:rPr>
          <w:rFonts w:eastAsia="Times New Roman" w:cs="Times New Roman"/>
          <w:b/>
          <w:bCs/>
          <w:color w:val="000000"/>
          <w:sz w:val="22"/>
          <w:szCs w:val="22"/>
        </w:rPr>
        <w:t xml:space="preserve">ОБРАЗАЦ 1.а </w:t>
      </w:r>
    </w:p>
    <w:p w:rsidR="0030709A" w:rsidRDefault="0030709A" w:rsidP="003C6489">
      <w:pPr>
        <w:tabs>
          <w:tab w:val="left" w:pos="6225"/>
        </w:tabs>
        <w:spacing w:line="240" w:lineRule="auto"/>
        <w:contextualSpacing/>
        <w:rPr>
          <w:rFonts w:eastAsia="Times New Roman" w:cs="Times New Roman"/>
          <w:b/>
          <w:bCs/>
          <w:color w:val="000000"/>
          <w:sz w:val="22"/>
          <w:szCs w:val="22"/>
        </w:rPr>
      </w:pP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Образац за оцену испуњености обавезних услова из члана 75. Закона о јавним набавкама</w:t>
      </w:r>
    </w:p>
    <w:p w:rsidR="0030709A" w:rsidRDefault="0030709A" w:rsidP="003C6489">
      <w:pPr>
        <w:autoSpaceDE w:val="0"/>
        <w:spacing w:line="240" w:lineRule="auto"/>
        <w:contextualSpacing/>
        <w:jc w:val="center"/>
        <w:rPr>
          <w:sz w:val="22"/>
          <w:szCs w:val="22"/>
        </w:rPr>
      </w:pPr>
      <w:r>
        <w:rPr>
          <w:rFonts w:eastAsia="Times New Roman" w:cs="Times New Roman"/>
          <w:b/>
          <w:bCs/>
          <w:color w:val="000000"/>
          <w:sz w:val="22"/>
          <w:szCs w:val="22"/>
        </w:rPr>
        <w:t xml:space="preserve">(за подизвођача) </w:t>
      </w:r>
    </w:p>
    <w:p w:rsidR="0030709A" w:rsidRDefault="0030709A" w:rsidP="003C6489">
      <w:pPr>
        <w:spacing w:line="240" w:lineRule="auto"/>
        <w:contextualSpacing/>
        <w:jc w:val="center"/>
        <w:rPr>
          <w:sz w:val="22"/>
          <w:szCs w:val="22"/>
        </w:rPr>
      </w:pPr>
    </w:p>
    <w:p w:rsidR="0030709A" w:rsidRDefault="0030709A" w:rsidP="003C6489">
      <w:pPr>
        <w:spacing w:line="240" w:lineRule="auto"/>
        <w:contextualSpacing/>
        <w:rPr>
          <w:b/>
          <w:sz w:val="22"/>
          <w:szCs w:val="22"/>
        </w:rPr>
      </w:pPr>
    </w:p>
    <w:tbl>
      <w:tblPr>
        <w:tblW w:w="10348" w:type="dxa"/>
        <w:tblInd w:w="-923" w:type="dxa"/>
        <w:tblLayout w:type="fixed"/>
        <w:tblCellMar>
          <w:top w:w="55" w:type="dxa"/>
          <w:left w:w="55" w:type="dxa"/>
          <w:bottom w:w="55" w:type="dxa"/>
          <w:right w:w="55" w:type="dxa"/>
        </w:tblCellMar>
        <w:tblLook w:val="0000"/>
      </w:tblPr>
      <w:tblGrid>
        <w:gridCol w:w="1134"/>
        <w:gridCol w:w="7230"/>
        <w:gridCol w:w="992"/>
        <w:gridCol w:w="992"/>
      </w:tblGrid>
      <w:tr w:rsidR="00084A99" w:rsidTr="00544B51">
        <w:tc>
          <w:tcPr>
            <w:tcW w:w="1134" w:type="dxa"/>
            <w:tcBorders>
              <w:top w:val="single" w:sz="1" w:space="0" w:color="000000"/>
              <w:left w:val="single" w:sz="1" w:space="0" w:color="000000"/>
              <w:bottom w:val="single" w:sz="1" w:space="0" w:color="000000"/>
            </w:tcBorders>
            <w:shd w:val="clear" w:color="auto" w:fill="auto"/>
          </w:tcPr>
          <w:p w:rsidR="00084A99" w:rsidRDefault="00084A99" w:rsidP="003C6489">
            <w:pPr>
              <w:pStyle w:val="TableContents"/>
              <w:spacing w:line="240" w:lineRule="auto"/>
              <w:contextualSpacing/>
              <w:jc w:val="both"/>
              <w:rPr>
                <w:b/>
                <w:bCs/>
                <w:sz w:val="20"/>
                <w:szCs w:val="20"/>
              </w:rPr>
            </w:pPr>
            <w:r>
              <w:rPr>
                <w:b/>
                <w:bCs/>
                <w:sz w:val="20"/>
                <w:szCs w:val="20"/>
              </w:rPr>
              <w:t>Редни број</w:t>
            </w:r>
          </w:p>
        </w:tc>
        <w:tc>
          <w:tcPr>
            <w:tcW w:w="7230" w:type="dxa"/>
            <w:tcBorders>
              <w:top w:val="single" w:sz="1" w:space="0" w:color="000000"/>
              <w:left w:val="single" w:sz="1" w:space="0" w:color="000000"/>
              <w:bottom w:val="single" w:sz="1" w:space="0" w:color="000000"/>
            </w:tcBorders>
            <w:shd w:val="clear" w:color="auto" w:fill="auto"/>
          </w:tcPr>
          <w:p w:rsidR="00084A99" w:rsidRDefault="00084A99" w:rsidP="003C6489">
            <w:pPr>
              <w:pStyle w:val="TableContents"/>
              <w:spacing w:line="240" w:lineRule="auto"/>
              <w:contextualSpacing/>
              <w:jc w:val="center"/>
              <w:rPr>
                <w:b/>
                <w:bCs/>
                <w:sz w:val="20"/>
                <w:szCs w:val="20"/>
              </w:rPr>
            </w:pPr>
            <w:r>
              <w:rPr>
                <w:b/>
                <w:bCs/>
                <w:sz w:val="20"/>
                <w:szCs w:val="20"/>
              </w:rPr>
              <w:t>Назив документа</w:t>
            </w:r>
          </w:p>
        </w:tc>
        <w:tc>
          <w:tcPr>
            <w:tcW w:w="1984" w:type="dxa"/>
            <w:gridSpan w:val="2"/>
            <w:tcBorders>
              <w:top w:val="single" w:sz="4" w:space="0" w:color="auto"/>
              <w:left w:val="single" w:sz="1" w:space="0" w:color="000000"/>
              <w:bottom w:val="single" w:sz="1" w:space="0" w:color="000000"/>
              <w:right w:val="single" w:sz="4" w:space="0" w:color="auto"/>
            </w:tcBorders>
            <w:shd w:val="clear" w:color="auto" w:fill="auto"/>
          </w:tcPr>
          <w:p w:rsidR="00084A99" w:rsidRDefault="00084A99" w:rsidP="003C6489">
            <w:pPr>
              <w:pStyle w:val="TableContents"/>
              <w:spacing w:line="240" w:lineRule="auto"/>
              <w:contextualSpacing/>
              <w:jc w:val="center"/>
              <w:rPr>
                <w:b/>
                <w:bCs/>
                <w:sz w:val="20"/>
                <w:szCs w:val="20"/>
              </w:rPr>
            </w:pPr>
            <w:r>
              <w:rPr>
                <w:b/>
                <w:bCs/>
                <w:sz w:val="20"/>
                <w:szCs w:val="20"/>
              </w:rPr>
              <w:t>Документ достављен (заокружити да/не)</w:t>
            </w:r>
          </w:p>
        </w:tc>
      </w:tr>
      <w:tr w:rsidR="00084A99" w:rsidTr="00544B51">
        <w:tc>
          <w:tcPr>
            <w:tcW w:w="1134" w:type="dxa"/>
            <w:tcBorders>
              <w:left w:val="single" w:sz="1" w:space="0" w:color="000000"/>
              <w:bottom w:val="single" w:sz="1" w:space="0" w:color="000000"/>
            </w:tcBorders>
            <w:shd w:val="clear" w:color="auto" w:fill="auto"/>
          </w:tcPr>
          <w:p w:rsidR="00084A99" w:rsidRDefault="00084A99" w:rsidP="003C6489">
            <w:pPr>
              <w:pStyle w:val="TableContents"/>
              <w:spacing w:line="240" w:lineRule="auto"/>
              <w:contextualSpacing/>
              <w:jc w:val="center"/>
              <w:rPr>
                <w:b/>
                <w:bCs/>
                <w:sz w:val="20"/>
                <w:szCs w:val="20"/>
              </w:rPr>
            </w:pPr>
            <w:r>
              <w:rPr>
                <w:b/>
                <w:bCs/>
                <w:sz w:val="20"/>
                <w:szCs w:val="20"/>
              </w:rPr>
              <w:t>Прилог</w:t>
            </w:r>
          </w:p>
          <w:p w:rsidR="00084A99" w:rsidRDefault="00084A99" w:rsidP="003C6489">
            <w:pPr>
              <w:pStyle w:val="TableContents"/>
              <w:spacing w:line="240" w:lineRule="auto"/>
              <w:contextualSpacing/>
              <w:jc w:val="center"/>
              <w:rPr>
                <w:rFonts w:eastAsia="Times New Roman" w:cs="Times New Roman"/>
                <w:color w:val="000000"/>
                <w:sz w:val="18"/>
                <w:szCs w:val="18"/>
              </w:rPr>
            </w:pPr>
            <w:r>
              <w:rPr>
                <w:b/>
                <w:bCs/>
                <w:sz w:val="20"/>
                <w:szCs w:val="20"/>
              </w:rPr>
              <w:t>1</w:t>
            </w:r>
          </w:p>
        </w:tc>
        <w:tc>
          <w:tcPr>
            <w:tcW w:w="7230" w:type="dxa"/>
            <w:tcBorders>
              <w:left w:val="single" w:sz="1" w:space="0" w:color="000000"/>
              <w:bottom w:val="single" w:sz="1" w:space="0" w:color="000000"/>
            </w:tcBorders>
            <w:shd w:val="clear" w:color="auto" w:fill="auto"/>
          </w:tcPr>
          <w:p w:rsidR="00084A99" w:rsidRDefault="00084A99" w:rsidP="003C6489">
            <w:pPr>
              <w:spacing w:line="240" w:lineRule="auto"/>
              <w:contextualSpacing/>
              <w:jc w:val="both"/>
              <w:rPr>
                <w:sz w:val="18"/>
                <w:szCs w:val="18"/>
              </w:rPr>
            </w:pPr>
            <w:r>
              <w:rPr>
                <w:rFonts w:eastAsia="Times New Roman" w:cs="Times New Roman"/>
                <w:color w:val="000000"/>
                <w:sz w:val="18"/>
                <w:szCs w:val="18"/>
              </w:rPr>
              <w:t>Извод из Агенције за привредне регистре, односно извод из регистра надлежног органа</w:t>
            </w:r>
          </w:p>
        </w:tc>
        <w:tc>
          <w:tcPr>
            <w:tcW w:w="992" w:type="dxa"/>
            <w:tcBorders>
              <w:left w:val="single" w:sz="1" w:space="0" w:color="000000"/>
              <w:bottom w:val="single" w:sz="1" w:space="0" w:color="000000"/>
            </w:tcBorders>
            <w:shd w:val="clear" w:color="auto" w:fill="auto"/>
          </w:tcPr>
          <w:p w:rsidR="00084A99" w:rsidRDefault="00084A99" w:rsidP="003C6489">
            <w:pPr>
              <w:pStyle w:val="TableContents"/>
              <w:snapToGrid w:val="0"/>
              <w:spacing w:line="240" w:lineRule="auto"/>
              <w:contextualSpacing/>
              <w:jc w:val="center"/>
              <w:rPr>
                <w:sz w:val="18"/>
                <w:szCs w:val="18"/>
              </w:rPr>
            </w:pPr>
          </w:p>
          <w:p w:rsidR="00084A99" w:rsidRDefault="00084A99" w:rsidP="003C6489">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1" w:space="0" w:color="000000"/>
              <w:right w:val="single" w:sz="4" w:space="0" w:color="auto"/>
            </w:tcBorders>
            <w:shd w:val="clear" w:color="auto" w:fill="auto"/>
          </w:tcPr>
          <w:p w:rsidR="00084A99" w:rsidRDefault="00084A99" w:rsidP="003C6489">
            <w:pPr>
              <w:pStyle w:val="TableContents"/>
              <w:snapToGrid w:val="0"/>
              <w:spacing w:line="240" w:lineRule="auto"/>
              <w:contextualSpacing/>
              <w:jc w:val="both"/>
              <w:rPr>
                <w:sz w:val="18"/>
                <w:szCs w:val="18"/>
              </w:rPr>
            </w:pPr>
          </w:p>
          <w:p w:rsidR="00084A99" w:rsidRDefault="00084A99" w:rsidP="003C6489">
            <w:pPr>
              <w:pStyle w:val="TableContents"/>
              <w:spacing w:line="240" w:lineRule="auto"/>
              <w:contextualSpacing/>
              <w:jc w:val="center"/>
              <w:rPr>
                <w:sz w:val="18"/>
                <w:szCs w:val="18"/>
              </w:rPr>
            </w:pPr>
            <w:r>
              <w:rPr>
                <w:sz w:val="18"/>
                <w:szCs w:val="18"/>
              </w:rPr>
              <w:t>не</w:t>
            </w:r>
          </w:p>
        </w:tc>
      </w:tr>
      <w:tr w:rsidR="00084A99" w:rsidTr="00544B51">
        <w:tc>
          <w:tcPr>
            <w:tcW w:w="1134" w:type="dxa"/>
            <w:tcBorders>
              <w:left w:val="single" w:sz="1" w:space="0" w:color="000000"/>
              <w:bottom w:val="single" w:sz="1" w:space="0" w:color="000000"/>
            </w:tcBorders>
            <w:shd w:val="clear" w:color="auto" w:fill="auto"/>
          </w:tcPr>
          <w:p w:rsidR="00084A99" w:rsidRDefault="00084A99" w:rsidP="003C6489">
            <w:pPr>
              <w:pStyle w:val="TableContents"/>
              <w:spacing w:line="240" w:lineRule="auto"/>
              <w:contextualSpacing/>
              <w:jc w:val="center"/>
              <w:rPr>
                <w:b/>
                <w:bCs/>
                <w:sz w:val="20"/>
                <w:szCs w:val="20"/>
              </w:rPr>
            </w:pPr>
            <w:r>
              <w:rPr>
                <w:b/>
                <w:bCs/>
                <w:sz w:val="20"/>
                <w:szCs w:val="20"/>
              </w:rPr>
              <w:t>Прилог</w:t>
            </w:r>
          </w:p>
          <w:p w:rsidR="00084A99" w:rsidRDefault="00084A99" w:rsidP="003C6489">
            <w:pPr>
              <w:pStyle w:val="TableContents"/>
              <w:spacing w:line="240" w:lineRule="auto"/>
              <w:contextualSpacing/>
              <w:jc w:val="center"/>
              <w:rPr>
                <w:rFonts w:eastAsia="Times New Roman" w:cs="Times New Roman"/>
                <w:color w:val="000000"/>
                <w:sz w:val="18"/>
                <w:szCs w:val="18"/>
              </w:rPr>
            </w:pPr>
            <w:r>
              <w:rPr>
                <w:b/>
                <w:bCs/>
                <w:sz w:val="20"/>
                <w:szCs w:val="20"/>
              </w:rPr>
              <w:t>2</w:t>
            </w:r>
          </w:p>
        </w:tc>
        <w:tc>
          <w:tcPr>
            <w:tcW w:w="7230" w:type="dxa"/>
            <w:tcBorders>
              <w:left w:val="single" w:sz="1" w:space="0" w:color="000000"/>
              <w:bottom w:val="single" w:sz="1" w:space="0" w:color="000000"/>
            </w:tcBorders>
            <w:shd w:val="clear" w:color="auto" w:fill="auto"/>
          </w:tcPr>
          <w:p w:rsidR="00084A99" w:rsidRDefault="00084A99" w:rsidP="003C6489">
            <w:pPr>
              <w:spacing w:line="240" w:lineRule="auto"/>
              <w:contextualSpacing/>
              <w:jc w:val="both"/>
              <w:rPr>
                <w:sz w:val="18"/>
                <w:szCs w:val="18"/>
              </w:rPr>
            </w:pPr>
            <w:r>
              <w:rPr>
                <w:rFonts w:eastAsia="Times New Roman" w:cs="Times New Roman"/>
                <w:color w:val="000000"/>
                <w:sz w:val="18"/>
                <w:szCs w:val="18"/>
              </w:rPr>
              <w:t xml:space="preserve">Извод из казнене евиденције, односно уверење надлежног суда и надлежне полицијске управе Министарства унутрашњих послова </w:t>
            </w:r>
          </w:p>
        </w:tc>
        <w:tc>
          <w:tcPr>
            <w:tcW w:w="992" w:type="dxa"/>
            <w:tcBorders>
              <w:left w:val="single" w:sz="1" w:space="0" w:color="000000"/>
              <w:bottom w:val="single" w:sz="1" w:space="0" w:color="000000"/>
            </w:tcBorders>
            <w:shd w:val="clear" w:color="auto" w:fill="auto"/>
          </w:tcPr>
          <w:p w:rsidR="00084A99" w:rsidRDefault="00084A99" w:rsidP="003C6489">
            <w:pPr>
              <w:pStyle w:val="TableContents"/>
              <w:snapToGrid w:val="0"/>
              <w:spacing w:line="240" w:lineRule="auto"/>
              <w:contextualSpacing/>
              <w:jc w:val="center"/>
              <w:rPr>
                <w:sz w:val="18"/>
                <w:szCs w:val="18"/>
              </w:rPr>
            </w:pPr>
          </w:p>
          <w:p w:rsidR="00084A99" w:rsidRDefault="00084A99" w:rsidP="003C6489">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1" w:space="0" w:color="000000"/>
              <w:right w:val="single" w:sz="4" w:space="0" w:color="auto"/>
            </w:tcBorders>
            <w:shd w:val="clear" w:color="auto" w:fill="auto"/>
          </w:tcPr>
          <w:p w:rsidR="00084A99" w:rsidRDefault="00084A99" w:rsidP="003C6489">
            <w:pPr>
              <w:pStyle w:val="TableContents"/>
              <w:snapToGrid w:val="0"/>
              <w:spacing w:line="240" w:lineRule="auto"/>
              <w:contextualSpacing/>
              <w:jc w:val="both"/>
              <w:rPr>
                <w:sz w:val="18"/>
                <w:szCs w:val="18"/>
              </w:rPr>
            </w:pPr>
          </w:p>
          <w:p w:rsidR="00084A99" w:rsidRDefault="00084A99" w:rsidP="003C6489">
            <w:pPr>
              <w:pStyle w:val="TableContents"/>
              <w:spacing w:line="240" w:lineRule="auto"/>
              <w:contextualSpacing/>
              <w:jc w:val="center"/>
              <w:rPr>
                <w:sz w:val="18"/>
                <w:szCs w:val="18"/>
              </w:rPr>
            </w:pPr>
            <w:r>
              <w:rPr>
                <w:sz w:val="18"/>
                <w:szCs w:val="18"/>
              </w:rPr>
              <w:t>не</w:t>
            </w:r>
          </w:p>
        </w:tc>
      </w:tr>
      <w:tr w:rsidR="001C6A10" w:rsidTr="00544B51">
        <w:tc>
          <w:tcPr>
            <w:tcW w:w="1134" w:type="dxa"/>
            <w:vMerge w:val="restart"/>
            <w:tcBorders>
              <w:left w:val="single" w:sz="1" w:space="0" w:color="000000"/>
              <w:bottom w:val="single" w:sz="1" w:space="0" w:color="000000"/>
            </w:tcBorders>
            <w:shd w:val="clear" w:color="auto" w:fill="auto"/>
          </w:tcPr>
          <w:p w:rsidR="001C6A10" w:rsidRDefault="001C6A10" w:rsidP="00944891">
            <w:pPr>
              <w:pStyle w:val="TableContents"/>
              <w:snapToGrid w:val="0"/>
              <w:spacing w:line="240" w:lineRule="auto"/>
              <w:contextualSpacing/>
              <w:jc w:val="center"/>
              <w:rPr>
                <w:b/>
                <w:bCs/>
                <w:sz w:val="20"/>
                <w:szCs w:val="20"/>
              </w:rPr>
            </w:pPr>
          </w:p>
          <w:p w:rsidR="001C6A10" w:rsidRDefault="001C6A10" w:rsidP="00944891">
            <w:pPr>
              <w:pStyle w:val="TableContents"/>
              <w:spacing w:line="240" w:lineRule="auto"/>
              <w:contextualSpacing/>
              <w:jc w:val="center"/>
              <w:rPr>
                <w:b/>
                <w:bCs/>
                <w:sz w:val="20"/>
                <w:szCs w:val="20"/>
              </w:rPr>
            </w:pPr>
            <w:r>
              <w:rPr>
                <w:b/>
                <w:bCs/>
                <w:sz w:val="20"/>
                <w:szCs w:val="20"/>
              </w:rPr>
              <w:t>Прилог</w:t>
            </w:r>
          </w:p>
          <w:p w:rsidR="001C6A10" w:rsidRPr="00E01AA2" w:rsidRDefault="00E01AA2" w:rsidP="00944891">
            <w:pPr>
              <w:pStyle w:val="TableContents"/>
              <w:spacing w:line="240" w:lineRule="auto"/>
              <w:contextualSpacing/>
              <w:jc w:val="center"/>
              <w:rPr>
                <w:rFonts w:eastAsia="Times New Roman" w:cs="Times New Roman"/>
                <w:color w:val="000000"/>
                <w:sz w:val="18"/>
                <w:szCs w:val="18"/>
                <w:lang w:val="sr-Cyrl-CS"/>
              </w:rPr>
            </w:pPr>
            <w:r>
              <w:rPr>
                <w:b/>
                <w:bCs/>
                <w:sz w:val="20"/>
                <w:szCs w:val="20"/>
                <w:lang w:val="sr-Cyrl-CS"/>
              </w:rPr>
              <w:t>3</w:t>
            </w:r>
          </w:p>
        </w:tc>
        <w:tc>
          <w:tcPr>
            <w:tcW w:w="7230" w:type="dxa"/>
            <w:tcBorders>
              <w:left w:val="single" w:sz="1" w:space="0" w:color="000000"/>
              <w:bottom w:val="single" w:sz="1" w:space="0" w:color="000000"/>
            </w:tcBorders>
            <w:shd w:val="clear" w:color="auto" w:fill="auto"/>
          </w:tcPr>
          <w:p w:rsidR="001C6A10" w:rsidRDefault="001C6A10" w:rsidP="00944891">
            <w:pPr>
              <w:spacing w:line="240" w:lineRule="auto"/>
              <w:contextualSpacing/>
              <w:jc w:val="both"/>
              <w:rPr>
                <w:sz w:val="18"/>
                <w:szCs w:val="18"/>
              </w:rPr>
            </w:pPr>
            <w:r>
              <w:rPr>
                <w:rFonts w:eastAsia="Times New Roman" w:cs="Times New Roman"/>
                <w:color w:val="000000"/>
                <w:sz w:val="18"/>
                <w:szCs w:val="18"/>
              </w:rPr>
              <w:t xml:space="preserve">а) Уверење Пореске управе Министарства финансија и привреде </w:t>
            </w:r>
          </w:p>
        </w:tc>
        <w:tc>
          <w:tcPr>
            <w:tcW w:w="992" w:type="dxa"/>
            <w:tcBorders>
              <w:left w:val="single" w:sz="1" w:space="0" w:color="000000"/>
              <w:bottom w:val="single" w:sz="1" w:space="0" w:color="000000"/>
            </w:tcBorders>
            <w:shd w:val="clear" w:color="auto" w:fill="auto"/>
          </w:tcPr>
          <w:p w:rsidR="001C6A10" w:rsidRDefault="001C6A10" w:rsidP="00944891">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1" w:space="0" w:color="000000"/>
              <w:right w:val="single" w:sz="4" w:space="0" w:color="auto"/>
            </w:tcBorders>
            <w:shd w:val="clear" w:color="auto" w:fill="auto"/>
          </w:tcPr>
          <w:p w:rsidR="001C6A10" w:rsidRDefault="001C6A10" w:rsidP="00944891">
            <w:pPr>
              <w:pStyle w:val="TableContents"/>
              <w:spacing w:line="240" w:lineRule="auto"/>
              <w:contextualSpacing/>
              <w:jc w:val="center"/>
              <w:rPr>
                <w:sz w:val="18"/>
                <w:szCs w:val="18"/>
              </w:rPr>
            </w:pPr>
            <w:r>
              <w:rPr>
                <w:sz w:val="18"/>
                <w:szCs w:val="18"/>
              </w:rPr>
              <w:t>не</w:t>
            </w:r>
          </w:p>
        </w:tc>
      </w:tr>
      <w:tr w:rsidR="001C6A10" w:rsidTr="00544B51">
        <w:tc>
          <w:tcPr>
            <w:tcW w:w="1134" w:type="dxa"/>
            <w:vMerge/>
            <w:tcBorders>
              <w:left w:val="single" w:sz="1" w:space="0" w:color="000000"/>
              <w:bottom w:val="single" w:sz="1" w:space="0" w:color="000000"/>
            </w:tcBorders>
            <w:shd w:val="clear" w:color="auto" w:fill="auto"/>
          </w:tcPr>
          <w:p w:rsidR="001C6A10" w:rsidRDefault="001C6A10" w:rsidP="00944891">
            <w:pPr>
              <w:snapToGrid w:val="0"/>
              <w:spacing w:line="240" w:lineRule="auto"/>
              <w:contextualSpacing/>
            </w:pPr>
          </w:p>
        </w:tc>
        <w:tc>
          <w:tcPr>
            <w:tcW w:w="7230" w:type="dxa"/>
            <w:tcBorders>
              <w:left w:val="single" w:sz="1" w:space="0" w:color="000000"/>
              <w:bottom w:val="single" w:sz="1" w:space="0" w:color="000000"/>
            </w:tcBorders>
            <w:shd w:val="clear" w:color="auto" w:fill="auto"/>
          </w:tcPr>
          <w:p w:rsidR="001C6A10" w:rsidRDefault="001C6A10" w:rsidP="00944891">
            <w:pPr>
              <w:spacing w:line="240" w:lineRule="auto"/>
              <w:contextualSpacing/>
              <w:jc w:val="both"/>
              <w:rPr>
                <w:sz w:val="18"/>
                <w:szCs w:val="18"/>
              </w:rPr>
            </w:pPr>
            <w:r>
              <w:rPr>
                <w:rFonts w:eastAsia="Times New Roman" w:cs="Times New Roman"/>
                <w:color w:val="000000"/>
                <w:sz w:val="18"/>
                <w:szCs w:val="18"/>
              </w:rPr>
              <w:t>б) Уверења Управе јавних прихода града, односно општине</w:t>
            </w:r>
          </w:p>
        </w:tc>
        <w:tc>
          <w:tcPr>
            <w:tcW w:w="992" w:type="dxa"/>
            <w:tcBorders>
              <w:left w:val="single" w:sz="1" w:space="0" w:color="000000"/>
              <w:bottom w:val="single" w:sz="1" w:space="0" w:color="000000"/>
            </w:tcBorders>
            <w:shd w:val="clear" w:color="auto" w:fill="auto"/>
          </w:tcPr>
          <w:p w:rsidR="001C6A10" w:rsidRDefault="001C6A10" w:rsidP="00944891">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1" w:space="0" w:color="000000"/>
              <w:right w:val="single" w:sz="4" w:space="0" w:color="auto"/>
            </w:tcBorders>
            <w:shd w:val="clear" w:color="auto" w:fill="auto"/>
          </w:tcPr>
          <w:p w:rsidR="001C6A10" w:rsidRDefault="001C6A10" w:rsidP="00944891">
            <w:pPr>
              <w:pStyle w:val="TableContents"/>
              <w:spacing w:line="240" w:lineRule="auto"/>
              <w:contextualSpacing/>
              <w:jc w:val="center"/>
              <w:rPr>
                <w:sz w:val="18"/>
                <w:szCs w:val="18"/>
              </w:rPr>
            </w:pPr>
            <w:r>
              <w:rPr>
                <w:sz w:val="18"/>
                <w:szCs w:val="18"/>
              </w:rPr>
              <w:t>не</w:t>
            </w:r>
          </w:p>
        </w:tc>
      </w:tr>
      <w:tr w:rsidR="001C6A10" w:rsidTr="00544B51">
        <w:trPr>
          <w:trHeight w:val="205"/>
        </w:trPr>
        <w:tc>
          <w:tcPr>
            <w:tcW w:w="1134" w:type="dxa"/>
            <w:vMerge/>
            <w:tcBorders>
              <w:left w:val="single" w:sz="1" w:space="0" w:color="000000"/>
              <w:bottom w:val="single" w:sz="1" w:space="0" w:color="000000"/>
            </w:tcBorders>
            <w:shd w:val="clear" w:color="auto" w:fill="auto"/>
          </w:tcPr>
          <w:p w:rsidR="001C6A10" w:rsidRDefault="001C6A10" w:rsidP="00944891">
            <w:pPr>
              <w:snapToGrid w:val="0"/>
              <w:spacing w:line="240" w:lineRule="auto"/>
              <w:contextualSpacing/>
            </w:pPr>
          </w:p>
        </w:tc>
        <w:tc>
          <w:tcPr>
            <w:tcW w:w="7230" w:type="dxa"/>
            <w:tcBorders>
              <w:left w:val="single" w:sz="1" w:space="0" w:color="000000"/>
              <w:bottom w:val="single" w:sz="1" w:space="0" w:color="000000"/>
            </w:tcBorders>
            <w:shd w:val="clear" w:color="auto" w:fill="auto"/>
          </w:tcPr>
          <w:p w:rsidR="001C6A10" w:rsidRDefault="001C6A10" w:rsidP="00944891">
            <w:pPr>
              <w:spacing w:line="240" w:lineRule="auto"/>
              <w:contextualSpacing/>
              <w:jc w:val="both"/>
              <w:rPr>
                <w:sz w:val="18"/>
                <w:szCs w:val="18"/>
              </w:rPr>
            </w:pPr>
            <w:r>
              <w:rPr>
                <w:rFonts w:eastAsia="Times New Roman" w:cs="Times New Roman"/>
                <w:color w:val="000000"/>
                <w:sz w:val="18"/>
                <w:szCs w:val="18"/>
              </w:rPr>
              <w:t xml:space="preserve">в) Потврда надлежног органа да се понуђач налази у поступку приватизације. </w:t>
            </w:r>
          </w:p>
        </w:tc>
        <w:tc>
          <w:tcPr>
            <w:tcW w:w="992" w:type="dxa"/>
            <w:tcBorders>
              <w:left w:val="single" w:sz="1" w:space="0" w:color="000000"/>
              <w:bottom w:val="single" w:sz="1" w:space="0" w:color="000000"/>
            </w:tcBorders>
            <w:shd w:val="clear" w:color="auto" w:fill="auto"/>
          </w:tcPr>
          <w:p w:rsidR="001C6A10" w:rsidRDefault="001C6A10" w:rsidP="00944891">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4" w:space="0" w:color="auto"/>
              <w:right w:val="single" w:sz="4" w:space="0" w:color="auto"/>
            </w:tcBorders>
            <w:shd w:val="clear" w:color="auto" w:fill="auto"/>
          </w:tcPr>
          <w:p w:rsidR="001C6A10" w:rsidRDefault="001C6A10" w:rsidP="00944891">
            <w:pPr>
              <w:pStyle w:val="TableContents"/>
              <w:spacing w:line="240" w:lineRule="auto"/>
              <w:contextualSpacing/>
              <w:jc w:val="center"/>
              <w:rPr>
                <w:sz w:val="18"/>
                <w:szCs w:val="18"/>
              </w:rPr>
            </w:pPr>
            <w:r>
              <w:rPr>
                <w:sz w:val="18"/>
                <w:szCs w:val="18"/>
              </w:rPr>
              <w:t>не</w:t>
            </w:r>
          </w:p>
        </w:tc>
      </w:tr>
      <w:tr w:rsidR="001C6A10" w:rsidTr="00544B51">
        <w:tc>
          <w:tcPr>
            <w:tcW w:w="1134" w:type="dxa"/>
            <w:tcBorders>
              <w:left w:val="single" w:sz="1" w:space="0" w:color="000000"/>
              <w:bottom w:val="single" w:sz="1" w:space="0" w:color="000000"/>
            </w:tcBorders>
            <w:shd w:val="clear" w:color="auto" w:fill="auto"/>
          </w:tcPr>
          <w:p w:rsidR="001C6A10" w:rsidRDefault="001C6A10" w:rsidP="001C6A10">
            <w:pPr>
              <w:pStyle w:val="TableContents"/>
              <w:spacing w:line="240" w:lineRule="auto"/>
              <w:contextualSpacing/>
              <w:jc w:val="center"/>
              <w:rPr>
                <w:b/>
                <w:bCs/>
                <w:sz w:val="20"/>
                <w:szCs w:val="20"/>
              </w:rPr>
            </w:pPr>
            <w:r>
              <w:rPr>
                <w:b/>
                <w:bCs/>
                <w:sz w:val="20"/>
                <w:szCs w:val="20"/>
              </w:rPr>
              <w:t>Прилог</w:t>
            </w:r>
          </w:p>
          <w:p w:rsidR="001C6A10" w:rsidRPr="001C6A10" w:rsidRDefault="00E01AA2" w:rsidP="001C6A10">
            <w:pPr>
              <w:pStyle w:val="TableContents"/>
              <w:spacing w:line="240" w:lineRule="auto"/>
              <w:contextualSpacing/>
              <w:jc w:val="center"/>
              <w:rPr>
                <w:b/>
                <w:bCs/>
                <w:sz w:val="20"/>
                <w:szCs w:val="20"/>
                <w:lang w:val="sr-Cyrl-CS"/>
              </w:rPr>
            </w:pPr>
            <w:r>
              <w:rPr>
                <w:b/>
                <w:bCs/>
                <w:sz w:val="20"/>
                <w:szCs w:val="20"/>
                <w:lang w:val="sr-Cyrl-CS"/>
              </w:rPr>
              <w:t>4</w:t>
            </w:r>
          </w:p>
        </w:tc>
        <w:tc>
          <w:tcPr>
            <w:tcW w:w="7230" w:type="dxa"/>
            <w:tcBorders>
              <w:left w:val="single" w:sz="1" w:space="0" w:color="000000"/>
              <w:bottom w:val="single" w:sz="1" w:space="0" w:color="000000"/>
            </w:tcBorders>
            <w:shd w:val="clear" w:color="auto" w:fill="auto"/>
            <w:vAlign w:val="center"/>
          </w:tcPr>
          <w:p w:rsidR="001C6A10" w:rsidRPr="001C6A10" w:rsidRDefault="001C6A10" w:rsidP="001C6A10">
            <w:pPr>
              <w:spacing w:line="240" w:lineRule="auto"/>
              <w:contextualSpacing/>
              <w:jc w:val="center"/>
              <w:rPr>
                <w:rFonts w:eastAsia="Times New Roman" w:cs="Times New Roman"/>
                <w:color w:val="000000"/>
                <w:sz w:val="18"/>
                <w:szCs w:val="18"/>
              </w:rPr>
            </w:pPr>
            <w:r w:rsidRPr="001C6A10">
              <w:rPr>
                <w:rFonts w:eastAsia="Times New Roman" w:cs="Times New Roman"/>
                <w:color w:val="000000"/>
                <w:sz w:val="18"/>
                <w:szCs w:val="18"/>
              </w:rPr>
              <w:t>Решење надлежног Министарства за рударство и енергетику за извођење рударских радова</w:t>
            </w:r>
          </w:p>
        </w:tc>
        <w:tc>
          <w:tcPr>
            <w:tcW w:w="992" w:type="dxa"/>
            <w:tcBorders>
              <w:left w:val="single" w:sz="1" w:space="0" w:color="000000"/>
              <w:bottom w:val="single" w:sz="1" w:space="0" w:color="000000"/>
            </w:tcBorders>
            <w:shd w:val="clear" w:color="auto" w:fill="auto"/>
          </w:tcPr>
          <w:p w:rsidR="001C6A10" w:rsidRDefault="001C6A10" w:rsidP="00944891">
            <w:pPr>
              <w:pStyle w:val="TableContents"/>
              <w:snapToGrid w:val="0"/>
              <w:spacing w:line="240" w:lineRule="auto"/>
              <w:contextualSpacing/>
              <w:jc w:val="center"/>
              <w:rPr>
                <w:sz w:val="18"/>
                <w:szCs w:val="18"/>
              </w:rPr>
            </w:pPr>
          </w:p>
          <w:p w:rsidR="001C6A10" w:rsidRDefault="001C6A10" w:rsidP="00944891">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1" w:space="0" w:color="000000"/>
              <w:right w:val="single" w:sz="4" w:space="0" w:color="auto"/>
            </w:tcBorders>
            <w:shd w:val="clear" w:color="auto" w:fill="auto"/>
          </w:tcPr>
          <w:p w:rsidR="001C6A10" w:rsidRDefault="001C6A10" w:rsidP="00944891">
            <w:pPr>
              <w:pStyle w:val="TableContents"/>
              <w:snapToGrid w:val="0"/>
              <w:spacing w:line="240" w:lineRule="auto"/>
              <w:contextualSpacing/>
              <w:jc w:val="both"/>
              <w:rPr>
                <w:sz w:val="18"/>
                <w:szCs w:val="18"/>
              </w:rPr>
            </w:pPr>
          </w:p>
          <w:p w:rsidR="001C6A10" w:rsidRDefault="001C6A10" w:rsidP="00944891">
            <w:pPr>
              <w:pStyle w:val="TableContents"/>
              <w:spacing w:line="240" w:lineRule="auto"/>
              <w:contextualSpacing/>
              <w:jc w:val="center"/>
              <w:rPr>
                <w:sz w:val="18"/>
                <w:szCs w:val="18"/>
              </w:rPr>
            </w:pPr>
            <w:r>
              <w:rPr>
                <w:sz w:val="18"/>
                <w:szCs w:val="18"/>
              </w:rPr>
              <w:t>не</w:t>
            </w:r>
          </w:p>
        </w:tc>
      </w:tr>
    </w:tbl>
    <w:p w:rsidR="003C6489" w:rsidRDefault="003C6489" w:rsidP="003C6489">
      <w:pPr>
        <w:spacing w:before="100" w:line="240" w:lineRule="auto"/>
        <w:contextualSpacing/>
        <w:rPr>
          <w:sz w:val="22"/>
          <w:szCs w:val="22"/>
          <w:lang w:val="sr-Cyrl-CS"/>
        </w:rPr>
      </w:pPr>
    </w:p>
    <w:p w:rsidR="001C6A10" w:rsidRDefault="001C6A10" w:rsidP="003C6489">
      <w:pPr>
        <w:spacing w:before="100" w:line="240" w:lineRule="auto"/>
        <w:contextualSpacing/>
        <w:rPr>
          <w:sz w:val="22"/>
          <w:szCs w:val="22"/>
          <w:lang w:val="sr-Cyrl-CS"/>
        </w:rPr>
      </w:pPr>
    </w:p>
    <w:p w:rsidR="0030709A" w:rsidRDefault="0030709A" w:rsidP="003C6489">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3C6489">
      <w:pPr>
        <w:spacing w:before="100" w:line="240" w:lineRule="auto"/>
        <w:contextualSpacing/>
        <w:rPr>
          <w:sz w:val="22"/>
          <w:szCs w:val="22"/>
          <w:lang w:val="sr-Cyrl-CS"/>
        </w:rPr>
      </w:pPr>
    </w:p>
    <w:p w:rsidR="0030709A" w:rsidRDefault="0030709A" w:rsidP="003C6489">
      <w:pPr>
        <w:tabs>
          <w:tab w:val="left" w:pos="6225"/>
        </w:tabs>
        <w:spacing w:line="240" w:lineRule="auto"/>
        <w:contextualSpacing/>
        <w:rPr>
          <w:b/>
          <w:sz w:val="22"/>
          <w:szCs w:val="22"/>
          <w:lang w:val="sr-Cyrl-CS"/>
        </w:rPr>
      </w:pPr>
      <w:r>
        <w:rPr>
          <w:sz w:val="22"/>
          <w:szCs w:val="22"/>
          <w:lang w:val="sr-Cyrl-CS"/>
        </w:rPr>
        <w:tab/>
        <w:t>_____________________</w:t>
      </w:r>
    </w:p>
    <w:p w:rsidR="0030709A" w:rsidRDefault="0030709A" w:rsidP="003C6489">
      <w:pPr>
        <w:tabs>
          <w:tab w:val="left" w:pos="6225"/>
        </w:tabs>
        <w:spacing w:line="240" w:lineRule="auto"/>
        <w:contextualSpacing/>
        <w:jc w:val="center"/>
        <w:rPr>
          <w:b/>
          <w:sz w:val="22"/>
          <w:szCs w:val="22"/>
          <w:lang w:val="sr-Cyrl-CS"/>
        </w:rPr>
      </w:pPr>
    </w:p>
    <w:p w:rsidR="0030709A" w:rsidRPr="00084A99" w:rsidRDefault="0030709A" w:rsidP="00084A99">
      <w:pPr>
        <w:spacing w:before="100" w:line="240" w:lineRule="auto"/>
        <w:contextualSpacing/>
        <w:jc w:val="both"/>
        <w:rPr>
          <w:sz w:val="22"/>
          <w:szCs w:val="22"/>
          <w:lang w:val="sr-Cyrl-CS"/>
        </w:rPr>
      </w:pPr>
      <w:r>
        <w:rPr>
          <w:sz w:val="22"/>
          <w:szCs w:val="22"/>
          <w:lang w:val="sr-Cyrl-CS"/>
        </w:rPr>
        <w:t>НАПОМЕНА: Образац оверава овлашћено лице понуђача за сваког подизвођача. Образац копирати у потребном броју примерака за сваког подизвођача</w:t>
      </w:r>
    </w:p>
    <w:p w:rsidR="00084A99" w:rsidRPr="00084A99" w:rsidRDefault="00084A99" w:rsidP="003C6489">
      <w:pPr>
        <w:spacing w:line="240" w:lineRule="auto"/>
        <w:contextualSpacing/>
        <w:jc w:val="center"/>
        <w:rPr>
          <w:b/>
          <w:sz w:val="22"/>
          <w:szCs w:val="22"/>
          <w:lang w:val="sr-Cyrl-CS"/>
        </w:rPr>
      </w:pPr>
    </w:p>
    <w:p w:rsidR="003C6489" w:rsidRDefault="003C6489" w:rsidP="003C6489">
      <w:pPr>
        <w:spacing w:line="240" w:lineRule="auto"/>
        <w:contextualSpacing/>
        <w:jc w:val="both"/>
        <w:rPr>
          <w:b/>
          <w:sz w:val="22"/>
          <w:szCs w:val="22"/>
        </w:rPr>
      </w:pPr>
    </w:p>
    <w:p w:rsidR="00157163" w:rsidRDefault="00157163" w:rsidP="003C6489">
      <w:pPr>
        <w:spacing w:line="240" w:lineRule="auto"/>
        <w:contextualSpacing/>
        <w:jc w:val="both"/>
        <w:rPr>
          <w:rFonts w:eastAsia="Times New Roman" w:cs="Times New Roman"/>
          <w:b/>
          <w:bCs/>
          <w:color w:val="000000"/>
          <w:sz w:val="22"/>
          <w:szCs w:val="22"/>
          <w:lang w:val="sr-Cyrl-CS"/>
        </w:rPr>
      </w:pPr>
    </w:p>
    <w:p w:rsidR="00157163" w:rsidRDefault="00157163" w:rsidP="003C6489">
      <w:pPr>
        <w:spacing w:line="240" w:lineRule="auto"/>
        <w:contextualSpacing/>
        <w:jc w:val="both"/>
        <w:rPr>
          <w:rFonts w:eastAsia="Times New Roman" w:cs="Times New Roman"/>
          <w:b/>
          <w:bCs/>
          <w:color w:val="000000"/>
          <w:sz w:val="22"/>
          <w:szCs w:val="22"/>
          <w:lang w:val="sr-Cyrl-CS"/>
        </w:rPr>
      </w:pPr>
    </w:p>
    <w:p w:rsidR="00157163" w:rsidRDefault="00157163" w:rsidP="003C6489">
      <w:pPr>
        <w:spacing w:line="240" w:lineRule="auto"/>
        <w:contextualSpacing/>
        <w:jc w:val="both"/>
        <w:rPr>
          <w:rFonts w:eastAsia="Times New Roman" w:cs="Times New Roman"/>
          <w:b/>
          <w:bCs/>
          <w:color w:val="000000"/>
          <w:sz w:val="22"/>
          <w:szCs w:val="22"/>
          <w:lang w:val="sr-Cyrl-CS"/>
        </w:rPr>
      </w:pPr>
    </w:p>
    <w:p w:rsidR="00157163" w:rsidRDefault="00157163" w:rsidP="003C6489">
      <w:pPr>
        <w:spacing w:line="240" w:lineRule="auto"/>
        <w:contextualSpacing/>
        <w:jc w:val="both"/>
        <w:rPr>
          <w:rFonts w:eastAsia="Times New Roman" w:cs="Times New Roman"/>
          <w:b/>
          <w:bCs/>
          <w:color w:val="000000"/>
          <w:sz w:val="22"/>
          <w:szCs w:val="22"/>
          <w:lang w:val="sr-Cyrl-CS"/>
        </w:rPr>
      </w:pPr>
    </w:p>
    <w:p w:rsidR="00157163" w:rsidRDefault="00157163" w:rsidP="003C6489">
      <w:pPr>
        <w:spacing w:line="240" w:lineRule="auto"/>
        <w:contextualSpacing/>
        <w:jc w:val="both"/>
        <w:rPr>
          <w:rFonts w:eastAsia="Times New Roman" w:cs="Times New Roman"/>
          <w:b/>
          <w:bCs/>
          <w:color w:val="000000"/>
          <w:sz w:val="22"/>
          <w:szCs w:val="22"/>
          <w:lang w:val="sr-Cyrl-CS"/>
        </w:rPr>
      </w:pPr>
    </w:p>
    <w:p w:rsidR="00157163" w:rsidRDefault="00157163" w:rsidP="003C6489">
      <w:pPr>
        <w:spacing w:line="240" w:lineRule="auto"/>
        <w:contextualSpacing/>
        <w:jc w:val="both"/>
        <w:rPr>
          <w:rFonts w:eastAsia="Times New Roman" w:cs="Times New Roman"/>
          <w:b/>
          <w:bCs/>
          <w:color w:val="000000"/>
          <w:sz w:val="22"/>
          <w:szCs w:val="22"/>
          <w:lang w:val="sr-Cyrl-CS"/>
        </w:rPr>
      </w:pPr>
    </w:p>
    <w:p w:rsidR="00157163" w:rsidRDefault="00157163" w:rsidP="003C6489">
      <w:pPr>
        <w:spacing w:line="240" w:lineRule="auto"/>
        <w:contextualSpacing/>
        <w:jc w:val="both"/>
        <w:rPr>
          <w:rFonts w:eastAsia="Times New Roman" w:cs="Times New Roman"/>
          <w:b/>
          <w:bCs/>
          <w:color w:val="000000"/>
          <w:sz w:val="22"/>
          <w:szCs w:val="22"/>
          <w:lang w:val="sr-Cyrl-CS"/>
        </w:rPr>
      </w:pPr>
    </w:p>
    <w:p w:rsidR="00157163" w:rsidRDefault="00157163" w:rsidP="003C6489">
      <w:pPr>
        <w:spacing w:line="240" w:lineRule="auto"/>
        <w:contextualSpacing/>
        <w:jc w:val="both"/>
        <w:rPr>
          <w:rFonts w:eastAsia="Times New Roman" w:cs="Times New Roman"/>
          <w:b/>
          <w:bCs/>
          <w:color w:val="000000"/>
          <w:sz w:val="22"/>
          <w:szCs w:val="22"/>
          <w:lang w:val="sr-Cyrl-CS"/>
        </w:rPr>
      </w:pPr>
    </w:p>
    <w:p w:rsidR="00157163" w:rsidRDefault="00157163" w:rsidP="003C6489">
      <w:pPr>
        <w:spacing w:line="240" w:lineRule="auto"/>
        <w:contextualSpacing/>
        <w:jc w:val="both"/>
        <w:rPr>
          <w:rFonts w:eastAsia="Times New Roman" w:cs="Times New Roman"/>
          <w:b/>
          <w:bCs/>
          <w:color w:val="000000"/>
          <w:sz w:val="22"/>
          <w:szCs w:val="22"/>
          <w:lang w:val="sr-Cyrl-CS"/>
        </w:rPr>
      </w:pPr>
    </w:p>
    <w:p w:rsidR="00157163" w:rsidRDefault="00157163" w:rsidP="003C6489">
      <w:pPr>
        <w:spacing w:line="240" w:lineRule="auto"/>
        <w:contextualSpacing/>
        <w:jc w:val="both"/>
        <w:rPr>
          <w:rFonts w:eastAsia="Times New Roman" w:cs="Times New Roman"/>
          <w:b/>
          <w:bCs/>
          <w:color w:val="000000"/>
          <w:sz w:val="22"/>
          <w:szCs w:val="22"/>
          <w:lang w:val="sr-Cyrl-CS"/>
        </w:rPr>
      </w:pPr>
    </w:p>
    <w:p w:rsidR="00157163" w:rsidRDefault="00157163" w:rsidP="003C6489">
      <w:pPr>
        <w:spacing w:line="240" w:lineRule="auto"/>
        <w:contextualSpacing/>
        <w:jc w:val="both"/>
        <w:rPr>
          <w:rFonts w:eastAsia="Times New Roman" w:cs="Times New Roman"/>
          <w:b/>
          <w:bCs/>
          <w:color w:val="000000"/>
          <w:sz w:val="22"/>
          <w:szCs w:val="22"/>
          <w:lang w:val="sr-Cyrl-CS"/>
        </w:rPr>
      </w:pPr>
    </w:p>
    <w:p w:rsidR="00BA2C4D" w:rsidRDefault="00BA2C4D">
      <w:pPr>
        <w:widowControl/>
        <w:suppressAutoHyphens w:val="0"/>
        <w:spacing w:line="240" w:lineRule="auto"/>
        <w:rPr>
          <w:rFonts w:eastAsia="Times New Roman" w:cs="Times New Roman"/>
          <w:b/>
          <w:bCs/>
          <w:color w:val="000000"/>
          <w:sz w:val="22"/>
          <w:szCs w:val="22"/>
        </w:rPr>
      </w:pPr>
      <w:r>
        <w:rPr>
          <w:rFonts w:eastAsia="Times New Roman" w:cs="Times New Roman"/>
          <w:b/>
          <w:bCs/>
          <w:color w:val="000000"/>
          <w:sz w:val="22"/>
          <w:szCs w:val="22"/>
        </w:rPr>
        <w:br w:type="page"/>
      </w:r>
    </w:p>
    <w:p w:rsidR="00BA2C4D" w:rsidRDefault="00BA2C4D" w:rsidP="003C6489">
      <w:pPr>
        <w:spacing w:line="240" w:lineRule="auto"/>
        <w:contextualSpacing/>
        <w:jc w:val="both"/>
        <w:rPr>
          <w:rFonts w:eastAsia="Times New Roman" w:cs="Times New Roman"/>
          <w:b/>
          <w:bCs/>
          <w:color w:val="000000"/>
          <w:sz w:val="22"/>
          <w:szCs w:val="22"/>
        </w:rPr>
      </w:pPr>
    </w:p>
    <w:p w:rsidR="00BA2C4D" w:rsidRDefault="00BA2C4D" w:rsidP="003C6489">
      <w:pPr>
        <w:spacing w:line="240" w:lineRule="auto"/>
        <w:contextualSpacing/>
        <w:jc w:val="both"/>
        <w:rPr>
          <w:rFonts w:eastAsia="Times New Roman" w:cs="Times New Roman"/>
          <w:b/>
          <w:bCs/>
          <w:color w:val="000000"/>
          <w:sz w:val="22"/>
          <w:szCs w:val="22"/>
        </w:rPr>
      </w:pPr>
    </w:p>
    <w:p w:rsidR="00BA2C4D" w:rsidRDefault="00BA2C4D" w:rsidP="003C6489">
      <w:pPr>
        <w:spacing w:line="240" w:lineRule="auto"/>
        <w:contextualSpacing/>
        <w:jc w:val="both"/>
        <w:rPr>
          <w:rFonts w:eastAsia="Times New Roman" w:cs="Times New Roman"/>
          <w:b/>
          <w:bCs/>
          <w:color w:val="000000"/>
          <w:sz w:val="22"/>
          <w:szCs w:val="22"/>
        </w:rPr>
      </w:pPr>
    </w:p>
    <w:p w:rsidR="00BA2C4D" w:rsidRDefault="00BA2C4D" w:rsidP="003C6489">
      <w:pPr>
        <w:spacing w:line="240" w:lineRule="auto"/>
        <w:contextualSpacing/>
        <w:jc w:val="both"/>
        <w:rPr>
          <w:rFonts w:eastAsia="Times New Roman" w:cs="Times New Roman"/>
          <w:b/>
          <w:bCs/>
          <w:color w:val="000000"/>
          <w:sz w:val="22"/>
          <w:szCs w:val="22"/>
        </w:rPr>
      </w:pPr>
    </w:p>
    <w:p w:rsidR="00BA2C4D" w:rsidRDefault="00BA2C4D" w:rsidP="003C6489">
      <w:pPr>
        <w:spacing w:line="240" w:lineRule="auto"/>
        <w:contextualSpacing/>
        <w:jc w:val="both"/>
        <w:rPr>
          <w:rFonts w:eastAsia="Times New Roman" w:cs="Times New Roman"/>
          <w:b/>
          <w:bCs/>
          <w:color w:val="000000"/>
          <w:sz w:val="22"/>
          <w:szCs w:val="22"/>
        </w:rPr>
      </w:pPr>
    </w:p>
    <w:p w:rsidR="0030709A" w:rsidRDefault="0030709A" w:rsidP="003C6489">
      <w:pPr>
        <w:spacing w:line="240" w:lineRule="auto"/>
        <w:contextualSpacing/>
        <w:jc w:val="both"/>
      </w:pPr>
      <w:r>
        <w:rPr>
          <w:rFonts w:eastAsia="Times New Roman" w:cs="Times New Roman"/>
          <w:b/>
          <w:bCs/>
          <w:color w:val="000000"/>
          <w:sz w:val="22"/>
          <w:szCs w:val="22"/>
        </w:rPr>
        <w:t xml:space="preserve">ОБРАЗАЦ 1.б </w:t>
      </w:r>
    </w:p>
    <w:p w:rsidR="0030709A" w:rsidRDefault="0030709A" w:rsidP="003C6489">
      <w:pPr>
        <w:spacing w:line="240" w:lineRule="auto"/>
        <w:contextualSpacing/>
        <w:jc w:val="both"/>
      </w:pP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Образац за оцену испуњености обавезних услова из члана 75. Закона о јавним набавкама </w:t>
      </w:r>
    </w:p>
    <w:p w:rsidR="0030709A" w:rsidRDefault="0030709A" w:rsidP="003C6489">
      <w:pPr>
        <w:autoSpaceDE w:val="0"/>
        <w:spacing w:line="240" w:lineRule="auto"/>
        <w:contextualSpacing/>
        <w:jc w:val="center"/>
        <w:rPr>
          <w:sz w:val="22"/>
          <w:szCs w:val="22"/>
        </w:rPr>
      </w:pPr>
      <w:r>
        <w:rPr>
          <w:rFonts w:eastAsia="Times New Roman" w:cs="Times New Roman"/>
          <w:b/>
          <w:bCs/>
          <w:color w:val="000000"/>
          <w:sz w:val="22"/>
          <w:szCs w:val="22"/>
        </w:rPr>
        <w:t xml:space="preserve">(за члана групе понуђача) </w:t>
      </w:r>
    </w:p>
    <w:p w:rsidR="0030709A" w:rsidRDefault="0030709A" w:rsidP="003C6489">
      <w:pPr>
        <w:spacing w:line="240" w:lineRule="auto"/>
        <w:contextualSpacing/>
        <w:jc w:val="center"/>
        <w:rPr>
          <w:sz w:val="22"/>
          <w:szCs w:val="22"/>
        </w:rPr>
      </w:pPr>
    </w:p>
    <w:p w:rsidR="00544B51" w:rsidRDefault="00544B51" w:rsidP="00544B51">
      <w:pPr>
        <w:spacing w:line="240" w:lineRule="auto"/>
        <w:contextualSpacing/>
        <w:rPr>
          <w:b/>
          <w:sz w:val="22"/>
          <w:szCs w:val="22"/>
        </w:rPr>
      </w:pPr>
    </w:p>
    <w:tbl>
      <w:tblPr>
        <w:tblW w:w="10348" w:type="dxa"/>
        <w:tblInd w:w="-923" w:type="dxa"/>
        <w:tblLayout w:type="fixed"/>
        <w:tblCellMar>
          <w:top w:w="55" w:type="dxa"/>
          <w:left w:w="55" w:type="dxa"/>
          <w:bottom w:w="55" w:type="dxa"/>
          <w:right w:w="55" w:type="dxa"/>
        </w:tblCellMar>
        <w:tblLook w:val="0000"/>
      </w:tblPr>
      <w:tblGrid>
        <w:gridCol w:w="1134"/>
        <w:gridCol w:w="7230"/>
        <w:gridCol w:w="992"/>
        <w:gridCol w:w="992"/>
      </w:tblGrid>
      <w:tr w:rsidR="00544B51" w:rsidTr="00544B51">
        <w:tc>
          <w:tcPr>
            <w:tcW w:w="1134" w:type="dxa"/>
            <w:tcBorders>
              <w:top w:val="single" w:sz="1" w:space="0" w:color="000000"/>
              <w:left w:val="single" w:sz="1" w:space="0" w:color="000000"/>
              <w:bottom w:val="single" w:sz="1" w:space="0" w:color="000000"/>
            </w:tcBorders>
            <w:shd w:val="clear" w:color="auto" w:fill="auto"/>
          </w:tcPr>
          <w:p w:rsidR="00544B51" w:rsidRDefault="00544B51" w:rsidP="00944891">
            <w:pPr>
              <w:pStyle w:val="TableContents"/>
              <w:spacing w:line="240" w:lineRule="auto"/>
              <w:contextualSpacing/>
              <w:jc w:val="both"/>
              <w:rPr>
                <w:b/>
                <w:bCs/>
                <w:sz w:val="20"/>
                <w:szCs w:val="20"/>
              </w:rPr>
            </w:pPr>
            <w:r>
              <w:rPr>
                <w:b/>
                <w:bCs/>
                <w:sz w:val="20"/>
                <w:szCs w:val="20"/>
              </w:rPr>
              <w:t>Редни број</w:t>
            </w:r>
          </w:p>
        </w:tc>
        <w:tc>
          <w:tcPr>
            <w:tcW w:w="7230" w:type="dxa"/>
            <w:tcBorders>
              <w:top w:val="single" w:sz="1" w:space="0" w:color="000000"/>
              <w:left w:val="single" w:sz="1" w:space="0" w:color="000000"/>
              <w:bottom w:val="single" w:sz="1" w:space="0" w:color="000000"/>
            </w:tcBorders>
            <w:shd w:val="clear" w:color="auto" w:fill="auto"/>
          </w:tcPr>
          <w:p w:rsidR="00544B51" w:rsidRDefault="00544B51" w:rsidP="00944891">
            <w:pPr>
              <w:pStyle w:val="TableContents"/>
              <w:spacing w:line="240" w:lineRule="auto"/>
              <w:contextualSpacing/>
              <w:jc w:val="center"/>
              <w:rPr>
                <w:b/>
                <w:bCs/>
                <w:sz w:val="20"/>
                <w:szCs w:val="20"/>
              </w:rPr>
            </w:pPr>
            <w:r>
              <w:rPr>
                <w:b/>
                <w:bCs/>
                <w:sz w:val="20"/>
                <w:szCs w:val="20"/>
              </w:rPr>
              <w:t>Назив документа</w:t>
            </w:r>
          </w:p>
        </w:tc>
        <w:tc>
          <w:tcPr>
            <w:tcW w:w="1984" w:type="dxa"/>
            <w:gridSpan w:val="2"/>
            <w:tcBorders>
              <w:top w:val="single" w:sz="4" w:space="0" w:color="auto"/>
              <w:left w:val="single" w:sz="1" w:space="0" w:color="000000"/>
              <w:bottom w:val="single" w:sz="1" w:space="0" w:color="000000"/>
              <w:right w:val="single" w:sz="4" w:space="0" w:color="auto"/>
            </w:tcBorders>
            <w:shd w:val="clear" w:color="auto" w:fill="auto"/>
          </w:tcPr>
          <w:p w:rsidR="00544B51" w:rsidRDefault="00544B51" w:rsidP="00944891">
            <w:pPr>
              <w:pStyle w:val="TableContents"/>
              <w:spacing w:line="240" w:lineRule="auto"/>
              <w:contextualSpacing/>
              <w:jc w:val="center"/>
              <w:rPr>
                <w:b/>
                <w:bCs/>
                <w:sz w:val="20"/>
                <w:szCs w:val="20"/>
              </w:rPr>
            </w:pPr>
            <w:r>
              <w:rPr>
                <w:b/>
                <w:bCs/>
                <w:sz w:val="20"/>
                <w:szCs w:val="20"/>
              </w:rPr>
              <w:t>Документ достављен (заокружити да/не)</w:t>
            </w:r>
          </w:p>
        </w:tc>
      </w:tr>
      <w:tr w:rsidR="00544B51" w:rsidTr="00544B51">
        <w:tc>
          <w:tcPr>
            <w:tcW w:w="1134" w:type="dxa"/>
            <w:tcBorders>
              <w:left w:val="single" w:sz="1" w:space="0" w:color="000000"/>
              <w:bottom w:val="single" w:sz="1" w:space="0" w:color="000000"/>
            </w:tcBorders>
            <w:shd w:val="clear" w:color="auto" w:fill="auto"/>
          </w:tcPr>
          <w:p w:rsidR="00544B51" w:rsidRDefault="00544B51" w:rsidP="00944891">
            <w:pPr>
              <w:pStyle w:val="TableContents"/>
              <w:spacing w:line="240" w:lineRule="auto"/>
              <w:contextualSpacing/>
              <w:jc w:val="center"/>
              <w:rPr>
                <w:b/>
                <w:bCs/>
                <w:sz w:val="20"/>
                <w:szCs w:val="20"/>
              </w:rPr>
            </w:pPr>
            <w:r>
              <w:rPr>
                <w:b/>
                <w:bCs/>
                <w:sz w:val="20"/>
                <w:szCs w:val="20"/>
              </w:rPr>
              <w:t>Прилог</w:t>
            </w:r>
          </w:p>
          <w:p w:rsidR="00544B51" w:rsidRDefault="00544B51" w:rsidP="00944891">
            <w:pPr>
              <w:pStyle w:val="TableContents"/>
              <w:spacing w:line="240" w:lineRule="auto"/>
              <w:contextualSpacing/>
              <w:jc w:val="center"/>
              <w:rPr>
                <w:rFonts w:eastAsia="Times New Roman" w:cs="Times New Roman"/>
                <w:color w:val="000000"/>
                <w:sz w:val="18"/>
                <w:szCs w:val="18"/>
              </w:rPr>
            </w:pPr>
            <w:r>
              <w:rPr>
                <w:b/>
                <w:bCs/>
                <w:sz w:val="20"/>
                <w:szCs w:val="20"/>
              </w:rPr>
              <w:t>1</w:t>
            </w:r>
          </w:p>
        </w:tc>
        <w:tc>
          <w:tcPr>
            <w:tcW w:w="7230" w:type="dxa"/>
            <w:tcBorders>
              <w:left w:val="single" w:sz="1" w:space="0" w:color="000000"/>
              <w:bottom w:val="single" w:sz="1" w:space="0" w:color="000000"/>
            </w:tcBorders>
            <w:shd w:val="clear" w:color="auto" w:fill="auto"/>
          </w:tcPr>
          <w:p w:rsidR="00544B51" w:rsidRDefault="00544B51" w:rsidP="00944891">
            <w:pPr>
              <w:spacing w:line="240" w:lineRule="auto"/>
              <w:contextualSpacing/>
              <w:jc w:val="both"/>
              <w:rPr>
                <w:sz w:val="18"/>
                <w:szCs w:val="18"/>
              </w:rPr>
            </w:pPr>
            <w:r>
              <w:rPr>
                <w:rFonts w:eastAsia="Times New Roman" w:cs="Times New Roman"/>
                <w:color w:val="000000"/>
                <w:sz w:val="18"/>
                <w:szCs w:val="18"/>
              </w:rPr>
              <w:t>Извод из Агенције за привредне регистре, односно извод из регистра надлежног органа</w:t>
            </w:r>
          </w:p>
        </w:tc>
        <w:tc>
          <w:tcPr>
            <w:tcW w:w="992" w:type="dxa"/>
            <w:tcBorders>
              <w:left w:val="single" w:sz="1" w:space="0" w:color="000000"/>
              <w:bottom w:val="single" w:sz="1" w:space="0" w:color="000000"/>
            </w:tcBorders>
            <w:shd w:val="clear" w:color="auto" w:fill="auto"/>
          </w:tcPr>
          <w:p w:rsidR="00544B51" w:rsidRDefault="00544B51" w:rsidP="00944891">
            <w:pPr>
              <w:pStyle w:val="TableContents"/>
              <w:snapToGrid w:val="0"/>
              <w:spacing w:line="240" w:lineRule="auto"/>
              <w:contextualSpacing/>
              <w:jc w:val="center"/>
              <w:rPr>
                <w:sz w:val="18"/>
                <w:szCs w:val="18"/>
              </w:rPr>
            </w:pPr>
          </w:p>
          <w:p w:rsidR="00544B51" w:rsidRDefault="00544B51" w:rsidP="00944891">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1" w:space="0" w:color="000000"/>
              <w:right w:val="single" w:sz="4" w:space="0" w:color="auto"/>
            </w:tcBorders>
            <w:shd w:val="clear" w:color="auto" w:fill="auto"/>
          </w:tcPr>
          <w:p w:rsidR="00544B51" w:rsidRDefault="00544B51" w:rsidP="00944891">
            <w:pPr>
              <w:pStyle w:val="TableContents"/>
              <w:snapToGrid w:val="0"/>
              <w:spacing w:line="240" w:lineRule="auto"/>
              <w:contextualSpacing/>
              <w:jc w:val="both"/>
              <w:rPr>
                <w:sz w:val="18"/>
                <w:szCs w:val="18"/>
              </w:rPr>
            </w:pPr>
          </w:p>
          <w:p w:rsidR="00544B51" w:rsidRDefault="00544B51" w:rsidP="00944891">
            <w:pPr>
              <w:pStyle w:val="TableContents"/>
              <w:spacing w:line="240" w:lineRule="auto"/>
              <w:contextualSpacing/>
              <w:jc w:val="center"/>
              <w:rPr>
                <w:sz w:val="18"/>
                <w:szCs w:val="18"/>
              </w:rPr>
            </w:pPr>
            <w:r>
              <w:rPr>
                <w:sz w:val="18"/>
                <w:szCs w:val="18"/>
              </w:rPr>
              <w:t>не</w:t>
            </w:r>
          </w:p>
        </w:tc>
      </w:tr>
      <w:tr w:rsidR="00544B51" w:rsidTr="00544B51">
        <w:tc>
          <w:tcPr>
            <w:tcW w:w="1134" w:type="dxa"/>
            <w:tcBorders>
              <w:left w:val="single" w:sz="1" w:space="0" w:color="000000"/>
              <w:bottom w:val="single" w:sz="1" w:space="0" w:color="000000"/>
            </w:tcBorders>
            <w:shd w:val="clear" w:color="auto" w:fill="auto"/>
          </w:tcPr>
          <w:p w:rsidR="00544B51" w:rsidRDefault="00544B51" w:rsidP="00944891">
            <w:pPr>
              <w:pStyle w:val="TableContents"/>
              <w:spacing w:line="240" w:lineRule="auto"/>
              <w:contextualSpacing/>
              <w:jc w:val="center"/>
              <w:rPr>
                <w:b/>
                <w:bCs/>
                <w:sz w:val="20"/>
                <w:szCs w:val="20"/>
              </w:rPr>
            </w:pPr>
            <w:r>
              <w:rPr>
                <w:b/>
                <w:bCs/>
                <w:sz w:val="20"/>
                <w:szCs w:val="20"/>
              </w:rPr>
              <w:t>Прилог</w:t>
            </w:r>
          </w:p>
          <w:p w:rsidR="00544B51" w:rsidRDefault="00544B51" w:rsidP="00944891">
            <w:pPr>
              <w:pStyle w:val="TableContents"/>
              <w:spacing w:line="240" w:lineRule="auto"/>
              <w:contextualSpacing/>
              <w:jc w:val="center"/>
              <w:rPr>
                <w:rFonts w:eastAsia="Times New Roman" w:cs="Times New Roman"/>
                <w:color w:val="000000"/>
                <w:sz w:val="18"/>
                <w:szCs w:val="18"/>
              </w:rPr>
            </w:pPr>
            <w:r>
              <w:rPr>
                <w:b/>
                <w:bCs/>
                <w:sz w:val="20"/>
                <w:szCs w:val="20"/>
              </w:rPr>
              <w:t>2</w:t>
            </w:r>
          </w:p>
        </w:tc>
        <w:tc>
          <w:tcPr>
            <w:tcW w:w="7230" w:type="dxa"/>
            <w:tcBorders>
              <w:left w:val="single" w:sz="1" w:space="0" w:color="000000"/>
              <w:bottom w:val="single" w:sz="1" w:space="0" w:color="000000"/>
            </w:tcBorders>
            <w:shd w:val="clear" w:color="auto" w:fill="auto"/>
          </w:tcPr>
          <w:p w:rsidR="00544B51" w:rsidRDefault="00544B51" w:rsidP="00944891">
            <w:pPr>
              <w:spacing w:line="240" w:lineRule="auto"/>
              <w:contextualSpacing/>
              <w:jc w:val="both"/>
              <w:rPr>
                <w:sz w:val="18"/>
                <w:szCs w:val="18"/>
              </w:rPr>
            </w:pPr>
            <w:r>
              <w:rPr>
                <w:rFonts w:eastAsia="Times New Roman" w:cs="Times New Roman"/>
                <w:color w:val="000000"/>
                <w:sz w:val="18"/>
                <w:szCs w:val="18"/>
              </w:rPr>
              <w:t xml:space="preserve">Извод из казнене евиденције, односно уверење надлежног суда и надлежне полицијске управе Министарства унутрашњих послова </w:t>
            </w:r>
          </w:p>
        </w:tc>
        <w:tc>
          <w:tcPr>
            <w:tcW w:w="992" w:type="dxa"/>
            <w:tcBorders>
              <w:left w:val="single" w:sz="1" w:space="0" w:color="000000"/>
              <w:bottom w:val="single" w:sz="1" w:space="0" w:color="000000"/>
            </w:tcBorders>
            <w:shd w:val="clear" w:color="auto" w:fill="auto"/>
          </w:tcPr>
          <w:p w:rsidR="00544B51" w:rsidRDefault="00544B51" w:rsidP="00944891">
            <w:pPr>
              <w:pStyle w:val="TableContents"/>
              <w:snapToGrid w:val="0"/>
              <w:spacing w:line="240" w:lineRule="auto"/>
              <w:contextualSpacing/>
              <w:jc w:val="center"/>
              <w:rPr>
                <w:sz w:val="18"/>
                <w:szCs w:val="18"/>
              </w:rPr>
            </w:pPr>
          </w:p>
          <w:p w:rsidR="00544B51" w:rsidRDefault="00544B51" w:rsidP="00944891">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1" w:space="0" w:color="000000"/>
              <w:right w:val="single" w:sz="4" w:space="0" w:color="auto"/>
            </w:tcBorders>
            <w:shd w:val="clear" w:color="auto" w:fill="auto"/>
          </w:tcPr>
          <w:p w:rsidR="00544B51" w:rsidRDefault="00544B51" w:rsidP="00944891">
            <w:pPr>
              <w:pStyle w:val="TableContents"/>
              <w:snapToGrid w:val="0"/>
              <w:spacing w:line="240" w:lineRule="auto"/>
              <w:contextualSpacing/>
              <w:jc w:val="both"/>
              <w:rPr>
                <w:sz w:val="18"/>
                <w:szCs w:val="18"/>
              </w:rPr>
            </w:pPr>
          </w:p>
          <w:p w:rsidR="00544B51" w:rsidRDefault="00544B51" w:rsidP="00944891">
            <w:pPr>
              <w:pStyle w:val="TableContents"/>
              <w:spacing w:line="240" w:lineRule="auto"/>
              <w:contextualSpacing/>
              <w:jc w:val="center"/>
              <w:rPr>
                <w:sz w:val="18"/>
                <w:szCs w:val="18"/>
              </w:rPr>
            </w:pPr>
            <w:r>
              <w:rPr>
                <w:sz w:val="18"/>
                <w:szCs w:val="18"/>
              </w:rPr>
              <w:t>не</w:t>
            </w:r>
          </w:p>
        </w:tc>
      </w:tr>
      <w:tr w:rsidR="00544B51" w:rsidTr="00544B51">
        <w:tc>
          <w:tcPr>
            <w:tcW w:w="1134" w:type="dxa"/>
            <w:vMerge w:val="restart"/>
            <w:tcBorders>
              <w:left w:val="single" w:sz="1" w:space="0" w:color="000000"/>
              <w:bottom w:val="single" w:sz="1" w:space="0" w:color="000000"/>
            </w:tcBorders>
            <w:shd w:val="clear" w:color="auto" w:fill="auto"/>
          </w:tcPr>
          <w:p w:rsidR="00544B51" w:rsidRDefault="00544B51" w:rsidP="00944891">
            <w:pPr>
              <w:pStyle w:val="TableContents"/>
              <w:snapToGrid w:val="0"/>
              <w:spacing w:line="240" w:lineRule="auto"/>
              <w:contextualSpacing/>
              <w:jc w:val="center"/>
              <w:rPr>
                <w:b/>
                <w:bCs/>
                <w:sz w:val="20"/>
                <w:szCs w:val="20"/>
              </w:rPr>
            </w:pPr>
          </w:p>
          <w:p w:rsidR="00544B51" w:rsidRDefault="00544B51" w:rsidP="00944891">
            <w:pPr>
              <w:pStyle w:val="TableContents"/>
              <w:spacing w:line="240" w:lineRule="auto"/>
              <w:contextualSpacing/>
              <w:jc w:val="center"/>
              <w:rPr>
                <w:b/>
                <w:bCs/>
                <w:sz w:val="20"/>
                <w:szCs w:val="20"/>
              </w:rPr>
            </w:pPr>
            <w:r>
              <w:rPr>
                <w:b/>
                <w:bCs/>
                <w:sz w:val="20"/>
                <w:szCs w:val="20"/>
              </w:rPr>
              <w:t>Прилог</w:t>
            </w:r>
          </w:p>
          <w:p w:rsidR="00544B51" w:rsidRPr="00455939" w:rsidRDefault="00455939" w:rsidP="00944891">
            <w:pPr>
              <w:pStyle w:val="TableContents"/>
              <w:spacing w:line="240" w:lineRule="auto"/>
              <w:contextualSpacing/>
              <w:jc w:val="center"/>
              <w:rPr>
                <w:rFonts w:eastAsia="Times New Roman" w:cs="Times New Roman"/>
                <w:color w:val="000000"/>
                <w:sz w:val="18"/>
                <w:szCs w:val="18"/>
                <w:lang w:val="sr-Cyrl-CS"/>
              </w:rPr>
            </w:pPr>
            <w:r>
              <w:rPr>
                <w:b/>
                <w:bCs/>
                <w:sz w:val="20"/>
                <w:szCs w:val="20"/>
                <w:lang w:val="sr-Cyrl-CS"/>
              </w:rPr>
              <w:t>3</w:t>
            </w:r>
          </w:p>
        </w:tc>
        <w:tc>
          <w:tcPr>
            <w:tcW w:w="7230" w:type="dxa"/>
            <w:tcBorders>
              <w:left w:val="single" w:sz="1" w:space="0" w:color="000000"/>
              <w:bottom w:val="single" w:sz="1" w:space="0" w:color="000000"/>
            </w:tcBorders>
            <w:shd w:val="clear" w:color="auto" w:fill="auto"/>
          </w:tcPr>
          <w:p w:rsidR="00544B51" w:rsidRDefault="00544B51" w:rsidP="00944891">
            <w:pPr>
              <w:spacing w:line="240" w:lineRule="auto"/>
              <w:contextualSpacing/>
              <w:jc w:val="both"/>
              <w:rPr>
                <w:sz w:val="18"/>
                <w:szCs w:val="18"/>
              </w:rPr>
            </w:pPr>
            <w:r>
              <w:rPr>
                <w:rFonts w:eastAsia="Times New Roman" w:cs="Times New Roman"/>
                <w:color w:val="000000"/>
                <w:sz w:val="18"/>
                <w:szCs w:val="18"/>
              </w:rPr>
              <w:t xml:space="preserve">а) Уверење Пореске управе Министарства финансија и привреде </w:t>
            </w:r>
          </w:p>
        </w:tc>
        <w:tc>
          <w:tcPr>
            <w:tcW w:w="992" w:type="dxa"/>
            <w:tcBorders>
              <w:left w:val="single" w:sz="1" w:space="0" w:color="000000"/>
              <w:bottom w:val="single" w:sz="1" w:space="0" w:color="000000"/>
            </w:tcBorders>
            <w:shd w:val="clear" w:color="auto" w:fill="auto"/>
          </w:tcPr>
          <w:p w:rsidR="00544B51" w:rsidRDefault="00544B51" w:rsidP="00944891">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1" w:space="0" w:color="000000"/>
              <w:right w:val="single" w:sz="4" w:space="0" w:color="auto"/>
            </w:tcBorders>
            <w:shd w:val="clear" w:color="auto" w:fill="auto"/>
          </w:tcPr>
          <w:p w:rsidR="00544B51" w:rsidRDefault="00544B51" w:rsidP="00944891">
            <w:pPr>
              <w:pStyle w:val="TableContents"/>
              <w:spacing w:line="240" w:lineRule="auto"/>
              <w:contextualSpacing/>
              <w:jc w:val="center"/>
              <w:rPr>
                <w:sz w:val="18"/>
                <w:szCs w:val="18"/>
              </w:rPr>
            </w:pPr>
            <w:r>
              <w:rPr>
                <w:sz w:val="18"/>
                <w:szCs w:val="18"/>
              </w:rPr>
              <w:t>не</w:t>
            </w:r>
          </w:p>
        </w:tc>
      </w:tr>
      <w:tr w:rsidR="00544B51" w:rsidTr="00544B51">
        <w:tc>
          <w:tcPr>
            <w:tcW w:w="1134" w:type="dxa"/>
            <w:vMerge/>
            <w:tcBorders>
              <w:left w:val="single" w:sz="1" w:space="0" w:color="000000"/>
              <w:bottom w:val="single" w:sz="1" w:space="0" w:color="000000"/>
            </w:tcBorders>
            <w:shd w:val="clear" w:color="auto" w:fill="auto"/>
          </w:tcPr>
          <w:p w:rsidR="00544B51" w:rsidRDefault="00544B51" w:rsidP="00944891">
            <w:pPr>
              <w:snapToGrid w:val="0"/>
              <w:spacing w:line="240" w:lineRule="auto"/>
              <w:contextualSpacing/>
            </w:pPr>
          </w:p>
        </w:tc>
        <w:tc>
          <w:tcPr>
            <w:tcW w:w="7230" w:type="dxa"/>
            <w:tcBorders>
              <w:left w:val="single" w:sz="1" w:space="0" w:color="000000"/>
              <w:bottom w:val="single" w:sz="1" w:space="0" w:color="000000"/>
            </w:tcBorders>
            <w:shd w:val="clear" w:color="auto" w:fill="auto"/>
          </w:tcPr>
          <w:p w:rsidR="00544B51" w:rsidRDefault="00544B51" w:rsidP="00944891">
            <w:pPr>
              <w:spacing w:line="240" w:lineRule="auto"/>
              <w:contextualSpacing/>
              <w:jc w:val="both"/>
              <w:rPr>
                <w:sz w:val="18"/>
                <w:szCs w:val="18"/>
              </w:rPr>
            </w:pPr>
            <w:r>
              <w:rPr>
                <w:rFonts w:eastAsia="Times New Roman" w:cs="Times New Roman"/>
                <w:color w:val="000000"/>
                <w:sz w:val="18"/>
                <w:szCs w:val="18"/>
              </w:rPr>
              <w:t>б) Уверења Управе јавних прихода града, односно општине</w:t>
            </w:r>
          </w:p>
        </w:tc>
        <w:tc>
          <w:tcPr>
            <w:tcW w:w="992" w:type="dxa"/>
            <w:tcBorders>
              <w:left w:val="single" w:sz="1" w:space="0" w:color="000000"/>
              <w:bottom w:val="single" w:sz="1" w:space="0" w:color="000000"/>
            </w:tcBorders>
            <w:shd w:val="clear" w:color="auto" w:fill="auto"/>
          </w:tcPr>
          <w:p w:rsidR="00544B51" w:rsidRDefault="00544B51" w:rsidP="00944891">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1" w:space="0" w:color="000000"/>
              <w:right w:val="single" w:sz="4" w:space="0" w:color="auto"/>
            </w:tcBorders>
            <w:shd w:val="clear" w:color="auto" w:fill="auto"/>
          </w:tcPr>
          <w:p w:rsidR="00544B51" w:rsidRDefault="00544B51" w:rsidP="00944891">
            <w:pPr>
              <w:pStyle w:val="TableContents"/>
              <w:spacing w:line="240" w:lineRule="auto"/>
              <w:contextualSpacing/>
              <w:jc w:val="center"/>
              <w:rPr>
                <w:sz w:val="18"/>
                <w:szCs w:val="18"/>
              </w:rPr>
            </w:pPr>
            <w:r>
              <w:rPr>
                <w:sz w:val="18"/>
                <w:szCs w:val="18"/>
              </w:rPr>
              <w:t>не</w:t>
            </w:r>
          </w:p>
        </w:tc>
      </w:tr>
      <w:tr w:rsidR="00544B51" w:rsidTr="00544B51">
        <w:trPr>
          <w:trHeight w:val="205"/>
        </w:trPr>
        <w:tc>
          <w:tcPr>
            <w:tcW w:w="1134" w:type="dxa"/>
            <w:vMerge/>
            <w:tcBorders>
              <w:left w:val="single" w:sz="1" w:space="0" w:color="000000"/>
              <w:bottom w:val="single" w:sz="1" w:space="0" w:color="000000"/>
            </w:tcBorders>
            <w:shd w:val="clear" w:color="auto" w:fill="auto"/>
          </w:tcPr>
          <w:p w:rsidR="00544B51" w:rsidRDefault="00544B51" w:rsidP="00944891">
            <w:pPr>
              <w:snapToGrid w:val="0"/>
              <w:spacing w:line="240" w:lineRule="auto"/>
              <w:contextualSpacing/>
            </w:pPr>
          </w:p>
        </w:tc>
        <w:tc>
          <w:tcPr>
            <w:tcW w:w="7230" w:type="dxa"/>
            <w:tcBorders>
              <w:left w:val="single" w:sz="1" w:space="0" w:color="000000"/>
              <w:bottom w:val="single" w:sz="1" w:space="0" w:color="000000"/>
            </w:tcBorders>
            <w:shd w:val="clear" w:color="auto" w:fill="auto"/>
          </w:tcPr>
          <w:p w:rsidR="00544B51" w:rsidRDefault="00544B51" w:rsidP="00944891">
            <w:pPr>
              <w:spacing w:line="240" w:lineRule="auto"/>
              <w:contextualSpacing/>
              <w:jc w:val="both"/>
              <w:rPr>
                <w:sz w:val="18"/>
                <w:szCs w:val="18"/>
              </w:rPr>
            </w:pPr>
            <w:r>
              <w:rPr>
                <w:rFonts w:eastAsia="Times New Roman" w:cs="Times New Roman"/>
                <w:color w:val="000000"/>
                <w:sz w:val="18"/>
                <w:szCs w:val="18"/>
              </w:rPr>
              <w:t xml:space="preserve">в) Потврда надлежног органа да се понуђач налази у поступку приватизације. </w:t>
            </w:r>
          </w:p>
        </w:tc>
        <w:tc>
          <w:tcPr>
            <w:tcW w:w="992" w:type="dxa"/>
            <w:tcBorders>
              <w:left w:val="single" w:sz="1" w:space="0" w:color="000000"/>
              <w:bottom w:val="single" w:sz="1" w:space="0" w:color="000000"/>
            </w:tcBorders>
            <w:shd w:val="clear" w:color="auto" w:fill="auto"/>
          </w:tcPr>
          <w:p w:rsidR="00544B51" w:rsidRDefault="00544B51" w:rsidP="00944891">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4" w:space="0" w:color="auto"/>
              <w:right w:val="single" w:sz="4" w:space="0" w:color="auto"/>
            </w:tcBorders>
            <w:shd w:val="clear" w:color="auto" w:fill="auto"/>
          </w:tcPr>
          <w:p w:rsidR="00544B51" w:rsidRDefault="00544B51" w:rsidP="00944891">
            <w:pPr>
              <w:pStyle w:val="TableContents"/>
              <w:spacing w:line="240" w:lineRule="auto"/>
              <w:contextualSpacing/>
              <w:jc w:val="center"/>
              <w:rPr>
                <w:sz w:val="18"/>
                <w:szCs w:val="18"/>
              </w:rPr>
            </w:pPr>
            <w:r>
              <w:rPr>
                <w:sz w:val="18"/>
                <w:szCs w:val="18"/>
              </w:rPr>
              <w:t>не</w:t>
            </w:r>
          </w:p>
        </w:tc>
      </w:tr>
      <w:tr w:rsidR="00544B51" w:rsidTr="00544B51">
        <w:tc>
          <w:tcPr>
            <w:tcW w:w="1134" w:type="dxa"/>
            <w:tcBorders>
              <w:left w:val="single" w:sz="1" w:space="0" w:color="000000"/>
              <w:bottom w:val="single" w:sz="1" w:space="0" w:color="000000"/>
            </w:tcBorders>
            <w:shd w:val="clear" w:color="auto" w:fill="auto"/>
          </w:tcPr>
          <w:p w:rsidR="00544B51" w:rsidRDefault="00544B51" w:rsidP="00944891">
            <w:pPr>
              <w:pStyle w:val="TableContents"/>
              <w:spacing w:line="240" w:lineRule="auto"/>
              <w:contextualSpacing/>
              <w:jc w:val="center"/>
              <w:rPr>
                <w:b/>
                <w:bCs/>
                <w:sz w:val="20"/>
                <w:szCs w:val="20"/>
              </w:rPr>
            </w:pPr>
            <w:r>
              <w:rPr>
                <w:b/>
                <w:bCs/>
                <w:sz w:val="20"/>
                <w:szCs w:val="20"/>
              </w:rPr>
              <w:t>Прилог</w:t>
            </w:r>
          </w:p>
          <w:p w:rsidR="00544B51" w:rsidRPr="001C6A10" w:rsidRDefault="00455939" w:rsidP="00944891">
            <w:pPr>
              <w:pStyle w:val="TableContents"/>
              <w:spacing w:line="240" w:lineRule="auto"/>
              <w:contextualSpacing/>
              <w:jc w:val="center"/>
              <w:rPr>
                <w:b/>
                <w:bCs/>
                <w:sz w:val="20"/>
                <w:szCs w:val="20"/>
                <w:lang w:val="sr-Cyrl-CS"/>
              </w:rPr>
            </w:pPr>
            <w:r>
              <w:rPr>
                <w:b/>
                <w:bCs/>
                <w:sz w:val="20"/>
                <w:szCs w:val="20"/>
                <w:lang w:val="sr-Cyrl-CS"/>
              </w:rPr>
              <w:t>4</w:t>
            </w:r>
          </w:p>
        </w:tc>
        <w:tc>
          <w:tcPr>
            <w:tcW w:w="7230" w:type="dxa"/>
            <w:tcBorders>
              <w:left w:val="single" w:sz="1" w:space="0" w:color="000000"/>
              <w:bottom w:val="single" w:sz="1" w:space="0" w:color="000000"/>
            </w:tcBorders>
            <w:shd w:val="clear" w:color="auto" w:fill="auto"/>
            <w:vAlign w:val="center"/>
          </w:tcPr>
          <w:p w:rsidR="00544B51" w:rsidRPr="001C6A10" w:rsidRDefault="00544B51" w:rsidP="00944891">
            <w:pPr>
              <w:spacing w:line="240" w:lineRule="auto"/>
              <w:contextualSpacing/>
              <w:jc w:val="center"/>
              <w:rPr>
                <w:rFonts w:eastAsia="Times New Roman" w:cs="Times New Roman"/>
                <w:color w:val="000000"/>
                <w:sz w:val="18"/>
                <w:szCs w:val="18"/>
              </w:rPr>
            </w:pPr>
            <w:r w:rsidRPr="001C6A10">
              <w:rPr>
                <w:rFonts w:eastAsia="Times New Roman" w:cs="Times New Roman"/>
                <w:color w:val="000000"/>
                <w:sz w:val="18"/>
                <w:szCs w:val="18"/>
              </w:rPr>
              <w:t>Решење надлежног Министарства за рударство и енергетику за извођење рударских радова</w:t>
            </w:r>
          </w:p>
        </w:tc>
        <w:tc>
          <w:tcPr>
            <w:tcW w:w="992" w:type="dxa"/>
            <w:tcBorders>
              <w:left w:val="single" w:sz="1" w:space="0" w:color="000000"/>
              <w:bottom w:val="single" w:sz="1" w:space="0" w:color="000000"/>
            </w:tcBorders>
            <w:shd w:val="clear" w:color="auto" w:fill="auto"/>
          </w:tcPr>
          <w:p w:rsidR="00544B51" w:rsidRDefault="00544B51" w:rsidP="00944891">
            <w:pPr>
              <w:pStyle w:val="TableContents"/>
              <w:snapToGrid w:val="0"/>
              <w:spacing w:line="240" w:lineRule="auto"/>
              <w:contextualSpacing/>
              <w:jc w:val="center"/>
              <w:rPr>
                <w:sz w:val="18"/>
                <w:szCs w:val="18"/>
              </w:rPr>
            </w:pPr>
          </w:p>
          <w:p w:rsidR="00544B51" w:rsidRDefault="00544B51" w:rsidP="00944891">
            <w:pPr>
              <w:pStyle w:val="TableContents"/>
              <w:spacing w:line="240" w:lineRule="auto"/>
              <w:contextualSpacing/>
              <w:jc w:val="center"/>
              <w:rPr>
                <w:sz w:val="18"/>
                <w:szCs w:val="18"/>
              </w:rPr>
            </w:pPr>
            <w:r>
              <w:rPr>
                <w:sz w:val="18"/>
                <w:szCs w:val="18"/>
              </w:rPr>
              <w:t>да</w:t>
            </w:r>
          </w:p>
        </w:tc>
        <w:tc>
          <w:tcPr>
            <w:tcW w:w="992" w:type="dxa"/>
            <w:tcBorders>
              <w:left w:val="single" w:sz="1" w:space="0" w:color="000000"/>
              <w:bottom w:val="single" w:sz="1" w:space="0" w:color="000000"/>
              <w:right w:val="single" w:sz="4" w:space="0" w:color="auto"/>
            </w:tcBorders>
            <w:shd w:val="clear" w:color="auto" w:fill="auto"/>
          </w:tcPr>
          <w:p w:rsidR="00544B51" w:rsidRDefault="00544B51" w:rsidP="00944891">
            <w:pPr>
              <w:pStyle w:val="TableContents"/>
              <w:snapToGrid w:val="0"/>
              <w:spacing w:line="240" w:lineRule="auto"/>
              <w:contextualSpacing/>
              <w:jc w:val="both"/>
              <w:rPr>
                <w:sz w:val="18"/>
                <w:szCs w:val="18"/>
              </w:rPr>
            </w:pPr>
          </w:p>
          <w:p w:rsidR="00544B51" w:rsidRDefault="00544B51" w:rsidP="00944891">
            <w:pPr>
              <w:pStyle w:val="TableContents"/>
              <w:spacing w:line="240" w:lineRule="auto"/>
              <w:contextualSpacing/>
              <w:jc w:val="center"/>
              <w:rPr>
                <w:sz w:val="18"/>
                <w:szCs w:val="18"/>
              </w:rPr>
            </w:pPr>
            <w:r>
              <w:rPr>
                <w:sz w:val="18"/>
                <w:szCs w:val="18"/>
              </w:rPr>
              <w:t>не</w:t>
            </w:r>
          </w:p>
        </w:tc>
      </w:tr>
    </w:tbl>
    <w:p w:rsidR="00544B51" w:rsidRDefault="00544B51" w:rsidP="00544B51">
      <w:pPr>
        <w:spacing w:before="100" w:line="240" w:lineRule="auto"/>
        <w:contextualSpacing/>
        <w:rPr>
          <w:sz w:val="22"/>
          <w:szCs w:val="22"/>
          <w:lang w:val="sr-Cyrl-CS"/>
        </w:rPr>
      </w:pPr>
    </w:p>
    <w:p w:rsidR="0030709A" w:rsidRDefault="0030709A" w:rsidP="003C6489">
      <w:pPr>
        <w:spacing w:line="240" w:lineRule="auto"/>
        <w:contextualSpacing/>
        <w:jc w:val="center"/>
        <w:rPr>
          <w:b/>
          <w:sz w:val="22"/>
          <w:szCs w:val="22"/>
          <w:lang w:val="sr-Cyrl-CS"/>
        </w:rPr>
      </w:pPr>
    </w:p>
    <w:p w:rsidR="00544B51" w:rsidRDefault="00544B51" w:rsidP="003C6489">
      <w:pPr>
        <w:spacing w:line="240" w:lineRule="auto"/>
        <w:contextualSpacing/>
        <w:jc w:val="center"/>
        <w:rPr>
          <w:b/>
          <w:sz w:val="22"/>
          <w:szCs w:val="22"/>
          <w:lang w:val="sr-Cyrl-CS"/>
        </w:rPr>
      </w:pPr>
    </w:p>
    <w:p w:rsidR="00544B51" w:rsidRPr="00544B51" w:rsidRDefault="00544B51" w:rsidP="003C6489">
      <w:pPr>
        <w:spacing w:line="240" w:lineRule="auto"/>
        <w:contextualSpacing/>
        <w:jc w:val="center"/>
        <w:rPr>
          <w:b/>
          <w:sz w:val="22"/>
          <w:szCs w:val="22"/>
          <w:lang w:val="sr-Cyrl-CS"/>
        </w:rPr>
      </w:pPr>
    </w:p>
    <w:p w:rsidR="003C6489" w:rsidRDefault="003C6489" w:rsidP="003C6489">
      <w:pPr>
        <w:spacing w:line="240" w:lineRule="auto"/>
        <w:contextualSpacing/>
        <w:jc w:val="center"/>
        <w:rPr>
          <w:b/>
          <w:sz w:val="22"/>
          <w:szCs w:val="22"/>
        </w:rPr>
      </w:pPr>
    </w:p>
    <w:p w:rsidR="003C6489" w:rsidRPr="003C6489" w:rsidRDefault="003C6489" w:rsidP="003C6489">
      <w:pPr>
        <w:spacing w:line="240" w:lineRule="auto"/>
        <w:contextualSpacing/>
        <w:jc w:val="center"/>
        <w:rPr>
          <w:b/>
          <w:sz w:val="22"/>
          <w:szCs w:val="22"/>
        </w:rPr>
      </w:pPr>
    </w:p>
    <w:p w:rsidR="0030709A" w:rsidRDefault="0030709A" w:rsidP="003C6489">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3C6489">
      <w:pPr>
        <w:spacing w:before="100" w:line="240" w:lineRule="auto"/>
        <w:contextualSpacing/>
        <w:rPr>
          <w:sz w:val="22"/>
          <w:szCs w:val="22"/>
          <w:lang w:val="sr-Cyrl-CS"/>
        </w:rPr>
      </w:pPr>
    </w:p>
    <w:p w:rsidR="0030709A" w:rsidRDefault="0030709A" w:rsidP="003C6489">
      <w:pPr>
        <w:tabs>
          <w:tab w:val="left" w:pos="6225"/>
        </w:tabs>
        <w:spacing w:line="240" w:lineRule="auto"/>
        <w:contextualSpacing/>
        <w:rPr>
          <w:b/>
          <w:sz w:val="22"/>
          <w:szCs w:val="22"/>
          <w:lang w:val="sr-Cyrl-CS"/>
        </w:rPr>
      </w:pPr>
      <w:r>
        <w:rPr>
          <w:sz w:val="22"/>
          <w:szCs w:val="22"/>
          <w:lang w:val="sr-Cyrl-CS"/>
        </w:rPr>
        <w:tab/>
        <w:t>_____________________</w:t>
      </w:r>
    </w:p>
    <w:p w:rsidR="0030709A" w:rsidRDefault="0030709A" w:rsidP="003C6489">
      <w:pPr>
        <w:tabs>
          <w:tab w:val="left" w:pos="6225"/>
        </w:tabs>
        <w:spacing w:line="240" w:lineRule="auto"/>
        <w:contextualSpacing/>
        <w:jc w:val="center"/>
        <w:rPr>
          <w:b/>
          <w:sz w:val="22"/>
          <w:szCs w:val="22"/>
          <w:lang w:val="sr-Cyrl-CS"/>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before="100" w:line="240" w:lineRule="auto"/>
        <w:contextualSpacing/>
        <w:jc w:val="both"/>
        <w:rPr>
          <w:sz w:val="22"/>
          <w:szCs w:val="22"/>
          <w:lang w:val="sr-Cyrl-CS"/>
        </w:rPr>
      </w:pPr>
      <w:r>
        <w:rPr>
          <w:sz w:val="22"/>
          <w:szCs w:val="22"/>
          <w:lang w:val="sr-Cyrl-CS"/>
        </w:rPr>
        <w:t>НАПОМЕНА: Образац оверава сваки члан групе понуђача. Образац копирати у потребном броју примерака за сваког члана групе понуђача.</w:t>
      </w:r>
    </w:p>
    <w:p w:rsidR="0030709A" w:rsidRDefault="0030709A" w:rsidP="003C6489">
      <w:pPr>
        <w:spacing w:before="100" w:line="240" w:lineRule="auto"/>
        <w:contextualSpacing/>
        <w:rPr>
          <w:sz w:val="22"/>
          <w:szCs w:val="22"/>
          <w:lang w:val="sr-Cyrl-CS"/>
        </w:rPr>
      </w:pPr>
    </w:p>
    <w:p w:rsidR="0030709A" w:rsidRDefault="0030709A" w:rsidP="003C6489">
      <w:pPr>
        <w:spacing w:before="100" w:line="240" w:lineRule="auto"/>
        <w:contextualSpacing/>
        <w:rPr>
          <w:b/>
          <w:sz w:val="22"/>
          <w:szCs w:val="22"/>
          <w:lang w:val="sr-Cyrl-CS"/>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1C4DE8" w:rsidRDefault="001C4DE8" w:rsidP="003C6489">
      <w:pPr>
        <w:spacing w:line="240" w:lineRule="auto"/>
        <w:contextualSpacing/>
        <w:rPr>
          <w:rFonts w:eastAsia="Times New Roman" w:cs="Times New Roman"/>
          <w:b/>
          <w:color w:val="000000"/>
          <w:sz w:val="22"/>
          <w:szCs w:val="22"/>
          <w:lang w:val="sr-Cyrl-CS"/>
        </w:rPr>
      </w:pPr>
    </w:p>
    <w:p w:rsidR="001C4DE8" w:rsidRDefault="001C4DE8" w:rsidP="003C6489">
      <w:pPr>
        <w:spacing w:line="240" w:lineRule="auto"/>
        <w:contextualSpacing/>
        <w:rPr>
          <w:rFonts w:eastAsia="Times New Roman" w:cs="Times New Roman"/>
          <w:b/>
          <w:color w:val="000000"/>
          <w:sz w:val="22"/>
          <w:szCs w:val="22"/>
          <w:lang w:val="sr-Cyrl-CS"/>
        </w:rPr>
      </w:pPr>
    </w:p>
    <w:p w:rsidR="00544B51" w:rsidRDefault="00544B51" w:rsidP="003C6489">
      <w:pPr>
        <w:spacing w:line="240" w:lineRule="auto"/>
        <w:contextualSpacing/>
        <w:rPr>
          <w:rFonts w:eastAsia="Times New Roman" w:cs="Times New Roman"/>
          <w:b/>
          <w:color w:val="000000"/>
          <w:sz w:val="22"/>
          <w:szCs w:val="22"/>
          <w:lang w:val="sr-Cyrl-CS"/>
        </w:rPr>
      </w:pPr>
    </w:p>
    <w:p w:rsidR="00544B51" w:rsidRDefault="00544B51" w:rsidP="003C6489">
      <w:pPr>
        <w:spacing w:line="240" w:lineRule="auto"/>
        <w:contextualSpacing/>
        <w:rPr>
          <w:rFonts w:eastAsia="Times New Roman" w:cs="Times New Roman"/>
          <w:b/>
          <w:color w:val="000000"/>
          <w:sz w:val="22"/>
          <w:szCs w:val="22"/>
          <w:lang w:val="sr-Cyrl-CS"/>
        </w:rPr>
      </w:pPr>
    </w:p>
    <w:p w:rsidR="001C4DE8" w:rsidRDefault="001C4DE8" w:rsidP="003C6489">
      <w:pPr>
        <w:spacing w:line="240" w:lineRule="auto"/>
        <w:contextualSpacing/>
        <w:rPr>
          <w:rFonts w:eastAsia="Times New Roman" w:cs="Times New Roman"/>
          <w:b/>
          <w:color w:val="000000"/>
          <w:sz w:val="22"/>
          <w:szCs w:val="22"/>
          <w:lang w:val="sr-Cyrl-CS"/>
        </w:rPr>
      </w:pPr>
    </w:p>
    <w:p w:rsidR="00E01AA2" w:rsidRDefault="00E01AA2" w:rsidP="003C6489">
      <w:pPr>
        <w:spacing w:line="240" w:lineRule="auto"/>
        <w:contextualSpacing/>
        <w:rPr>
          <w:rFonts w:eastAsia="Times New Roman" w:cs="Times New Roman"/>
          <w:b/>
          <w:color w:val="000000"/>
          <w:sz w:val="22"/>
          <w:szCs w:val="22"/>
          <w:lang w:val="sr-Cyrl-CS"/>
        </w:rPr>
      </w:pPr>
    </w:p>
    <w:p w:rsidR="00E01AA2" w:rsidRDefault="00E01AA2" w:rsidP="003C6489">
      <w:pPr>
        <w:spacing w:line="240" w:lineRule="auto"/>
        <w:contextualSpacing/>
        <w:rPr>
          <w:rFonts w:eastAsia="Times New Roman" w:cs="Times New Roman"/>
          <w:b/>
          <w:color w:val="000000"/>
          <w:sz w:val="22"/>
          <w:szCs w:val="22"/>
          <w:lang w:val="sr-Cyrl-CS"/>
        </w:rPr>
      </w:pPr>
    </w:p>
    <w:p w:rsidR="00E01AA2" w:rsidRDefault="00E01AA2" w:rsidP="003C6489">
      <w:pPr>
        <w:spacing w:line="240" w:lineRule="auto"/>
        <w:contextualSpacing/>
        <w:rPr>
          <w:rFonts w:eastAsia="Times New Roman" w:cs="Times New Roman"/>
          <w:b/>
          <w:color w:val="000000"/>
          <w:sz w:val="22"/>
          <w:szCs w:val="22"/>
          <w:lang w:val="sr-Cyrl-CS"/>
        </w:rPr>
      </w:pPr>
    </w:p>
    <w:p w:rsidR="00BA2C4D" w:rsidRDefault="00BA2C4D" w:rsidP="00BA2C4D">
      <w:pPr>
        <w:widowControl/>
        <w:suppressAutoHyphens w:val="0"/>
        <w:spacing w:line="240" w:lineRule="auto"/>
        <w:rPr>
          <w:rFonts w:eastAsia="Times New Roman" w:cs="Times New Roman"/>
          <w:b/>
          <w:color w:val="000000"/>
          <w:sz w:val="22"/>
          <w:szCs w:val="22"/>
        </w:rPr>
      </w:pPr>
    </w:p>
    <w:p w:rsidR="0030709A" w:rsidRPr="00BA2C4D" w:rsidRDefault="0030709A" w:rsidP="00BA2C4D">
      <w:pPr>
        <w:widowControl/>
        <w:suppressAutoHyphens w:val="0"/>
        <w:spacing w:line="240" w:lineRule="auto"/>
        <w:rPr>
          <w:rFonts w:eastAsia="Times New Roman" w:cs="Times New Roman"/>
          <w:b/>
          <w:color w:val="000000"/>
          <w:sz w:val="22"/>
          <w:szCs w:val="22"/>
        </w:rPr>
      </w:pPr>
      <w:r>
        <w:rPr>
          <w:rFonts w:eastAsia="Times New Roman" w:cs="Times New Roman"/>
          <w:b/>
          <w:color w:val="000000"/>
          <w:sz w:val="22"/>
          <w:szCs w:val="22"/>
        </w:rPr>
        <w:t xml:space="preserve">ОБРАЗАЦ 2. </w:t>
      </w:r>
    </w:p>
    <w:p w:rsidR="0030709A" w:rsidRDefault="0030709A" w:rsidP="003C6489">
      <w:pPr>
        <w:autoSpaceDE w:val="0"/>
        <w:spacing w:line="240" w:lineRule="auto"/>
        <w:contextualSpacing/>
        <w:jc w:val="center"/>
        <w:rPr>
          <w:rFonts w:eastAsia="Times New Roman" w:cs="Times New Roman"/>
          <w:b/>
          <w:bCs/>
          <w:color w:val="000000"/>
          <w:sz w:val="28"/>
          <w:szCs w:val="28"/>
        </w:rPr>
      </w:pPr>
      <w:r>
        <w:rPr>
          <w:rFonts w:eastAsia="Times New Roman" w:cs="Times New Roman"/>
          <w:b/>
          <w:bCs/>
          <w:color w:val="000000"/>
          <w:sz w:val="22"/>
          <w:szCs w:val="22"/>
        </w:rPr>
        <w:t xml:space="preserve">ПОДАЦИ О ПОНУЂАЧУ </w:t>
      </w:r>
    </w:p>
    <w:p w:rsidR="0030709A" w:rsidRDefault="0030709A" w:rsidP="003C6489">
      <w:pPr>
        <w:autoSpaceDE w:val="0"/>
        <w:spacing w:line="240" w:lineRule="auto"/>
        <w:contextualSpacing/>
        <w:jc w:val="center"/>
        <w:rPr>
          <w:rFonts w:eastAsia="Times New Roman" w:cs="Times New Roman"/>
          <w:b/>
          <w:bCs/>
          <w:color w:val="000000"/>
          <w:sz w:val="28"/>
          <w:szCs w:val="28"/>
        </w:rPr>
      </w:pP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Назив понуђача: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Адреса понуђача: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Одговорно лице (потписник уговора)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Матични број понуђача: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Порески идентификациони број понуђача (ПИБ):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Име особе за контакт: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Електронска адреса понуђача (e-mail):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Телефон: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Телефакс: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Број рачуна понуђача и назив банке: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3C6489">
      <w:pPr>
        <w:spacing w:before="100" w:line="240" w:lineRule="auto"/>
        <w:contextualSpacing/>
        <w:rPr>
          <w:b/>
          <w:sz w:val="22"/>
          <w:szCs w:val="22"/>
          <w:lang w:val="sr-Cyrl-CS"/>
        </w:rPr>
      </w:pPr>
    </w:p>
    <w:p w:rsidR="0030709A" w:rsidRDefault="0030709A" w:rsidP="003C6489">
      <w:pPr>
        <w:tabs>
          <w:tab w:val="left" w:pos="6225"/>
        </w:tabs>
        <w:spacing w:line="240" w:lineRule="auto"/>
        <w:contextualSpacing/>
        <w:jc w:val="center"/>
        <w:rPr>
          <w:b/>
          <w:sz w:val="22"/>
          <w:szCs w:val="22"/>
        </w:rPr>
      </w:pPr>
      <w:r>
        <w:rPr>
          <w:b/>
          <w:sz w:val="22"/>
          <w:szCs w:val="22"/>
          <w:lang w:val="sr-Cyrl-CS"/>
        </w:rPr>
        <w:tab/>
        <w:t>_____________________</w:t>
      </w: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AB2A96" w:rsidRDefault="00AB2A96" w:rsidP="00AB2A96">
      <w:pPr>
        <w:spacing w:line="240" w:lineRule="auto"/>
        <w:contextualSpacing/>
        <w:rPr>
          <w:rFonts w:eastAsia="Times New Roman" w:cs="Times New Roman"/>
          <w:b/>
          <w:i/>
          <w:color w:val="000000"/>
          <w:sz w:val="22"/>
          <w:szCs w:val="22"/>
          <w:lang w:val="sr-Cyrl-CS"/>
        </w:rPr>
      </w:pPr>
    </w:p>
    <w:p w:rsidR="00AB2A96" w:rsidRDefault="00AB2A96" w:rsidP="00AB2A96">
      <w:pPr>
        <w:spacing w:line="240" w:lineRule="auto"/>
        <w:contextualSpacing/>
        <w:rPr>
          <w:rFonts w:eastAsia="Times New Roman" w:cs="Times New Roman"/>
          <w:b/>
          <w:i/>
          <w:color w:val="000000"/>
          <w:sz w:val="22"/>
          <w:szCs w:val="22"/>
          <w:lang w:val="sr-Cyrl-CS"/>
        </w:rPr>
      </w:pPr>
    </w:p>
    <w:p w:rsidR="00AB2A96" w:rsidRDefault="00AB2A96" w:rsidP="00AB2A96">
      <w:pPr>
        <w:spacing w:line="240" w:lineRule="auto"/>
        <w:contextualSpacing/>
        <w:rPr>
          <w:rFonts w:eastAsia="Times New Roman" w:cs="Times New Roman"/>
          <w:b/>
          <w:i/>
          <w:color w:val="000000"/>
          <w:sz w:val="22"/>
          <w:szCs w:val="22"/>
          <w:lang w:val="sr-Cyrl-CS"/>
        </w:rPr>
      </w:pPr>
    </w:p>
    <w:p w:rsidR="00AB2A96" w:rsidRDefault="00AB2A96" w:rsidP="00AB2A96">
      <w:pPr>
        <w:spacing w:line="240" w:lineRule="auto"/>
        <w:contextualSpacing/>
        <w:rPr>
          <w:rFonts w:eastAsia="Times New Roman" w:cs="Times New Roman"/>
          <w:b/>
          <w:i/>
          <w:color w:val="000000"/>
          <w:sz w:val="22"/>
          <w:szCs w:val="22"/>
          <w:lang w:val="sr-Cyrl-CS"/>
        </w:rPr>
      </w:pPr>
    </w:p>
    <w:p w:rsidR="00AB2A96" w:rsidRDefault="00AB2A96" w:rsidP="00AB2A96">
      <w:pPr>
        <w:spacing w:line="240" w:lineRule="auto"/>
        <w:contextualSpacing/>
        <w:rPr>
          <w:rFonts w:eastAsia="Times New Roman" w:cs="Times New Roman"/>
          <w:b/>
          <w:i/>
          <w:color w:val="000000"/>
          <w:sz w:val="22"/>
          <w:szCs w:val="22"/>
          <w:lang w:val="sr-Cyrl-CS"/>
        </w:rPr>
      </w:pPr>
    </w:p>
    <w:p w:rsidR="00AB2A96" w:rsidRDefault="00AB2A96" w:rsidP="00AB2A96">
      <w:pPr>
        <w:spacing w:line="240" w:lineRule="auto"/>
        <w:contextualSpacing/>
        <w:rPr>
          <w:rFonts w:eastAsia="Times New Roman" w:cs="Times New Roman"/>
          <w:b/>
          <w:i/>
          <w:color w:val="000000"/>
          <w:sz w:val="22"/>
          <w:szCs w:val="22"/>
          <w:lang w:val="sr-Cyrl-CS"/>
        </w:rPr>
      </w:pPr>
    </w:p>
    <w:p w:rsidR="00AB2A96" w:rsidRDefault="00AB2A96" w:rsidP="00AB2A96">
      <w:pPr>
        <w:spacing w:line="240" w:lineRule="auto"/>
        <w:contextualSpacing/>
        <w:rPr>
          <w:rFonts w:eastAsia="Times New Roman" w:cs="Times New Roman"/>
          <w:b/>
          <w:i/>
          <w:color w:val="000000"/>
          <w:sz w:val="22"/>
          <w:szCs w:val="22"/>
          <w:lang w:val="sr-Cyrl-CS"/>
        </w:rPr>
      </w:pPr>
    </w:p>
    <w:p w:rsidR="00BA2C4D" w:rsidRDefault="00BA2C4D" w:rsidP="00AB2A96">
      <w:pPr>
        <w:spacing w:line="240" w:lineRule="auto"/>
        <w:contextualSpacing/>
        <w:rPr>
          <w:rFonts w:eastAsia="Times New Roman" w:cs="Times New Roman"/>
          <w:b/>
          <w:color w:val="000000"/>
          <w:sz w:val="22"/>
          <w:szCs w:val="22"/>
        </w:rPr>
      </w:pPr>
    </w:p>
    <w:p w:rsidR="00BA2C4D" w:rsidRDefault="00BA2C4D" w:rsidP="00AB2A96">
      <w:pPr>
        <w:spacing w:line="240" w:lineRule="auto"/>
        <w:contextualSpacing/>
        <w:rPr>
          <w:rFonts w:eastAsia="Times New Roman" w:cs="Times New Roman"/>
          <w:b/>
          <w:color w:val="000000"/>
          <w:sz w:val="22"/>
          <w:szCs w:val="22"/>
        </w:rPr>
      </w:pPr>
    </w:p>
    <w:p w:rsidR="0030709A" w:rsidRPr="00084A99" w:rsidRDefault="0030709A" w:rsidP="00AB2A96">
      <w:pPr>
        <w:spacing w:line="240" w:lineRule="auto"/>
        <w:contextualSpacing/>
        <w:rPr>
          <w:rFonts w:eastAsia="Times New Roman" w:cs="Times New Roman"/>
          <w:b/>
          <w:color w:val="000000"/>
          <w:sz w:val="22"/>
          <w:szCs w:val="22"/>
        </w:rPr>
      </w:pPr>
      <w:r w:rsidRPr="00084A99">
        <w:rPr>
          <w:rFonts w:eastAsia="Times New Roman" w:cs="Times New Roman"/>
          <w:b/>
          <w:color w:val="000000"/>
          <w:sz w:val="22"/>
          <w:szCs w:val="22"/>
        </w:rPr>
        <w:t xml:space="preserve">ОБРАЗАЦ 3. </w:t>
      </w:r>
    </w:p>
    <w:p w:rsidR="0030709A" w:rsidRDefault="0030709A" w:rsidP="003C6489">
      <w:pPr>
        <w:spacing w:line="240" w:lineRule="auto"/>
        <w:contextualSpacing/>
        <w:rPr>
          <w:rFonts w:eastAsia="Times New Roman" w:cs="Times New Roman"/>
          <w:b/>
          <w:color w:val="000000"/>
          <w:sz w:val="22"/>
          <w:szCs w:val="22"/>
        </w:rPr>
      </w:pPr>
    </w:p>
    <w:p w:rsidR="003C6489" w:rsidRPr="003C6489" w:rsidRDefault="003C6489" w:rsidP="003C6489">
      <w:pPr>
        <w:spacing w:line="240" w:lineRule="auto"/>
        <w:contextualSpacing/>
        <w:rPr>
          <w:rFonts w:eastAsia="Times New Roman" w:cs="Times New Roman"/>
          <w:b/>
          <w:color w:val="000000"/>
          <w:sz w:val="22"/>
          <w:szCs w:val="22"/>
        </w:rPr>
      </w:pPr>
    </w:p>
    <w:p w:rsidR="0030709A" w:rsidRDefault="0030709A" w:rsidP="003C6489">
      <w:pPr>
        <w:spacing w:line="240" w:lineRule="auto"/>
        <w:contextualSpacing/>
        <w:rPr>
          <w:rFonts w:eastAsia="Times New Roman" w:cs="Times New Roman"/>
          <w:b/>
          <w:color w:val="000000"/>
          <w:sz w:val="22"/>
          <w:szCs w:val="22"/>
        </w:rPr>
      </w:pP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ИЗЈАВА </w:t>
      </w: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ПОНУЂАЧА ДА ИЗВРШЕЊЕ НАБАВКЕ НЕЋЕ ДЕЛИМИЧНО ПОВЕРИТИ ПОДИЗВОЂАЧУ </w:t>
      </w:r>
    </w:p>
    <w:p w:rsidR="0030709A" w:rsidRDefault="0030709A" w:rsidP="003C6489">
      <w:pPr>
        <w:autoSpaceDE w:val="0"/>
        <w:spacing w:line="240" w:lineRule="auto"/>
        <w:contextualSpacing/>
        <w:jc w:val="center"/>
        <w:rPr>
          <w:rFonts w:eastAsia="Times New Roman" w:cs="Times New Roman"/>
          <w:b/>
          <w:bCs/>
          <w:color w:val="000000"/>
          <w:sz w:val="22"/>
          <w:szCs w:val="22"/>
        </w:rPr>
      </w:pPr>
    </w:p>
    <w:p w:rsidR="0030709A" w:rsidRDefault="0030709A" w:rsidP="003C6489">
      <w:pPr>
        <w:autoSpaceDE w:val="0"/>
        <w:spacing w:line="240" w:lineRule="auto"/>
        <w:contextualSpacing/>
        <w:jc w:val="center"/>
        <w:rPr>
          <w:rFonts w:eastAsia="Times New Roman" w:cs="Times New Roman"/>
          <w:b/>
          <w:bCs/>
          <w:color w:val="000000"/>
          <w:sz w:val="22"/>
          <w:szCs w:val="22"/>
        </w:rPr>
      </w:pPr>
    </w:p>
    <w:p w:rsidR="0030709A" w:rsidRDefault="0030709A" w:rsidP="003C6489">
      <w:pPr>
        <w:autoSpaceDE w:val="0"/>
        <w:spacing w:line="240" w:lineRule="auto"/>
        <w:contextualSpacing/>
        <w:jc w:val="both"/>
        <w:rPr>
          <w:rFonts w:eastAsia="Times New Roman" w:cs="Times New Roman"/>
          <w:b/>
          <w:bCs/>
          <w:color w:val="000000"/>
          <w:sz w:val="22"/>
          <w:szCs w:val="22"/>
        </w:rPr>
      </w:pPr>
    </w:p>
    <w:p w:rsidR="0030709A" w:rsidRDefault="0030709A" w:rsidP="003C6489">
      <w:pPr>
        <w:autoSpaceDE w:val="0"/>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У вези са позивом за подношење понуда у отвореном поступку објављеним на Порталу јавних набавки, дана </w:t>
      </w:r>
      <w:r w:rsidR="00455939">
        <w:rPr>
          <w:rFonts w:eastAsia="Times New Roman" w:cs="Times New Roman"/>
          <w:color w:val="000000"/>
          <w:sz w:val="22"/>
          <w:szCs w:val="22"/>
          <w:lang w:val="sr-Cyrl-CS"/>
        </w:rPr>
        <w:t>22</w:t>
      </w:r>
      <w:r w:rsidR="00AB2A96">
        <w:rPr>
          <w:rFonts w:eastAsia="Times New Roman" w:cs="Times New Roman"/>
          <w:color w:val="000000"/>
          <w:sz w:val="22"/>
          <w:szCs w:val="22"/>
        </w:rPr>
        <w:t>.0</w:t>
      </w:r>
      <w:r w:rsidR="00455939">
        <w:rPr>
          <w:rFonts w:eastAsia="Times New Roman" w:cs="Times New Roman"/>
          <w:color w:val="000000"/>
          <w:sz w:val="22"/>
          <w:szCs w:val="22"/>
          <w:lang w:val="sr-Cyrl-CS"/>
        </w:rPr>
        <w:t>2</w:t>
      </w:r>
      <w:r w:rsidR="00AB2A96">
        <w:rPr>
          <w:rFonts w:eastAsia="Times New Roman" w:cs="Times New Roman"/>
          <w:color w:val="000000"/>
          <w:sz w:val="22"/>
          <w:szCs w:val="22"/>
        </w:rPr>
        <w:t>.201</w:t>
      </w:r>
      <w:r w:rsidR="00455939">
        <w:rPr>
          <w:rFonts w:eastAsia="Times New Roman" w:cs="Times New Roman"/>
          <w:color w:val="000000"/>
          <w:sz w:val="22"/>
          <w:szCs w:val="22"/>
          <w:lang w:val="sr-Cyrl-CS"/>
        </w:rPr>
        <w:t>7</w:t>
      </w:r>
      <w:r w:rsidRPr="00D660CF">
        <w:rPr>
          <w:rFonts w:eastAsia="Times New Roman" w:cs="Times New Roman"/>
          <w:color w:val="000000"/>
          <w:sz w:val="22"/>
          <w:szCs w:val="22"/>
        </w:rPr>
        <w:t>.</w:t>
      </w:r>
      <w:r>
        <w:rPr>
          <w:rFonts w:eastAsia="Times New Roman" w:cs="Times New Roman"/>
          <w:color w:val="000000"/>
          <w:sz w:val="22"/>
          <w:szCs w:val="22"/>
        </w:rPr>
        <w:t xml:space="preserve"> године, </w:t>
      </w:r>
      <w:r w:rsidR="00157163">
        <w:rPr>
          <w:rFonts w:eastAsia="Times New Roman" w:cs="Times New Roman"/>
          <w:color w:val="000000"/>
          <w:sz w:val="22"/>
          <w:szCs w:val="22"/>
        </w:rPr>
        <w:t xml:space="preserve">за набавку </w:t>
      </w:r>
      <w:r w:rsidR="00157163">
        <w:rPr>
          <w:rFonts w:eastAsia="Times New Roman" w:cs="Times New Roman"/>
          <w:color w:val="000000"/>
          <w:sz w:val="22"/>
          <w:szCs w:val="22"/>
          <w:lang w:val="sr-Cyrl-CS"/>
        </w:rPr>
        <w:t xml:space="preserve">добара - </w:t>
      </w:r>
      <w:r w:rsidR="00AB2A96">
        <w:rPr>
          <w:rFonts w:eastAsia="Times New Roman" w:cs="Times New Roman"/>
          <w:color w:val="000000"/>
          <w:sz w:val="22"/>
          <w:szCs w:val="22"/>
          <w:lang w:val="sr-Cyrl-CS"/>
        </w:rPr>
        <w:t xml:space="preserve"> каменог материјала за одржавање макадамских коловозних застора</w:t>
      </w:r>
      <w:r>
        <w:rPr>
          <w:rFonts w:eastAsia="Times New Roman" w:cs="Times New Roman"/>
          <w:color w:val="000000"/>
          <w:sz w:val="22"/>
          <w:szCs w:val="22"/>
        </w:rPr>
        <w:t>, број ЈН</w:t>
      </w:r>
      <w:r w:rsidR="00E01AA2">
        <w:rPr>
          <w:rFonts w:eastAsia="Times New Roman" w:cs="Times New Roman"/>
          <w:color w:val="000000"/>
          <w:sz w:val="22"/>
          <w:szCs w:val="22"/>
          <w:lang w:val="sr-Cyrl-CS"/>
        </w:rPr>
        <w:t>М</w:t>
      </w:r>
      <w:r w:rsidR="00AB2A96">
        <w:rPr>
          <w:rFonts w:eastAsia="Times New Roman" w:cs="Times New Roman"/>
          <w:color w:val="000000"/>
          <w:sz w:val="22"/>
          <w:szCs w:val="22"/>
          <w:lang w:val="sr-Cyrl-CS"/>
        </w:rPr>
        <w:t>В</w:t>
      </w:r>
      <w:r w:rsidR="00AB2A96">
        <w:rPr>
          <w:rFonts w:eastAsia="Times New Roman" w:cs="Times New Roman"/>
          <w:color w:val="000000"/>
          <w:sz w:val="22"/>
          <w:szCs w:val="22"/>
        </w:rPr>
        <w:t xml:space="preserve"> </w:t>
      </w:r>
      <w:r w:rsidR="00455939">
        <w:rPr>
          <w:rFonts w:eastAsia="Times New Roman" w:cs="Times New Roman"/>
          <w:color w:val="000000"/>
          <w:sz w:val="22"/>
          <w:szCs w:val="22"/>
          <w:lang w:val="sr-Cyrl-CS"/>
        </w:rPr>
        <w:t>1.1.1</w:t>
      </w:r>
      <w:r w:rsidR="00AB2A96">
        <w:rPr>
          <w:rFonts w:eastAsia="Times New Roman" w:cs="Times New Roman"/>
          <w:color w:val="000000"/>
          <w:sz w:val="22"/>
          <w:szCs w:val="22"/>
        </w:rPr>
        <w:t>/201</w:t>
      </w:r>
      <w:r w:rsidR="00455939">
        <w:rPr>
          <w:rFonts w:eastAsia="Times New Roman" w:cs="Times New Roman"/>
          <w:color w:val="000000"/>
          <w:sz w:val="22"/>
          <w:szCs w:val="22"/>
          <w:lang w:val="sr-Cyrl-CS"/>
        </w:rPr>
        <w:t>7</w:t>
      </w:r>
      <w:r>
        <w:rPr>
          <w:rFonts w:eastAsia="Times New Roman" w:cs="Times New Roman"/>
          <w:color w:val="000000"/>
          <w:sz w:val="22"/>
          <w:szCs w:val="22"/>
        </w:rPr>
        <w:t xml:space="preserve">, изјављујемо да извршење набавке нећемо делимично поверити подизвођачу. </w:t>
      </w:r>
    </w:p>
    <w:p w:rsidR="003C6489" w:rsidRDefault="003C6489" w:rsidP="003C6489">
      <w:pPr>
        <w:autoSpaceDE w:val="0"/>
        <w:spacing w:line="240" w:lineRule="auto"/>
        <w:contextualSpacing/>
        <w:jc w:val="both"/>
        <w:rPr>
          <w:rFonts w:eastAsia="Times New Roman" w:cs="Times New Roman"/>
          <w:color w:val="000000"/>
          <w:sz w:val="22"/>
          <w:szCs w:val="22"/>
        </w:rPr>
      </w:pPr>
    </w:p>
    <w:p w:rsidR="003C6489" w:rsidRDefault="003C6489" w:rsidP="003C6489">
      <w:pPr>
        <w:autoSpaceDE w:val="0"/>
        <w:spacing w:line="240" w:lineRule="auto"/>
        <w:contextualSpacing/>
        <w:jc w:val="both"/>
        <w:rPr>
          <w:rFonts w:eastAsia="Times New Roman" w:cs="Times New Roman"/>
          <w:color w:val="000000"/>
          <w:sz w:val="22"/>
          <w:szCs w:val="22"/>
        </w:rPr>
      </w:pPr>
    </w:p>
    <w:p w:rsidR="003C6489" w:rsidRDefault="003C6489" w:rsidP="003C6489">
      <w:pPr>
        <w:autoSpaceDE w:val="0"/>
        <w:spacing w:line="240" w:lineRule="auto"/>
        <w:contextualSpacing/>
        <w:jc w:val="both"/>
        <w:rPr>
          <w:rFonts w:eastAsia="Times New Roman" w:cs="Times New Roman"/>
          <w:color w:val="000000"/>
          <w:sz w:val="22"/>
          <w:szCs w:val="22"/>
        </w:rPr>
      </w:pPr>
    </w:p>
    <w:p w:rsidR="003C6489" w:rsidRDefault="003C6489" w:rsidP="003C6489">
      <w:pPr>
        <w:autoSpaceDE w:val="0"/>
        <w:spacing w:line="240" w:lineRule="auto"/>
        <w:contextualSpacing/>
        <w:jc w:val="both"/>
        <w:rPr>
          <w:rFonts w:eastAsia="Times New Roman" w:cs="Times New Roman"/>
          <w:color w:val="000000"/>
          <w:sz w:val="22"/>
          <w:szCs w:val="22"/>
        </w:rPr>
      </w:pPr>
    </w:p>
    <w:p w:rsidR="003C6489" w:rsidRPr="003C6489" w:rsidRDefault="003C6489" w:rsidP="003C6489">
      <w:pPr>
        <w:autoSpaceDE w:val="0"/>
        <w:spacing w:line="240" w:lineRule="auto"/>
        <w:contextualSpacing/>
        <w:jc w:val="both"/>
        <w:rPr>
          <w:rFonts w:eastAsia="Times New Roman" w:cs="Times New Roman"/>
          <w:color w:val="000000"/>
          <w:sz w:val="28"/>
          <w:szCs w:val="28"/>
        </w:rPr>
      </w:pPr>
    </w:p>
    <w:p w:rsidR="0030709A" w:rsidRPr="003C6489"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3C6489">
      <w:pPr>
        <w:spacing w:before="100" w:line="240" w:lineRule="auto"/>
        <w:contextualSpacing/>
        <w:rPr>
          <w:b/>
          <w:sz w:val="22"/>
          <w:szCs w:val="22"/>
          <w:lang w:val="sr-Cyrl-CS"/>
        </w:rPr>
      </w:pPr>
    </w:p>
    <w:p w:rsidR="0030709A" w:rsidRDefault="0030709A" w:rsidP="003C6489">
      <w:pPr>
        <w:tabs>
          <w:tab w:val="left" w:pos="6225"/>
        </w:tabs>
        <w:spacing w:line="240" w:lineRule="auto"/>
        <w:contextualSpacing/>
        <w:jc w:val="center"/>
        <w:rPr>
          <w:b/>
          <w:sz w:val="22"/>
          <w:szCs w:val="22"/>
        </w:rPr>
      </w:pPr>
      <w:r>
        <w:rPr>
          <w:b/>
          <w:sz w:val="22"/>
          <w:szCs w:val="22"/>
          <w:lang w:val="sr-Cyrl-CS"/>
        </w:rPr>
        <w:t xml:space="preserve">                                                                                               _____________________</w:t>
      </w: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455939" w:rsidRDefault="00455939" w:rsidP="003C6489">
      <w:pPr>
        <w:spacing w:line="240" w:lineRule="auto"/>
        <w:contextualSpacing/>
        <w:rPr>
          <w:rFonts w:eastAsia="Times New Roman" w:cs="Times New Roman"/>
          <w:b/>
          <w:color w:val="000000"/>
          <w:sz w:val="22"/>
          <w:szCs w:val="22"/>
          <w:lang w:val="sr-Cyrl-CS"/>
        </w:rPr>
      </w:pPr>
    </w:p>
    <w:p w:rsidR="00455939" w:rsidRDefault="00455939" w:rsidP="003C6489">
      <w:pPr>
        <w:spacing w:line="240" w:lineRule="auto"/>
        <w:contextualSpacing/>
        <w:rPr>
          <w:rFonts w:eastAsia="Times New Roman" w:cs="Times New Roman"/>
          <w:b/>
          <w:color w:val="000000"/>
          <w:sz w:val="22"/>
          <w:szCs w:val="22"/>
          <w:lang w:val="sr-Cyrl-CS"/>
        </w:rPr>
      </w:pPr>
    </w:p>
    <w:p w:rsidR="00455939" w:rsidRDefault="00455939" w:rsidP="003C6489">
      <w:pPr>
        <w:spacing w:line="240" w:lineRule="auto"/>
        <w:contextualSpacing/>
        <w:rPr>
          <w:rFonts w:eastAsia="Times New Roman" w:cs="Times New Roman"/>
          <w:b/>
          <w:color w:val="000000"/>
          <w:sz w:val="22"/>
          <w:szCs w:val="22"/>
          <w:lang w:val="sr-Cyrl-CS"/>
        </w:rPr>
      </w:pPr>
    </w:p>
    <w:p w:rsidR="00455939" w:rsidRDefault="00455939" w:rsidP="003C6489">
      <w:pPr>
        <w:spacing w:line="240" w:lineRule="auto"/>
        <w:contextualSpacing/>
        <w:rPr>
          <w:rFonts w:eastAsia="Times New Roman" w:cs="Times New Roman"/>
          <w:b/>
          <w:color w:val="000000"/>
          <w:sz w:val="22"/>
          <w:szCs w:val="22"/>
          <w:lang w:val="sr-Cyrl-CS"/>
        </w:rPr>
      </w:pPr>
    </w:p>
    <w:p w:rsidR="00BA2C4D" w:rsidRDefault="00BA2C4D" w:rsidP="003C6489">
      <w:pPr>
        <w:spacing w:line="240" w:lineRule="auto"/>
        <w:contextualSpacing/>
        <w:rPr>
          <w:rFonts w:eastAsia="Times New Roman" w:cs="Times New Roman"/>
          <w:b/>
          <w:color w:val="000000"/>
          <w:sz w:val="22"/>
          <w:szCs w:val="22"/>
        </w:rPr>
      </w:pPr>
    </w:p>
    <w:p w:rsidR="00BA2C4D" w:rsidRDefault="00BA2C4D" w:rsidP="003C6489">
      <w:pPr>
        <w:spacing w:line="240" w:lineRule="auto"/>
        <w:contextualSpacing/>
        <w:rPr>
          <w:rFonts w:eastAsia="Times New Roman" w:cs="Times New Roman"/>
          <w:b/>
          <w:color w:val="000000"/>
          <w:sz w:val="22"/>
          <w:szCs w:val="22"/>
        </w:rPr>
      </w:pPr>
    </w:p>
    <w:p w:rsidR="00BA2C4D" w:rsidRDefault="00BA2C4D" w:rsidP="003C6489">
      <w:pPr>
        <w:spacing w:line="240" w:lineRule="auto"/>
        <w:contextualSpacing/>
        <w:rPr>
          <w:rFonts w:eastAsia="Times New Roman" w:cs="Times New Roman"/>
          <w:b/>
          <w:color w:val="000000"/>
          <w:sz w:val="22"/>
          <w:szCs w:val="22"/>
        </w:rPr>
      </w:pPr>
    </w:p>
    <w:p w:rsidR="0030709A" w:rsidRDefault="0030709A" w:rsidP="003C6489">
      <w:pPr>
        <w:spacing w:line="240" w:lineRule="auto"/>
        <w:contextualSpacing/>
        <w:rPr>
          <w:rFonts w:eastAsia="Times New Roman" w:cs="Times New Roman"/>
          <w:b/>
          <w:color w:val="000000"/>
          <w:sz w:val="22"/>
          <w:szCs w:val="22"/>
        </w:rPr>
      </w:pPr>
      <w:r>
        <w:rPr>
          <w:rFonts w:eastAsia="Times New Roman" w:cs="Times New Roman"/>
          <w:b/>
          <w:color w:val="000000"/>
          <w:sz w:val="22"/>
          <w:szCs w:val="22"/>
        </w:rPr>
        <w:t xml:space="preserve">ОБРАЗАЦ 4. </w:t>
      </w:r>
    </w:p>
    <w:p w:rsidR="0030709A" w:rsidRPr="003C6489" w:rsidRDefault="0030709A" w:rsidP="003C6489">
      <w:pPr>
        <w:spacing w:line="240" w:lineRule="auto"/>
        <w:contextualSpacing/>
        <w:rPr>
          <w:rFonts w:eastAsia="Times New Roman" w:cs="Times New Roman"/>
          <w:b/>
          <w:color w:val="000000"/>
          <w:sz w:val="22"/>
          <w:szCs w:val="22"/>
        </w:rPr>
      </w:pP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ИЗЈАВА </w:t>
      </w: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ПОНУЂАЧА ДА ЋЕ ИЗВРШЕЊЕ НАБАВКЕ ДЕЛИМИЧНО ПОВЕРИТИ ПОДИЗВОЂАЧУ</w:t>
      </w:r>
    </w:p>
    <w:p w:rsidR="0030709A" w:rsidRDefault="0030709A" w:rsidP="003C6489">
      <w:pPr>
        <w:autoSpaceDE w:val="0"/>
        <w:spacing w:line="240" w:lineRule="auto"/>
        <w:contextualSpacing/>
        <w:jc w:val="center"/>
        <w:rPr>
          <w:rFonts w:eastAsia="Times New Roman" w:cs="Times New Roman"/>
          <w:b/>
          <w:bCs/>
          <w:color w:val="000000"/>
          <w:sz w:val="22"/>
          <w:szCs w:val="22"/>
        </w:rPr>
      </w:pPr>
    </w:p>
    <w:p w:rsidR="0030709A" w:rsidRDefault="0030709A" w:rsidP="003C6489">
      <w:pPr>
        <w:autoSpaceDE w:val="0"/>
        <w:spacing w:line="240" w:lineRule="auto"/>
        <w:contextualSpacing/>
        <w:jc w:val="center"/>
        <w:rPr>
          <w:rFonts w:eastAsia="Times New Roman" w:cs="Times New Roman"/>
          <w:color w:val="000000"/>
          <w:sz w:val="22"/>
          <w:szCs w:val="22"/>
        </w:rPr>
      </w:pPr>
    </w:p>
    <w:p w:rsidR="0030709A" w:rsidRDefault="0030709A" w:rsidP="003C6489">
      <w:pPr>
        <w:autoSpaceDE w:val="0"/>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У вези са позивом за подношење понуда у отвореном поступку објављеним на Порталу јавних набавки, дана </w:t>
      </w:r>
      <w:r w:rsidR="00455939">
        <w:rPr>
          <w:rFonts w:eastAsia="Times New Roman" w:cs="Times New Roman"/>
          <w:color w:val="000000"/>
          <w:sz w:val="22"/>
          <w:szCs w:val="22"/>
          <w:lang w:val="sr-Cyrl-CS"/>
        </w:rPr>
        <w:t>22</w:t>
      </w:r>
      <w:r w:rsidR="00AB2A96">
        <w:rPr>
          <w:rFonts w:eastAsia="Times New Roman" w:cs="Times New Roman"/>
          <w:color w:val="000000"/>
          <w:sz w:val="22"/>
          <w:szCs w:val="22"/>
        </w:rPr>
        <w:t>.0</w:t>
      </w:r>
      <w:r w:rsidR="00455939">
        <w:rPr>
          <w:rFonts w:eastAsia="Times New Roman" w:cs="Times New Roman"/>
          <w:color w:val="000000"/>
          <w:sz w:val="22"/>
          <w:szCs w:val="22"/>
          <w:lang w:val="sr-Cyrl-CS"/>
        </w:rPr>
        <w:t>2</w:t>
      </w:r>
      <w:r w:rsidR="00AB2A96">
        <w:rPr>
          <w:rFonts w:eastAsia="Times New Roman" w:cs="Times New Roman"/>
          <w:color w:val="000000"/>
          <w:sz w:val="22"/>
          <w:szCs w:val="22"/>
        </w:rPr>
        <w:t>.201</w:t>
      </w:r>
      <w:r w:rsidR="00455939">
        <w:rPr>
          <w:rFonts w:eastAsia="Times New Roman" w:cs="Times New Roman"/>
          <w:color w:val="000000"/>
          <w:sz w:val="22"/>
          <w:szCs w:val="22"/>
          <w:lang w:val="sr-Cyrl-CS"/>
        </w:rPr>
        <w:t>7</w:t>
      </w:r>
      <w:r w:rsidRPr="00D660CF">
        <w:rPr>
          <w:rFonts w:eastAsia="Times New Roman" w:cs="Times New Roman"/>
          <w:color w:val="000000"/>
          <w:sz w:val="22"/>
          <w:szCs w:val="22"/>
        </w:rPr>
        <w:t>.</w:t>
      </w:r>
      <w:r w:rsidR="00157163">
        <w:rPr>
          <w:rFonts w:eastAsia="Times New Roman" w:cs="Times New Roman"/>
          <w:color w:val="000000"/>
          <w:sz w:val="22"/>
          <w:szCs w:val="22"/>
        </w:rPr>
        <w:t xml:space="preserve"> године, за набавку </w:t>
      </w:r>
      <w:r w:rsidR="00157163">
        <w:rPr>
          <w:rFonts w:eastAsia="Times New Roman" w:cs="Times New Roman"/>
          <w:color w:val="000000"/>
          <w:sz w:val="22"/>
          <w:szCs w:val="22"/>
          <w:lang w:val="sr-Cyrl-CS"/>
        </w:rPr>
        <w:t>добара -</w:t>
      </w:r>
      <w:r w:rsidR="00AB2A96">
        <w:rPr>
          <w:rFonts w:eastAsia="Times New Roman" w:cs="Times New Roman"/>
          <w:color w:val="000000"/>
          <w:sz w:val="22"/>
          <w:szCs w:val="22"/>
          <w:lang w:val="sr-Cyrl-CS"/>
        </w:rPr>
        <w:t xml:space="preserve"> каменог материјала за одржавање макадамских коловозних застора</w:t>
      </w:r>
      <w:r>
        <w:rPr>
          <w:rFonts w:eastAsia="Times New Roman" w:cs="Times New Roman"/>
          <w:color w:val="000000"/>
          <w:sz w:val="22"/>
          <w:szCs w:val="22"/>
        </w:rPr>
        <w:t>, број ЈН</w:t>
      </w:r>
      <w:r w:rsidR="00E01AA2">
        <w:rPr>
          <w:rFonts w:eastAsia="Times New Roman" w:cs="Times New Roman"/>
          <w:color w:val="000000"/>
          <w:sz w:val="22"/>
          <w:szCs w:val="22"/>
          <w:lang w:val="sr-Cyrl-CS"/>
        </w:rPr>
        <w:t>М</w:t>
      </w:r>
      <w:r w:rsidR="00AB2A96">
        <w:rPr>
          <w:rFonts w:eastAsia="Times New Roman" w:cs="Times New Roman"/>
          <w:color w:val="000000"/>
          <w:sz w:val="22"/>
          <w:szCs w:val="22"/>
          <w:lang w:val="sr-Cyrl-CS"/>
        </w:rPr>
        <w:t>В</w:t>
      </w:r>
      <w:r w:rsidR="00AB2A96">
        <w:rPr>
          <w:rFonts w:eastAsia="Times New Roman" w:cs="Times New Roman"/>
          <w:color w:val="000000"/>
          <w:sz w:val="22"/>
          <w:szCs w:val="22"/>
        </w:rPr>
        <w:t xml:space="preserve"> </w:t>
      </w:r>
      <w:r w:rsidR="00455939">
        <w:rPr>
          <w:rFonts w:eastAsia="Times New Roman" w:cs="Times New Roman"/>
          <w:color w:val="000000"/>
          <w:sz w:val="22"/>
          <w:szCs w:val="22"/>
          <w:lang w:val="sr-Cyrl-CS"/>
        </w:rPr>
        <w:t>1.1.1</w:t>
      </w:r>
      <w:r w:rsidR="00AB2A96">
        <w:rPr>
          <w:rFonts w:eastAsia="Times New Roman" w:cs="Times New Roman"/>
          <w:color w:val="000000"/>
          <w:sz w:val="22"/>
          <w:szCs w:val="22"/>
        </w:rPr>
        <w:t>/201</w:t>
      </w:r>
      <w:r w:rsidR="00455939">
        <w:rPr>
          <w:rFonts w:eastAsia="Times New Roman" w:cs="Times New Roman"/>
          <w:color w:val="000000"/>
          <w:sz w:val="22"/>
          <w:szCs w:val="22"/>
          <w:lang w:val="sr-Cyrl-CS"/>
        </w:rPr>
        <w:t>7</w:t>
      </w:r>
      <w:r>
        <w:rPr>
          <w:rFonts w:eastAsia="Times New Roman" w:cs="Times New Roman"/>
          <w:color w:val="000000"/>
          <w:sz w:val="22"/>
          <w:szCs w:val="22"/>
        </w:rPr>
        <w:t xml:space="preserve">, изјављујемо да ћемо извршење набавке делимично поверити подизвођачу и у наставку наводимо њихово учешће по вредности: </w:t>
      </w:r>
    </w:p>
    <w:p w:rsidR="0030709A" w:rsidRDefault="0030709A" w:rsidP="003C6489">
      <w:pPr>
        <w:autoSpaceDE w:val="0"/>
        <w:spacing w:line="240" w:lineRule="auto"/>
        <w:contextualSpacing/>
        <w:jc w:val="both"/>
        <w:rPr>
          <w:rFonts w:eastAsia="Times New Roman" w:cs="Times New Roman"/>
          <w:color w:val="000000"/>
          <w:sz w:val="22"/>
          <w:szCs w:val="22"/>
        </w:rPr>
      </w:pPr>
    </w:p>
    <w:p w:rsidR="0030709A" w:rsidRDefault="0030709A" w:rsidP="003C6489">
      <w:pPr>
        <w:autoSpaceDE w:val="0"/>
        <w:spacing w:after="302" w:line="240" w:lineRule="auto"/>
        <w:contextualSpacing/>
        <w:jc w:val="both"/>
        <w:rPr>
          <w:rFonts w:eastAsia="Times New Roman" w:cs="Times New Roman"/>
          <w:color w:val="000000"/>
          <w:sz w:val="22"/>
          <w:szCs w:val="22"/>
        </w:rPr>
      </w:pPr>
      <w:r>
        <w:rPr>
          <w:rFonts w:eastAsia="Times New Roman" w:cs="Times New Roman"/>
          <w:color w:val="000000"/>
          <w:sz w:val="22"/>
          <w:szCs w:val="22"/>
        </w:rPr>
        <w:t> у понуди подизвођач_________________________________у уку</w:t>
      </w:r>
      <w:r w:rsidR="00C97949">
        <w:rPr>
          <w:rFonts w:eastAsia="Times New Roman" w:cs="Times New Roman"/>
          <w:color w:val="000000"/>
          <w:sz w:val="22"/>
          <w:szCs w:val="22"/>
        </w:rPr>
        <w:t>пној вредности понуде учествујеу</w:t>
      </w:r>
      <w:r>
        <w:rPr>
          <w:rFonts w:eastAsia="Times New Roman" w:cs="Times New Roman"/>
          <w:color w:val="000000"/>
          <w:sz w:val="22"/>
          <w:szCs w:val="22"/>
        </w:rPr>
        <w:t>делу</w:t>
      </w:r>
      <w:r w:rsidR="00C97949">
        <w:rPr>
          <w:rFonts w:eastAsia="Times New Roman" w:cs="Times New Roman"/>
          <w:color w:val="000000"/>
          <w:sz w:val="22"/>
          <w:szCs w:val="22"/>
        </w:rPr>
        <w:t>_</w:t>
      </w:r>
      <w:r>
        <w:rPr>
          <w:rFonts w:eastAsia="Times New Roman" w:cs="Times New Roman"/>
          <w:color w:val="000000"/>
          <w:sz w:val="22"/>
          <w:szCs w:val="22"/>
        </w:rPr>
        <w:t xml:space="preserve">__________________________________________________________________у износу од ___________________________динара што износи _________% вредности понуде, </w:t>
      </w:r>
    </w:p>
    <w:p w:rsidR="00C97949" w:rsidRPr="00C97949" w:rsidRDefault="00C97949" w:rsidP="003C6489">
      <w:pPr>
        <w:autoSpaceDE w:val="0"/>
        <w:spacing w:after="302" w:line="240" w:lineRule="auto"/>
        <w:contextualSpacing/>
        <w:jc w:val="both"/>
        <w:rPr>
          <w:rFonts w:eastAsia="Times New Roman" w:cs="Times New Roman"/>
          <w:color w:val="000000"/>
          <w:sz w:val="22"/>
          <w:szCs w:val="22"/>
        </w:rPr>
      </w:pPr>
    </w:p>
    <w:p w:rsidR="00C97949" w:rsidRDefault="00C97949" w:rsidP="003C6489">
      <w:pPr>
        <w:autoSpaceDE w:val="0"/>
        <w:spacing w:after="302"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у понуди подизвођач_________________________________у укупној вредности понуде учествујеуделу___________________________________________________________________у износу од ___________________________динара што износи _________% вредности понуде, </w:t>
      </w:r>
    </w:p>
    <w:p w:rsidR="00C97949" w:rsidRPr="00C97949" w:rsidRDefault="00C97949" w:rsidP="003C6489">
      <w:pPr>
        <w:autoSpaceDE w:val="0"/>
        <w:spacing w:after="302" w:line="240" w:lineRule="auto"/>
        <w:contextualSpacing/>
        <w:jc w:val="both"/>
        <w:rPr>
          <w:rFonts w:eastAsia="Times New Roman" w:cs="Times New Roman"/>
          <w:color w:val="000000"/>
          <w:sz w:val="22"/>
          <w:szCs w:val="22"/>
        </w:rPr>
      </w:pPr>
    </w:p>
    <w:p w:rsidR="00C97949" w:rsidRDefault="00C97949" w:rsidP="003C6489">
      <w:pPr>
        <w:autoSpaceDE w:val="0"/>
        <w:spacing w:after="302"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у понуди подизвођач_________________________________у укупној вредности понуде учествујеуделу___________________________________________________________________у износу од ___________________________динара што износи _________% вредности понуде,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8"/>
          <w:szCs w:val="28"/>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C6489" w:rsidRPr="003C6489" w:rsidRDefault="003C6489"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3C6489">
      <w:pPr>
        <w:spacing w:before="100" w:line="240" w:lineRule="auto"/>
        <w:contextualSpacing/>
        <w:rPr>
          <w:b/>
          <w:sz w:val="22"/>
          <w:szCs w:val="22"/>
          <w:lang w:val="sr-Cyrl-CS"/>
        </w:rPr>
      </w:pPr>
    </w:p>
    <w:p w:rsidR="0030709A" w:rsidRDefault="0030709A" w:rsidP="003C6489">
      <w:pPr>
        <w:tabs>
          <w:tab w:val="left" w:pos="6225"/>
        </w:tabs>
        <w:spacing w:line="240" w:lineRule="auto"/>
        <w:contextualSpacing/>
        <w:jc w:val="center"/>
        <w:rPr>
          <w:b/>
          <w:sz w:val="22"/>
          <w:szCs w:val="22"/>
        </w:rPr>
      </w:pPr>
      <w:r>
        <w:rPr>
          <w:b/>
          <w:sz w:val="22"/>
          <w:szCs w:val="22"/>
          <w:lang w:val="sr-Cyrl-CS"/>
        </w:rPr>
        <w:t xml:space="preserve">                                                                                               _____________________</w:t>
      </w: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lang w:val="sr-Cyrl-CS"/>
        </w:rPr>
      </w:pPr>
    </w:p>
    <w:p w:rsidR="00544B51" w:rsidRDefault="00544B51" w:rsidP="003C6489">
      <w:pPr>
        <w:spacing w:line="240" w:lineRule="auto"/>
        <w:contextualSpacing/>
        <w:rPr>
          <w:rFonts w:eastAsia="Times New Roman" w:cs="Times New Roman"/>
          <w:b/>
          <w:color w:val="000000"/>
          <w:sz w:val="22"/>
          <w:szCs w:val="22"/>
          <w:lang w:val="sr-Cyrl-CS"/>
        </w:rPr>
      </w:pPr>
    </w:p>
    <w:p w:rsidR="00544B51" w:rsidRPr="00544B51" w:rsidRDefault="00544B51" w:rsidP="003C6489">
      <w:pPr>
        <w:spacing w:line="240" w:lineRule="auto"/>
        <w:contextualSpacing/>
        <w:rPr>
          <w:rFonts w:eastAsia="Times New Roman" w:cs="Times New Roman"/>
          <w:b/>
          <w:color w:val="000000"/>
          <w:sz w:val="22"/>
          <w:szCs w:val="22"/>
          <w:lang w:val="sr-Cyrl-CS"/>
        </w:rPr>
      </w:pPr>
    </w:p>
    <w:p w:rsidR="003C6489" w:rsidRDefault="003C6489" w:rsidP="003C6489">
      <w:pPr>
        <w:spacing w:line="240" w:lineRule="auto"/>
        <w:contextualSpacing/>
        <w:rPr>
          <w:rFonts w:eastAsia="Times New Roman" w:cs="Times New Roman"/>
          <w:b/>
          <w:color w:val="000000"/>
          <w:sz w:val="22"/>
          <w:szCs w:val="22"/>
          <w:lang w:val="sr-Cyrl-CS"/>
        </w:rPr>
      </w:pPr>
    </w:p>
    <w:p w:rsidR="00084A99" w:rsidRPr="00084A99" w:rsidRDefault="00084A99" w:rsidP="003C6489">
      <w:pPr>
        <w:spacing w:line="240" w:lineRule="auto"/>
        <w:contextualSpacing/>
        <w:rPr>
          <w:rFonts w:eastAsia="Times New Roman" w:cs="Times New Roman"/>
          <w:b/>
          <w:color w:val="000000"/>
          <w:sz w:val="22"/>
          <w:szCs w:val="22"/>
          <w:lang w:val="sr-Cyrl-CS"/>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C6489" w:rsidRDefault="003C6489" w:rsidP="003C6489">
      <w:pPr>
        <w:spacing w:line="240" w:lineRule="auto"/>
        <w:contextualSpacing/>
        <w:rPr>
          <w:rFonts w:eastAsia="Times New Roman" w:cs="Times New Roman"/>
          <w:b/>
          <w:color w:val="000000"/>
          <w:sz w:val="22"/>
          <w:szCs w:val="22"/>
        </w:rPr>
      </w:pPr>
    </w:p>
    <w:p w:rsidR="0030709A" w:rsidRDefault="0030709A" w:rsidP="003C6489">
      <w:pPr>
        <w:spacing w:line="240" w:lineRule="auto"/>
        <w:contextualSpacing/>
        <w:rPr>
          <w:rFonts w:eastAsia="Times New Roman" w:cs="Times New Roman"/>
          <w:b/>
          <w:bCs/>
          <w:color w:val="000000"/>
          <w:sz w:val="22"/>
          <w:szCs w:val="22"/>
        </w:rPr>
      </w:pPr>
      <w:r>
        <w:rPr>
          <w:rFonts w:eastAsia="Times New Roman" w:cs="Times New Roman"/>
          <w:b/>
          <w:color w:val="000000"/>
          <w:sz w:val="22"/>
          <w:szCs w:val="22"/>
        </w:rPr>
        <w:t xml:space="preserve">ОБРАЗАЦ 5. </w:t>
      </w:r>
    </w:p>
    <w:p w:rsidR="003C6489" w:rsidRDefault="003C6489" w:rsidP="003C6489">
      <w:pPr>
        <w:autoSpaceDE w:val="0"/>
        <w:spacing w:line="240" w:lineRule="auto"/>
        <w:contextualSpacing/>
        <w:jc w:val="center"/>
        <w:rPr>
          <w:rFonts w:eastAsia="Times New Roman" w:cs="Times New Roman"/>
          <w:b/>
          <w:bCs/>
          <w:color w:val="000000"/>
          <w:sz w:val="22"/>
          <w:szCs w:val="22"/>
        </w:rPr>
      </w:pPr>
    </w:p>
    <w:p w:rsidR="003C6489" w:rsidRDefault="003C6489" w:rsidP="003C6489">
      <w:pPr>
        <w:autoSpaceDE w:val="0"/>
        <w:spacing w:line="240" w:lineRule="auto"/>
        <w:contextualSpacing/>
        <w:jc w:val="center"/>
        <w:rPr>
          <w:rFonts w:eastAsia="Times New Roman" w:cs="Times New Roman"/>
          <w:b/>
          <w:bCs/>
          <w:color w:val="000000"/>
          <w:sz w:val="22"/>
          <w:szCs w:val="22"/>
        </w:rPr>
      </w:pPr>
    </w:p>
    <w:p w:rsidR="0030709A" w:rsidRDefault="0030709A" w:rsidP="003C6489">
      <w:pPr>
        <w:autoSpaceDE w:val="0"/>
        <w:spacing w:line="240" w:lineRule="auto"/>
        <w:contextualSpacing/>
        <w:jc w:val="center"/>
        <w:rPr>
          <w:rFonts w:eastAsia="Times New Roman" w:cs="Times New Roman"/>
          <w:b/>
          <w:bCs/>
          <w:color w:val="000000"/>
          <w:sz w:val="28"/>
          <w:szCs w:val="28"/>
        </w:rPr>
      </w:pPr>
      <w:r>
        <w:rPr>
          <w:rFonts w:eastAsia="Times New Roman" w:cs="Times New Roman"/>
          <w:b/>
          <w:bCs/>
          <w:color w:val="000000"/>
          <w:sz w:val="22"/>
          <w:szCs w:val="22"/>
        </w:rPr>
        <w:t xml:space="preserve">ПОДАЦИ О ПОДИЗВОЂАЧУ </w:t>
      </w:r>
    </w:p>
    <w:p w:rsidR="0030709A" w:rsidRDefault="0030709A" w:rsidP="003C6489">
      <w:pPr>
        <w:autoSpaceDE w:val="0"/>
        <w:spacing w:line="240" w:lineRule="auto"/>
        <w:contextualSpacing/>
        <w:jc w:val="center"/>
        <w:rPr>
          <w:rFonts w:eastAsia="Times New Roman" w:cs="Times New Roman"/>
          <w:b/>
          <w:bCs/>
          <w:color w:val="000000"/>
          <w:sz w:val="28"/>
          <w:szCs w:val="28"/>
        </w:rPr>
      </w:pP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Назив подизвођача: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C97949">
        <w:rPr>
          <w:rFonts w:eastAsia="Times New Roman" w:cs="Times New Roman"/>
          <w:color w:val="000000"/>
          <w:sz w:val="23"/>
          <w:szCs w:val="23"/>
        </w:rPr>
        <w:t>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Адреса подизвођача: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C97949">
        <w:rPr>
          <w:rFonts w:eastAsia="Times New Roman" w:cs="Times New Roman"/>
          <w:color w:val="000000"/>
          <w:sz w:val="23"/>
          <w:szCs w:val="23"/>
        </w:rPr>
        <w:t>_____________________________</w:t>
      </w:r>
    </w:p>
    <w:p w:rsidR="0030709A" w:rsidRPr="00C97949"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Матични број подизвођача: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C97949">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Порески идентификациони број подизвођача (ПИБ):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C97949">
        <w:rPr>
          <w:rFonts w:eastAsia="Times New Roman" w:cs="Times New Roman"/>
          <w:color w:val="000000"/>
          <w:sz w:val="23"/>
          <w:szCs w:val="23"/>
        </w:rPr>
        <w:t>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Име особе за контакт: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C97949">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Електронска адреса подизвођача (e-mail):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C97949">
        <w:rPr>
          <w:rFonts w:eastAsia="Times New Roman" w:cs="Times New Roman"/>
          <w:color w:val="000000"/>
          <w:sz w:val="23"/>
          <w:szCs w:val="23"/>
        </w:rPr>
        <w:t>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Телефон: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___________________________________________________________________</w:t>
      </w:r>
      <w:r w:rsidR="00C97949">
        <w:rPr>
          <w:rFonts w:eastAsia="Times New Roman" w:cs="Times New Roman"/>
          <w:color w:val="000000"/>
          <w:sz w:val="23"/>
          <w:szCs w:val="23"/>
        </w:rPr>
        <w:t>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Телефакс: </w:t>
      </w:r>
    </w:p>
    <w:p w:rsidR="0030709A" w:rsidRPr="00C97949"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C97949">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8"/>
          <w:szCs w:val="28"/>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3C6489">
      <w:pPr>
        <w:spacing w:before="100" w:line="240" w:lineRule="auto"/>
        <w:contextualSpacing/>
        <w:rPr>
          <w:rFonts w:eastAsia="Times New Roman" w:cs="Times New Roman"/>
          <w:b/>
          <w:color w:val="000000"/>
          <w:sz w:val="28"/>
          <w:szCs w:val="28"/>
          <w:lang w:val="sr-Cyrl-CS"/>
        </w:rPr>
      </w:pPr>
    </w:p>
    <w:p w:rsidR="0030709A" w:rsidRDefault="0030709A" w:rsidP="003C6489">
      <w:pPr>
        <w:tabs>
          <w:tab w:val="left" w:pos="6225"/>
        </w:tabs>
        <w:spacing w:line="240" w:lineRule="auto"/>
        <w:contextualSpacing/>
        <w:jc w:val="center"/>
        <w:rPr>
          <w:rFonts w:eastAsia="Times New Roman" w:cs="Times New Roman"/>
          <w:color w:val="000000"/>
          <w:sz w:val="22"/>
          <w:szCs w:val="22"/>
        </w:rPr>
      </w:pPr>
      <w:r>
        <w:rPr>
          <w:rFonts w:eastAsia="Times New Roman" w:cs="Times New Roman"/>
          <w:b/>
          <w:color w:val="000000"/>
          <w:sz w:val="28"/>
          <w:szCs w:val="28"/>
          <w:lang w:val="sr-Cyrl-CS"/>
        </w:rPr>
        <w:tab/>
      </w:r>
      <w:r w:rsidR="00C97949">
        <w:rPr>
          <w:rFonts w:eastAsia="Times New Roman" w:cs="Times New Roman"/>
          <w:b/>
          <w:color w:val="000000"/>
          <w:sz w:val="28"/>
          <w:szCs w:val="28"/>
          <w:lang w:val="sr-Cyrl-CS"/>
        </w:rPr>
        <w:t>____________________</w:t>
      </w:r>
    </w:p>
    <w:p w:rsidR="0030709A" w:rsidRDefault="0030709A" w:rsidP="003C6489">
      <w:pPr>
        <w:spacing w:line="240" w:lineRule="auto"/>
        <w:contextualSpacing/>
        <w:jc w:val="center"/>
        <w:rPr>
          <w:rFonts w:eastAsia="Times New Roman" w:cs="Times New Roman"/>
          <w:color w:val="000000"/>
          <w:sz w:val="22"/>
          <w:szCs w:val="22"/>
        </w:rPr>
      </w:pPr>
    </w:p>
    <w:p w:rsidR="0030709A" w:rsidRDefault="0030709A" w:rsidP="003C6489">
      <w:pPr>
        <w:spacing w:line="240" w:lineRule="auto"/>
        <w:contextualSpacing/>
        <w:jc w:val="center"/>
        <w:rPr>
          <w:rFonts w:eastAsia="Times New Roman" w:cs="Times New Roman"/>
          <w:color w:val="000000"/>
          <w:sz w:val="22"/>
          <w:szCs w:val="22"/>
        </w:rPr>
      </w:pPr>
    </w:p>
    <w:p w:rsidR="0030709A" w:rsidRDefault="0030709A" w:rsidP="003C6489">
      <w:pPr>
        <w:spacing w:line="240" w:lineRule="auto"/>
        <w:contextualSpacing/>
        <w:jc w:val="center"/>
        <w:rPr>
          <w:rFonts w:eastAsia="Times New Roman" w:cs="Times New Roman"/>
          <w:color w:val="000000"/>
          <w:sz w:val="22"/>
          <w:szCs w:val="22"/>
        </w:rPr>
      </w:pPr>
    </w:p>
    <w:p w:rsidR="0030709A" w:rsidRDefault="0030709A" w:rsidP="003C6489">
      <w:pPr>
        <w:spacing w:line="240" w:lineRule="auto"/>
        <w:contextualSpacing/>
        <w:jc w:val="both"/>
        <w:rPr>
          <w:rFonts w:eastAsia="Times New Roman" w:cs="Times New Roman"/>
          <w:color w:val="000000"/>
          <w:sz w:val="22"/>
          <w:szCs w:val="22"/>
        </w:rPr>
      </w:pPr>
    </w:p>
    <w:p w:rsidR="0030709A" w:rsidRDefault="0030709A" w:rsidP="003C6489">
      <w:pPr>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Напомена: Образац копирати у потребном броју примерака</w:t>
      </w:r>
    </w:p>
    <w:p w:rsidR="0030709A" w:rsidRDefault="0030709A" w:rsidP="003C6489">
      <w:pPr>
        <w:spacing w:line="240" w:lineRule="auto"/>
        <w:contextualSpacing/>
        <w:jc w:val="center"/>
        <w:rPr>
          <w:rFonts w:eastAsia="Times New Roman" w:cs="Times New Roman"/>
          <w:color w:val="000000"/>
          <w:sz w:val="22"/>
          <w:szCs w:val="22"/>
        </w:rPr>
      </w:pPr>
    </w:p>
    <w:p w:rsidR="0030709A" w:rsidRDefault="0030709A" w:rsidP="003C6489">
      <w:pPr>
        <w:spacing w:line="240" w:lineRule="auto"/>
        <w:contextualSpacing/>
        <w:jc w:val="center"/>
        <w:rPr>
          <w:rFonts w:eastAsia="Times New Roman" w:cs="Times New Roman"/>
          <w:b/>
          <w:color w:val="000000"/>
          <w:sz w:val="28"/>
          <w:szCs w:val="28"/>
          <w:lang w:val="sr-Cyrl-CS"/>
        </w:rPr>
      </w:pPr>
    </w:p>
    <w:p w:rsidR="00084A99" w:rsidRPr="00084A99" w:rsidRDefault="00084A99" w:rsidP="003C6489">
      <w:pPr>
        <w:spacing w:line="240" w:lineRule="auto"/>
        <w:contextualSpacing/>
        <w:jc w:val="center"/>
        <w:rPr>
          <w:rFonts w:eastAsia="Times New Roman" w:cs="Times New Roman"/>
          <w:b/>
          <w:color w:val="000000"/>
          <w:sz w:val="28"/>
          <w:szCs w:val="28"/>
          <w:lang w:val="sr-Cyrl-CS"/>
        </w:rPr>
      </w:pPr>
    </w:p>
    <w:p w:rsidR="00A818E3" w:rsidRDefault="00A818E3" w:rsidP="003C6489">
      <w:pPr>
        <w:autoSpaceDE w:val="0"/>
        <w:spacing w:line="240" w:lineRule="auto"/>
        <w:contextualSpacing/>
        <w:rPr>
          <w:rFonts w:eastAsia="Times New Roman" w:cs="Times New Roman"/>
          <w:b/>
          <w:color w:val="000000"/>
          <w:sz w:val="28"/>
          <w:szCs w:val="28"/>
        </w:rPr>
      </w:pPr>
    </w:p>
    <w:p w:rsidR="00084A99" w:rsidRDefault="00084A99" w:rsidP="003C6489">
      <w:pPr>
        <w:autoSpaceDE w:val="0"/>
        <w:spacing w:line="240" w:lineRule="auto"/>
        <w:contextualSpacing/>
        <w:rPr>
          <w:rFonts w:eastAsia="Times New Roman" w:cs="Times New Roman"/>
          <w:b/>
          <w:bCs/>
          <w:color w:val="000000"/>
          <w:sz w:val="22"/>
          <w:szCs w:val="22"/>
          <w:lang w:val="sr-Cyrl-CS"/>
        </w:rPr>
      </w:pPr>
    </w:p>
    <w:p w:rsidR="00455939" w:rsidRDefault="00455939" w:rsidP="003C6489">
      <w:pPr>
        <w:autoSpaceDE w:val="0"/>
        <w:spacing w:line="240" w:lineRule="auto"/>
        <w:contextualSpacing/>
        <w:rPr>
          <w:rFonts w:eastAsia="Times New Roman" w:cs="Times New Roman"/>
          <w:b/>
          <w:bCs/>
          <w:color w:val="000000"/>
          <w:sz w:val="22"/>
          <w:szCs w:val="22"/>
          <w:lang w:val="sr-Cyrl-CS"/>
        </w:rPr>
      </w:pPr>
    </w:p>
    <w:p w:rsidR="00455939" w:rsidRDefault="00455939" w:rsidP="003C6489">
      <w:pPr>
        <w:autoSpaceDE w:val="0"/>
        <w:spacing w:line="240" w:lineRule="auto"/>
        <w:contextualSpacing/>
        <w:rPr>
          <w:rFonts w:eastAsia="Times New Roman" w:cs="Times New Roman"/>
          <w:b/>
          <w:bCs/>
          <w:color w:val="000000"/>
          <w:sz w:val="22"/>
          <w:szCs w:val="22"/>
          <w:lang w:val="sr-Cyrl-CS"/>
        </w:rPr>
      </w:pPr>
    </w:p>
    <w:p w:rsidR="00455939" w:rsidRDefault="00455939" w:rsidP="003C6489">
      <w:pPr>
        <w:autoSpaceDE w:val="0"/>
        <w:spacing w:line="240" w:lineRule="auto"/>
        <w:contextualSpacing/>
        <w:rPr>
          <w:rFonts w:eastAsia="Times New Roman" w:cs="Times New Roman"/>
          <w:b/>
          <w:bCs/>
          <w:color w:val="000000"/>
          <w:sz w:val="22"/>
          <w:szCs w:val="22"/>
          <w:lang w:val="sr-Cyrl-CS"/>
        </w:rPr>
      </w:pPr>
    </w:p>
    <w:p w:rsidR="00BA2C4D" w:rsidRDefault="00BA2C4D" w:rsidP="003C6489">
      <w:pPr>
        <w:autoSpaceDE w:val="0"/>
        <w:spacing w:line="240" w:lineRule="auto"/>
        <w:contextualSpacing/>
        <w:rPr>
          <w:rFonts w:eastAsia="Times New Roman" w:cs="Times New Roman"/>
          <w:b/>
          <w:bCs/>
          <w:color w:val="000000"/>
          <w:sz w:val="22"/>
          <w:szCs w:val="22"/>
        </w:rPr>
      </w:pPr>
    </w:p>
    <w:p w:rsidR="00BA2C4D" w:rsidRDefault="00BA2C4D" w:rsidP="003C6489">
      <w:pPr>
        <w:autoSpaceDE w:val="0"/>
        <w:spacing w:line="240" w:lineRule="auto"/>
        <w:contextualSpacing/>
        <w:rPr>
          <w:rFonts w:eastAsia="Times New Roman" w:cs="Times New Roman"/>
          <w:b/>
          <w:bCs/>
          <w:color w:val="000000"/>
          <w:sz w:val="22"/>
          <w:szCs w:val="22"/>
        </w:rPr>
      </w:pPr>
    </w:p>
    <w:p w:rsidR="00BA2C4D" w:rsidRDefault="00BA2C4D" w:rsidP="003C6489">
      <w:pPr>
        <w:autoSpaceDE w:val="0"/>
        <w:spacing w:line="240" w:lineRule="auto"/>
        <w:contextualSpacing/>
        <w:rPr>
          <w:rFonts w:eastAsia="Times New Roman" w:cs="Times New Roman"/>
          <w:b/>
          <w:bCs/>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b/>
          <w:bCs/>
          <w:color w:val="000000"/>
          <w:sz w:val="22"/>
          <w:szCs w:val="22"/>
        </w:rPr>
        <w:t xml:space="preserve">ОБРАЗАЦ 6. </w:t>
      </w:r>
    </w:p>
    <w:p w:rsidR="0030709A" w:rsidRDefault="0030709A" w:rsidP="003C6489">
      <w:pPr>
        <w:autoSpaceDE w:val="0"/>
        <w:spacing w:line="240" w:lineRule="auto"/>
        <w:contextualSpacing/>
        <w:rPr>
          <w:rFonts w:eastAsia="Times New Roman" w:cs="Times New Roman"/>
          <w:color w:val="000000"/>
          <w:sz w:val="22"/>
          <w:szCs w:val="22"/>
        </w:rPr>
      </w:pPr>
    </w:p>
    <w:p w:rsidR="003C6489" w:rsidRPr="003C6489" w:rsidRDefault="003C6489"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b/>
          <w:bCs/>
          <w:color w:val="000000"/>
          <w:sz w:val="22"/>
          <w:szCs w:val="22"/>
        </w:rPr>
        <w:t xml:space="preserve">_________________________         ____________________________      </w:t>
      </w:r>
      <w:r w:rsidR="00A818E3">
        <w:rPr>
          <w:rFonts w:eastAsia="Times New Roman" w:cs="Times New Roman"/>
          <w:b/>
          <w:bCs/>
          <w:color w:val="000000"/>
          <w:sz w:val="22"/>
          <w:szCs w:val="22"/>
        </w:rPr>
        <w:t>_____________________</w:t>
      </w:r>
    </w:p>
    <w:p w:rsidR="0030709A" w:rsidRDefault="0030709A" w:rsidP="003C6489">
      <w:pPr>
        <w:autoSpaceDE w:val="0"/>
        <w:spacing w:line="240" w:lineRule="auto"/>
        <w:contextualSpacing/>
        <w:rPr>
          <w:rFonts w:eastAsia="Times New Roman" w:cs="Times New Roman"/>
          <w:color w:val="000000"/>
          <w:sz w:val="28"/>
          <w:szCs w:val="28"/>
        </w:rPr>
      </w:pPr>
      <w:r>
        <w:rPr>
          <w:rFonts w:eastAsia="Times New Roman" w:cs="Times New Roman"/>
          <w:color w:val="000000"/>
          <w:sz w:val="22"/>
          <w:szCs w:val="22"/>
        </w:rPr>
        <w:t xml:space="preserve">           (Назив понуђача)                                (Назив понуђача)                            (Назив понуђача) </w:t>
      </w:r>
    </w:p>
    <w:p w:rsidR="0030709A" w:rsidRDefault="0030709A" w:rsidP="003C6489">
      <w:pPr>
        <w:autoSpaceDE w:val="0"/>
        <w:spacing w:line="240" w:lineRule="auto"/>
        <w:contextualSpacing/>
        <w:rPr>
          <w:rFonts w:eastAsia="Times New Roman" w:cs="Times New Roman"/>
          <w:color w:val="000000"/>
          <w:sz w:val="28"/>
          <w:szCs w:val="28"/>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b/>
          <w:bCs/>
          <w:color w:val="000000"/>
          <w:sz w:val="22"/>
          <w:szCs w:val="22"/>
        </w:rPr>
        <w:t xml:space="preserve">_________________________         ____________________________      </w:t>
      </w:r>
      <w:r w:rsidR="00A818E3">
        <w:rPr>
          <w:rFonts w:eastAsia="Times New Roman" w:cs="Times New Roman"/>
          <w:b/>
          <w:bCs/>
          <w:color w:val="000000"/>
          <w:sz w:val="22"/>
          <w:szCs w:val="22"/>
        </w:rPr>
        <w:t>_____________________</w:t>
      </w:r>
    </w:p>
    <w:p w:rsidR="0030709A" w:rsidRDefault="0030709A" w:rsidP="003C6489">
      <w:pPr>
        <w:autoSpaceDE w:val="0"/>
        <w:spacing w:line="240" w:lineRule="auto"/>
        <w:contextualSpacing/>
        <w:rPr>
          <w:rFonts w:eastAsia="Times New Roman" w:cs="Times New Roman"/>
          <w:b/>
          <w:bCs/>
          <w:color w:val="000000"/>
          <w:sz w:val="28"/>
          <w:szCs w:val="28"/>
        </w:rPr>
      </w:pPr>
      <w:r>
        <w:rPr>
          <w:rFonts w:eastAsia="Times New Roman" w:cs="Times New Roman"/>
          <w:color w:val="000000"/>
          <w:sz w:val="22"/>
          <w:szCs w:val="22"/>
        </w:rPr>
        <w:t xml:space="preserve">           (Назив понуђача)                                (Назив понуђача)                            (Назив понуђача) </w:t>
      </w:r>
    </w:p>
    <w:p w:rsidR="0030709A" w:rsidRDefault="0030709A" w:rsidP="003C6489">
      <w:pPr>
        <w:autoSpaceDE w:val="0"/>
        <w:spacing w:line="240" w:lineRule="auto"/>
        <w:contextualSpacing/>
        <w:rPr>
          <w:rFonts w:eastAsia="Times New Roman" w:cs="Times New Roman"/>
          <w:b/>
          <w:bCs/>
          <w:color w:val="000000"/>
          <w:sz w:val="28"/>
          <w:szCs w:val="28"/>
        </w:rPr>
      </w:pPr>
    </w:p>
    <w:p w:rsidR="0030709A" w:rsidRDefault="0030709A" w:rsidP="003C6489">
      <w:pPr>
        <w:autoSpaceDE w:val="0"/>
        <w:spacing w:line="240" w:lineRule="auto"/>
        <w:contextualSpacing/>
        <w:rPr>
          <w:rFonts w:eastAsia="Times New Roman" w:cs="Times New Roman"/>
          <w:b/>
          <w:bCs/>
          <w:color w:val="000000"/>
          <w:sz w:val="28"/>
          <w:szCs w:val="28"/>
        </w:rPr>
      </w:pPr>
    </w:p>
    <w:p w:rsidR="0030709A" w:rsidRDefault="0030709A" w:rsidP="003C6489">
      <w:pPr>
        <w:autoSpaceDE w:val="0"/>
        <w:spacing w:line="240" w:lineRule="auto"/>
        <w:contextualSpacing/>
        <w:jc w:val="center"/>
        <w:rPr>
          <w:rFonts w:eastAsia="Times New Roman" w:cs="Times New Roman"/>
          <w:b/>
          <w:bCs/>
          <w:color w:val="000000"/>
          <w:sz w:val="28"/>
          <w:szCs w:val="28"/>
        </w:rPr>
      </w:pPr>
      <w:r>
        <w:rPr>
          <w:rFonts w:eastAsia="Times New Roman" w:cs="Times New Roman"/>
          <w:b/>
          <w:bCs/>
          <w:color w:val="000000"/>
          <w:sz w:val="28"/>
          <w:szCs w:val="28"/>
        </w:rPr>
        <w:t xml:space="preserve">ИЗЈАВА </w:t>
      </w:r>
    </w:p>
    <w:p w:rsidR="0030709A" w:rsidRDefault="0030709A" w:rsidP="003C6489">
      <w:pPr>
        <w:autoSpaceDE w:val="0"/>
        <w:spacing w:line="240" w:lineRule="auto"/>
        <w:contextualSpacing/>
        <w:jc w:val="center"/>
        <w:rPr>
          <w:rFonts w:eastAsia="Times New Roman" w:cs="Times New Roman"/>
          <w:b/>
          <w:bCs/>
          <w:color w:val="000000"/>
          <w:sz w:val="28"/>
          <w:szCs w:val="28"/>
        </w:rPr>
      </w:pPr>
      <w:r>
        <w:rPr>
          <w:rFonts w:eastAsia="Times New Roman" w:cs="Times New Roman"/>
          <w:b/>
          <w:bCs/>
          <w:color w:val="000000"/>
          <w:sz w:val="28"/>
          <w:szCs w:val="28"/>
        </w:rPr>
        <w:t xml:space="preserve">О </w:t>
      </w:r>
    </w:p>
    <w:p w:rsidR="0030709A" w:rsidRDefault="0030709A" w:rsidP="003C6489">
      <w:pPr>
        <w:autoSpaceDE w:val="0"/>
        <w:spacing w:line="240" w:lineRule="auto"/>
        <w:contextualSpacing/>
        <w:jc w:val="center"/>
        <w:rPr>
          <w:rFonts w:eastAsia="Times New Roman" w:cs="Times New Roman"/>
          <w:color w:val="000000"/>
          <w:sz w:val="28"/>
          <w:szCs w:val="28"/>
        </w:rPr>
      </w:pPr>
      <w:r>
        <w:rPr>
          <w:rFonts w:eastAsia="Times New Roman" w:cs="Times New Roman"/>
          <w:b/>
          <w:bCs/>
          <w:color w:val="000000"/>
          <w:sz w:val="28"/>
          <w:szCs w:val="28"/>
        </w:rPr>
        <w:t xml:space="preserve">ПОДНОШЕЊУ ЗАЈЕДНИЧКЕ ПОНУДЕ </w:t>
      </w:r>
    </w:p>
    <w:p w:rsidR="0030709A" w:rsidRDefault="0030709A" w:rsidP="003C6489">
      <w:pPr>
        <w:autoSpaceDE w:val="0"/>
        <w:spacing w:line="240" w:lineRule="auto"/>
        <w:contextualSpacing/>
        <w:jc w:val="center"/>
        <w:rPr>
          <w:rFonts w:eastAsia="Times New Roman" w:cs="Times New Roman"/>
          <w:color w:val="000000"/>
          <w:sz w:val="28"/>
          <w:szCs w:val="28"/>
        </w:rPr>
      </w:pPr>
    </w:p>
    <w:p w:rsidR="0030709A" w:rsidRDefault="0030709A" w:rsidP="003C6489">
      <w:pPr>
        <w:autoSpaceDE w:val="0"/>
        <w:spacing w:line="240" w:lineRule="auto"/>
        <w:contextualSpacing/>
        <w:jc w:val="center"/>
        <w:rPr>
          <w:rFonts w:eastAsia="Times New Roman" w:cs="Times New Roman"/>
          <w:color w:val="000000"/>
          <w:sz w:val="28"/>
          <w:szCs w:val="28"/>
        </w:rPr>
      </w:pPr>
    </w:p>
    <w:p w:rsidR="0030709A" w:rsidRDefault="0030709A" w:rsidP="003C6489">
      <w:pPr>
        <w:autoSpaceDE w:val="0"/>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У вези са позивом за подношење понуда у отвореном поступку објављеним на Порталу јавних набавки, дана </w:t>
      </w:r>
      <w:r w:rsidR="00455939">
        <w:rPr>
          <w:rFonts w:eastAsia="Times New Roman" w:cs="Times New Roman"/>
          <w:color w:val="000000"/>
          <w:sz w:val="22"/>
          <w:szCs w:val="22"/>
          <w:lang w:val="sr-Cyrl-CS"/>
        </w:rPr>
        <w:t>22</w:t>
      </w:r>
      <w:r w:rsidR="00AB2A96">
        <w:rPr>
          <w:rFonts w:eastAsia="Times New Roman" w:cs="Times New Roman"/>
          <w:color w:val="000000"/>
          <w:sz w:val="22"/>
          <w:szCs w:val="22"/>
        </w:rPr>
        <w:t>.0</w:t>
      </w:r>
      <w:r w:rsidR="00455939">
        <w:rPr>
          <w:rFonts w:eastAsia="Times New Roman" w:cs="Times New Roman"/>
          <w:color w:val="000000"/>
          <w:sz w:val="22"/>
          <w:szCs w:val="22"/>
          <w:lang w:val="sr-Cyrl-CS"/>
        </w:rPr>
        <w:t>2</w:t>
      </w:r>
      <w:r w:rsidR="00AB2A96">
        <w:rPr>
          <w:rFonts w:eastAsia="Times New Roman" w:cs="Times New Roman"/>
          <w:color w:val="000000"/>
          <w:sz w:val="22"/>
          <w:szCs w:val="22"/>
        </w:rPr>
        <w:t>.201</w:t>
      </w:r>
      <w:r w:rsidR="00455939">
        <w:rPr>
          <w:rFonts w:eastAsia="Times New Roman" w:cs="Times New Roman"/>
          <w:color w:val="000000"/>
          <w:sz w:val="22"/>
          <w:szCs w:val="22"/>
          <w:lang w:val="sr-Cyrl-CS"/>
        </w:rPr>
        <w:t>7</w:t>
      </w:r>
      <w:r w:rsidRPr="00D660CF">
        <w:rPr>
          <w:rFonts w:eastAsia="Times New Roman" w:cs="Times New Roman"/>
          <w:color w:val="000000"/>
          <w:sz w:val="22"/>
          <w:szCs w:val="22"/>
        </w:rPr>
        <w:t>.</w:t>
      </w:r>
      <w:r w:rsidR="00157163">
        <w:rPr>
          <w:rFonts w:eastAsia="Times New Roman" w:cs="Times New Roman"/>
          <w:color w:val="000000"/>
          <w:sz w:val="22"/>
          <w:szCs w:val="22"/>
        </w:rPr>
        <w:t xml:space="preserve"> године, за набавку</w:t>
      </w:r>
      <w:r w:rsidR="00157163">
        <w:rPr>
          <w:rFonts w:eastAsia="Times New Roman" w:cs="Times New Roman"/>
          <w:color w:val="000000"/>
          <w:sz w:val="22"/>
          <w:szCs w:val="22"/>
          <w:lang w:val="sr-Cyrl-CS"/>
        </w:rPr>
        <w:t xml:space="preserve"> добара - </w:t>
      </w:r>
      <w:r w:rsidR="00AB2A96">
        <w:rPr>
          <w:rFonts w:eastAsia="Times New Roman" w:cs="Times New Roman"/>
          <w:color w:val="000000"/>
          <w:sz w:val="22"/>
          <w:szCs w:val="22"/>
          <w:lang w:val="sr-Cyrl-CS"/>
        </w:rPr>
        <w:t xml:space="preserve"> каменог материјала за одржавање макадамских коловозних застора</w:t>
      </w:r>
      <w:r>
        <w:rPr>
          <w:rFonts w:eastAsia="Times New Roman" w:cs="Times New Roman"/>
          <w:color w:val="000000"/>
          <w:sz w:val="22"/>
          <w:szCs w:val="22"/>
        </w:rPr>
        <w:t>, број ЈН</w:t>
      </w:r>
      <w:r w:rsidR="00E01AA2">
        <w:rPr>
          <w:rFonts w:eastAsia="Times New Roman" w:cs="Times New Roman"/>
          <w:color w:val="000000"/>
          <w:sz w:val="22"/>
          <w:szCs w:val="22"/>
          <w:lang w:val="sr-Cyrl-CS"/>
        </w:rPr>
        <w:t>М</w:t>
      </w:r>
      <w:r w:rsidR="00AB2A96">
        <w:rPr>
          <w:rFonts w:eastAsia="Times New Roman" w:cs="Times New Roman"/>
          <w:color w:val="000000"/>
          <w:sz w:val="22"/>
          <w:szCs w:val="22"/>
          <w:lang w:val="sr-Cyrl-CS"/>
        </w:rPr>
        <w:t>В</w:t>
      </w:r>
      <w:r w:rsidR="00AB2A96">
        <w:rPr>
          <w:rFonts w:eastAsia="Times New Roman" w:cs="Times New Roman"/>
          <w:color w:val="000000"/>
          <w:sz w:val="22"/>
          <w:szCs w:val="22"/>
        </w:rPr>
        <w:t xml:space="preserve"> </w:t>
      </w:r>
      <w:r w:rsidR="00455939">
        <w:rPr>
          <w:rFonts w:eastAsia="Times New Roman" w:cs="Times New Roman"/>
          <w:color w:val="000000"/>
          <w:sz w:val="22"/>
          <w:szCs w:val="22"/>
          <w:lang w:val="sr-Cyrl-CS"/>
        </w:rPr>
        <w:t>1.1.1</w:t>
      </w:r>
      <w:r w:rsidR="00AB2A96">
        <w:rPr>
          <w:rFonts w:eastAsia="Times New Roman" w:cs="Times New Roman"/>
          <w:color w:val="000000"/>
          <w:sz w:val="22"/>
          <w:szCs w:val="22"/>
        </w:rPr>
        <w:t>/201</w:t>
      </w:r>
      <w:r w:rsidR="00455939">
        <w:rPr>
          <w:rFonts w:eastAsia="Times New Roman" w:cs="Times New Roman"/>
          <w:color w:val="000000"/>
          <w:sz w:val="22"/>
          <w:szCs w:val="22"/>
          <w:lang w:val="sr-Cyrl-CS"/>
        </w:rPr>
        <w:t>7</w:t>
      </w:r>
      <w:r>
        <w:rPr>
          <w:rFonts w:eastAsia="Times New Roman" w:cs="Times New Roman"/>
          <w:color w:val="000000"/>
          <w:sz w:val="22"/>
          <w:szCs w:val="22"/>
        </w:rPr>
        <w:t xml:space="preserve">, изјављујемо да заједно подносимо понуду. </w:t>
      </w:r>
    </w:p>
    <w:p w:rsidR="0030709A" w:rsidRDefault="0030709A" w:rsidP="003C6489">
      <w:pPr>
        <w:autoSpaceDE w:val="0"/>
        <w:spacing w:line="240" w:lineRule="auto"/>
        <w:contextualSpacing/>
        <w:jc w:val="both"/>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Датум: _________________</w:t>
      </w:r>
    </w:p>
    <w:p w:rsidR="0030709A" w:rsidRDefault="0030709A" w:rsidP="00AB2A96">
      <w:pPr>
        <w:autoSpaceDE w:val="0"/>
        <w:spacing w:line="240" w:lineRule="auto"/>
        <w:contextualSpacing/>
        <w:jc w:val="right"/>
        <w:rPr>
          <w:rFonts w:eastAsia="Times New Roman" w:cs="Times New Roman"/>
          <w:color w:val="000000"/>
          <w:sz w:val="22"/>
          <w:szCs w:val="22"/>
        </w:rPr>
      </w:pPr>
      <w:r>
        <w:rPr>
          <w:rFonts w:eastAsia="Times New Roman" w:cs="Times New Roman"/>
          <w:color w:val="000000"/>
          <w:sz w:val="22"/>
          <w:szCs w:val="22"/>
        </w:rPr>
        <w:t xml:space="preserve"> </w:t>
      </w:r>
      <w:r w:rsidR="00AB2A96">
        <w:rPr>
          <w:rFonts w:eastAsia="Times New Roman" w:cs="Times New Roman"/>
          <w:color w:val="000000"/>
          <w:sz w:val="22"/>
          <w:szCs w:val="22"/>
          <w:lang w:val="sr-Cyrl-CS"/>
        </w:rPr>
        <w:t xml:space="preserve">                                               </w:t>
      </w:r>
      <w:r>
        <w:rPr>
          <w:rFonts w:eastAsia="Times New Roman" w:cs="Times New Roman"/>
          <w:color w:val="000000"/>
          <w:sz w:val="22"/>
          <w:szCs w:val="22"/>
        </w:rPr>
        <w:t xml:space="preserve">  М.П.      Одговорно лице понуђача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                                                                                                                         _____________________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AB2A96">
      <w:pPr>
        <w:autoSpaceDE w:val="0"/>
        <w:spacing w:line="240" w:lineRule="auto"/>
        <w:contextualSpacing/>
        <w:jc w:val="right"/>
        <w:rPr>
          <w:rFonts w:eastAsia="Times New Roman" w:cs="Times New Roman"/>
          <w:color w:val="000000"/>
          <w:sz w:val="22"/>
          <w:szCs w:val="22"/>
        </w:rPr>
      </w:pPr>
      <w:r>
        <w:rPr>
          <w:rFonts w:eastAsia="Times New Roman" w:cs="Times New Roman"/>
          <w:color w:val="000000"/>
          <w:sz w:val="22"/>
          <w:szCs w:val="22"/>
        </w:rPr>
        <w:t xml:space="preserve"> М.П.      Одговорно лице понуђача </w:t>
      </w:r>
    </w:p>
    <w:p w:rsidR="0030709A" w:rsidRDefault="00A818E3" w:rsidP="00AB2A96">
      <w:pPr>
        <w:autoSpaceDE w:val="0"/>
        <w:spacing w:line="240" w:lineRule="auto"/>
        <w:contextualSpacing/>
        <w:jc w:val="right"/>
        <w:rPr>
          <w:rFonts w:eastAsia="Times New Roman" w:cs="Times New Roman"/>
          <w:b/>
          <w:color w:val="000000"/>
          <w:sz w:val="28"/>
          <w:szCs w:val="28"/>
        </w:rPr>
      </w:pPr>
      <w:r>
        <w:rPr>
          <w:rFonts w:eastAsia="Times New Roman" w:cs="Times New Roman"/>
          <w:color w:val="000000"/>
          <w:sz w:val="22"/>
          <w:szCs w:val="22"/>
        </w:rPr>
        <w:t>_____________________</w:t>
      </w:r>
    </w:p>
    <w:p w:rsidR="0030709A" w:rsidRDefault="0030709A" w:rsidP="00AB2A96">
      <w:pPr>
        <w:spacing w:line="240" w:lineRule="auto"/>
        <w:contextualSpacing/>
        <w:jc w:val="right"/>
        <w:rPr>
          <w:rFonts w:eastAsia="Times New Roman" w:cs="Times New Roman"/>
          <w:b/>
          <w:color w:val="000000"/>
          <w:sz w:val="28"/>
          <w:szCs w:val="28"/>
        </w:rPr>
      </w:pPr>
    </w:p>
    <w:p w:rsidR="0030709A" w:rsidRDefault="0030709A" w:rsidP="00AB2A96">
      <w:pPr>
        <w:autoSpaceDE w:val="0"/>
        <w:spacing w:line="240" w:lineRule="auto"/>
        <w:contextualSpacing/>
        <w:jc w:val="right"/>
        <w:rPr>
          <w:rFonts w:eastAsia="Times New Roman" w:cs="Times New Roman"/>
          <w:color w:val="000000"/>
          <w:sz w:val="22"/>
          <w:szCs w:val="22"/>
        </w:rPr>
      </w:pPr>
      <w:r>
        <w:rPr>
          <w:rFonts w:eastAsia="Times New Roman" w:cs="Times New Roman"/>
          <w:color w:val="000000"/>
          <w:sz w:val="22"/>
          <w:szCs w:val="22"/>
        </w:rPr>
        <w:t xml:space="preserve">  М.П.      Одговорно лице понуђача </w:t>
      </w:r>
    </w:p>
    <w:p w:rsidR="0030709A" w:rsidRPr="00A818E3" w:rsidRDefault="00A818E3" w:rsidP="00AB2A96">
      <w:pPr>
        <w:autoSpaceDE w:val="0"/>
        <w:spacing w:line="240" w:lineRule="auto"/>
        <w:contextualSpacing/>
        <w:jc w:val="right"/>
        <w:rPr>
          <w:rFonts w:eastAsia="Times New Roman" w:cs="Times New Roman"/>
          <w:color w:val="000000"/>
          <w:sz w:val="22"/>
          <w:szCs w:val="22"/>
        </w:rPr>
      </w:pPr>
      <w:r>
        <w:rPr>
          <w:rFonts w:eastAsia="Times New Roman" w:cs="Times New Roman"/>
          <w:color w:val="000000"/>
          <w:sz w:val="22"/>
          <w:szCs w:val="22"/>
        </w:rPr>
        <w:t>_____________________</w:t>
      </w:r>
    </w:p>
    <w:p w:rsidR="0030709A" w:rsidRDefault="0030709A" w:rsidP="003C6489">
      <w:pPr>
        <w:autoSpaceDE w:val="0"/>
        <w:spacing w:line="240" w:lineRule="auto"/>
        <w:contextualSpacing/>
        <w:jc w:val="center"/>
        <w:rPr>
          <w:rFonts w:eastAsia="Times New Roman" w:cs="Times New Roman"/>
          <w:color w:val="000000"/>
          <w:sz w:val="22"/>
          <w:szCs w:val="22"/>
        </w:rPr>
      </w:pPr>
    </w:p>
    <w:p w:rsidR="0030709A" w:rsidRDefault="0030709A" w:rsidP="003C6489">
      <w:pPr>
        <w:spacing w:line="240" w:lineRule="auto"/>
        <w:contextualSpacing/>
        <w:jc w:val="center"/>
        <w:rPr>
          <w:b/>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                                                                                                          М.П.      Одговорно лице понуђача </w:t>
      </w:r>
    </w:p>
    <w:p w:rsidR="0030709A" w:rsidRPr="00A818E3" w:rsidRDefault="00A818E3" w:rsidP="00AB2A96">
      <w:pPr>
        <w:autoSpaceDE w:val="0"/>
        <w:spacing w:line="240" w:lineRule="auto"/>
        <w:contextualSpacing/>
        <w:jc w:val="right"/>
        <w:rPr>
          <w:b/>
          <w:sz w:val="22"/>
          <w:szCs w:val="22"/>
        </w:rPr>
      </w:pPr>
      <w:r>
        <w:rPr>
          <w:rFonts w:eastAsia="Times New Roman" w:cs="Times New Roman"/>
          <w:color w:val="000000"/>
          <w:sz w:val="22"/>
          <w:szCs w:val="22"/>
        </w:rPr>
        <w:t>_____________________</w:t>
      </w:r>
    </w:p>
    <w:p w:rsidR="0030709A" w:rsidRDefault="0030709A" w:rsidP="00AB2A96">
      <w:pPr>
        <w:spacing w:line="240" w:lineRule="auto"/>
        <w:contextualSpacing/>
        <w:jc w:val="right"/>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lang w:val="sr-Cyrl-CS"/>
        </w:rPr>
      </w:pPr>
    </w:p>
    <w:p w:rsidR="00084A99" w:rsidRDefault="00084A99" w:rsidP="003C6489">
      <w:pPr>
        <w:spacing w:line="240" w:lineRule="auto"/>
        <w:contextualSpacing/>
        <w:jc w:val="center"/>
        <w:rPr>
          <w:b/>
          <w:sz w:val="22"/>
          <w:szCs w:val="22"/>
          <w:lang w:val="sr-Cyrl-CS"/>
        </w:rPr>
      </w:pPr>
    </w:p>
    <w:p w:rsidR="00084A99" w:rsidRDefault="00084A99" w:rsidP="003C6489">
      <w:pPr>
        <w:spacing w:line="240" w:lineRule="auto"/>
        <w:contextualSpacing/>
        <w:jc w:val="center"/>
        <w:rPr>
          <w:b/>
          <w:sz w:val="22"/>
          <w:szCs w:val="22"/>
          <w:lang w:val="sr-Cyrl-CS"/>
        </w:rPr>
      </w:pPr>
    </w:p>
    <w:p w:rsidR="00084A99" w:rsidRDefault="00084A99" w:rsidP="003C6489">
      <w:pPr>
        <w:spacing w:line="240" w:lineRule="auto"/>
        <w:contextualSpacing/>
        <w:jc w:val="center"/>
        <w:rPr>
          <w:b/>
          <w:sz w:val="22"/>
          <w:szCs w:val="22"/>
          <w:lang w:val="sr-Cyrl-CS"/>
        </w:rPr>
      </w:pPr>
    </w:p>
    <w:p w:rsidR="00084A99" w:rsidRPr="00084A99" w:rsidRDefault="00084A99" w:rsidP="003C6489">
      <w:pPr>
        <w:spacing w:line="240" w:lineRule="auto"/>
        <w:contextualSpacing/>
        <w:jc w:val="center"/>
        <w:rPr>
          <w:b/>
          <w:sz w:val="22"/>
          <w:szCs w:val="22"/>
          <w:lang w:val="sr-Cyrl-CS"/>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084A99" w:rsidRDefault="00084A99" w:rsidP="003C6489">
      <w:pPr>
        <w:spacing w:line="240" w:lineRule="auto"/>
        <w:contextualSpacing/>
        <w:jc w:val="both"/>
        <w:rPr>
          <w:rFonts w:eastAsia="Times New Roman" w:cs="Times New Roman"/>
          <w:b/>
          <w:color w:val="000000"/>
          <w:sz w:val="22"/>
          <w:szCs w:val="22"/>
          <w:lang w:val="sr-Cyrl-CS"/>
        </w:rPr>
      </w:pPr>
    </w:p>
    <w:p w:rsidR="0030709A" w:rsidRDefault="0030709A" w:rsidP="003C6489">
      <w:pPr>
        <w:spacing w:line="240" w:lineRule="auto"/>
        <w:contextualSpacing/>
        <w:jc w:val="both"/>
        <w:rPr>
          <w:rFonts w:eastAsia="Times New Roman" w:cs="Times New Roman"/>
          <w:b/>
          <w:bCs/>
          <w:color w:val="000000"/>
          <w:sz w:val="22"/>
          <w:szCs w:val="22"/>
        </w:rPr>
      </w:pPr>
      <w:r>
        <w:rPr>
          <w:rFonts w:eastAsia="Times New Roman" w:cs="Times New Roman"/>
          <w:b/>
          <w:color w:val="000000"/>
          <w:sz w:val="22"/>
          <w:szCs w:val="22"/>
        </w:rPr>
        <w:t xml:space="preserve">ОБРАЗАЦ 7. </w:t>
      </w: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ПОДАЦИ О ПОНУЂАЧУ </w:t>
      </w:r>
    </w:p>
    <w:p w:rsidR="0030709A" w:rsidRDefault="0030709A" w:rsidP="003C6489">
      <w:pPr>
        <w:autoSpaceDE w:val="0"/>
        <w:spacing w:line="240" w:lineRule="auto"/>
        <w:contextualSpacing/>
        <w:jc w:val="center"/>
        <w:rPr>
          <w:rFonts w:eastAsia="Times New Roman" w:cs="Times New Roman"/>
          <w:color w:val="000000"/>
          <w:sz w:val="22"/>
          <w:szCs w:val="22"/>
        </w:rPr>
      </w:pPr>
      <w:r>
        <w:rPr>
          <w:rFonts w:eastAsia="Times New Roman" w:cs="Times New Roman"/>
          <w:b/>
          <w:bCs/>
          <w:color w:val="000000"/>
          <w:sz w:val="22"/>
          <w:szCs w:val="22"/>
        </w:rPr>
        <w:t xml:space="preserve">ИЗ ЗАЈЕДНИЧКЕ ПОНУДЕ </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Назив понуђача: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____________________________________________________________</w:t>
      </w:r>
      <w:r w:rsidR="00A818E3">
        <w:rPr>
          <w:rFonts w:eastAsia="Times New Roman" w:cs="Times New Roman"/>
          <w:color w:val="000000"/>
          <w:sz w:val="23"/>
          <w:szCs w:val="23"/>
        </w:rPr>
        <w:t>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Адреса понуђача: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Одговорно лице (потписник уговора)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A818E3">
        <w:rPr>
          <w:rFonts w:eastAsia="Times New Roman" w:cs="Times New Roman"/>
          <w:color w:val="000000"/>
          <w:sz w:val="23"/>
          <w:szCs w:val="23"/>
        </w:rPr>
        <w:t>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Матични број понуђача: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Порески идентификациони број понуђача (ПИБ): </w:t>
      </w: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Име особе за контакт: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Електронска адреса понуђача (e-mail):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A818E3">
        <w:rPr>
          <w:rFonts w:eastAsia="Times New Roman" w:cs="Times New Roman"/>
          <w:color w:val="000000"/>
          <w:sz w:val="23"/>
          <w:szCs w:val="23"/>
        </w:rPr>
        <w:t>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Телефон: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A818E3">
        <w:rPr>
          <w:rFonts w:eastAsia="Times New Roman" w:cs="Times New Roman"/>
          <w:color w:val="000000"/>
          <w:sz w:val="23"/>
          <w:szCs w:val="23"/>
        </w:rPr>
        <w:t>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Телефакс: </w:t>
      </w:r>
    </w:p>
    <w:p w:rsidR="0030709A" w:rsidRPr="00A818E3"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Pr="00A818E3" w:rsidRDefault="0030709A" w:rsidP="003C6489">
      <w:pPr>
        <w:autoSpaceDE w:val="0"/>
        <w:spacing w:line="240" w:lineRule="auto"/>
        <w:contextualSpacing/>
        <w:rPr>
          <w:rFonts w:eastAsia="Times New Roman" w:cs="Times New Roman"/>
          <w:color w:val="000000"/>
          <w:sz w:val="23"/>
          <w:szCs w:val="23"/>
        </w:rPr>
      </w:pP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Број рачуна понуђача и назив банке: </w:t>
      </w:r>
    </w:p>
    <w:p w:rsidR="0030709A" w:rsidRPr="00A818E3" w:rsidRDefault="0030709A" w:rsidP="003C6489">
      <w:pPr>
        <w:autoSpaceDE w:val="0"/>
        <w:spacing w:line="240" w:lineRule="auto"/>
        <w:contextualSpacing/>
        <w:rPr>
          <w:rFonts w:eastAsia="Times New Roman" w:cs="Times New Roman"/>
          <w:color w:val="000000"/>
          <w:sz w:val="28"/>
          <w:szCs w:val="28"/>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Default="0030709A" w:rsidP="003C6489">
      <w:pPr>
        <w:autoSpaceDE w:val="0"/>
        <w:spacing w:line="240" w:lineRule="auto"/>
        <w:contextualSpacing/>
        <w:rPr>
          <w:rFonts w:eastAsia="Times New Roman" w:cs="Times New Roman"/>
          <w:color w:val="000000"/>
          <w:sz w:val="28"/>
          <w:szCs w:val="28"/>
        </w:rPr>
      </w:pPr>
    </w:p>
    <w:p w:rsidR="0030709A" w:rsidRPr="00A818E3"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F55D57" w:rsidRDefault="00F55D57" w:rsidP="003C6489">
      <w:pPr>
        <w:spacing w:before="100" w:line="240" w:lineRule="auto"/>
        <w:contextualSpacing/>
        <w:rPr>
          <w:sz w:val="22"/>
          <w:szCs w:val="22"/>
          <w:lang w:val="sr-Cyrl-CS"/>
        </w:rPr>
      </w:pPr>
    </w:p>
    <w:p w:rsidR="00F55D57" w:rsidRDefault="00F55D57" w:rsidP="003C6489">
      <w:pPr>
        <w:spacing w:before="100" w:line="240" w:lineRule="auto"/>
        <w:contextualSpacing/>
        <w:rPr>
          <w:sz w:val="22"/>
          <w:szCs w:val="22"/>
          <w:lang w:val="sr-Cyrl-CS"/>
        </w:rPr>
      </w:pPr>
    </w:p>
    <w:p w:rsidR="0030709A" w:rsidRDefault="0030709A" w:rsidP="003C6489">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3C6489">
      <w:pPr>
        <w:spacing w:before="100" w:line="240" w:lineRule="auto"/>
        <w:contextualSpacing/>
        <w:rPr>
          <w:b/>
          <w:sz w:val="22"/>
          <w:szCs w:val="22"/>
          <w:lang w:val="sr-Cyrl-CS"/>
        </w:rPr>
      </w:pPr>
    </w:p>
    <w:p w:rsidR="0030709A" w:rsidRDefault="0030709A" w:rsidP="003C6489">
      <w:pPr>
        <w:tabs>
          <w:tab w:val="left" w:pos="6225"/>
        </w:tabs>
        <w:spacing w:line="240" w:lineRule="auto"/>
        <w:contextualSpacing/>
        <w:jc w:val="center"/>
        <w:rPr>
          <w:b/>
          <w:sz w:val="22"/>
          <w:szCs w:val="22"/>
        </w:rPr>
      </w:pPr>
      <w:r>
        <w:rPr>
          <w:b/>
          <w:sz w:val="22"/>
          <w:szCs w:val="22"/>
          <w:lang w:val="sr-Cyrl-CS"/>
        </w:rPr>
        <w:tab/>
        <w:t>_____________________</w:t>
      </w:r>
    </w:p>
    <w:p w:rsidR="00A818E3" w:rsidRDefault="00A818E3" w:rsidP="003C6489">
      <w:pPr>
        <w:spacing w:line="240" w:lineRule="auto"/>
        <w:contextualSpacing/>
        <w:jc w:val="both"/>
        <w:rPr>
          <w:sz w:val="22"/>
          <w:szCs w:val="22"/>
        </w:rPr>
      </w:pPr>
    </w:p>
    <w:p w:rsidR="00A818E3" w:rsidRDefault="00A818E3" w:rsidP="003C6489">
      <w:pPr>
        <w:spacing w:line="240" w:lineRule="auto"/>
        <w:contextualSpacing/>
        <w:jc w:val="both"/>
        <w:rPr>
          <w:sz w:val="22"/>
          <w:szCs w:val="22"/>
        </w:rPr>
      </w:pPr>
    </w:p>
    <w:p w:rsidR="0030709A" w:rsidRDefault="0030709A" w:rsidP="003C6489">
      <w:pPr>
        <w:spacing w:line="240" w:lineRule="auto"/>
        <w:contextualSpacing/>
        <w:jc w:val="both"/>
        <w:rPr>
          <w:b/>
          <w:sz w:val="22"/>
          <w:szCs w:val="22"/>
        </w:rPr>
      </w:pPr>
      <w:r>
        <w:rPr>
          <w:sz w:val="22"/>
          <w:szCs w:val="22"/>
        </w:rPr>
        <w:t>Напомена: Образац копирати у потребном броју примерака за сваког члана групе понуђача</w:t>
      </w:r>
    </w:p>
    <w:p w:rsidR="0030709A" w:rsidRDefault="0030709A" w:rsidP="003C6489">
      <w:pPr>
        <w:spacing w:line="240" w:lineRule="auto"/>
        <w:contextualSpacing/>
        <w:jc w:val="center"/>
        <w:rPr>
          <w:b/>
          <w:sz w:val="22"/>
          <w:szCs w:val="22"/>
        </w:rPr>
      </w:pPr>
    </w:p>
    <w:p w:rsidR="00AB2A96" w:rsidRDefault="00AB2A96" w:rsidP="003C6489">
      <w:pPr>
        <w:spacing w:line="240" w:lineRule="auto"/>
        <w:contextualSpacing/>
        <w:jc w:val="both"/>
        <w:rPr>
          <w:rFonts w:eastAsia="Times New Roman" w:cs="Times New Roman"/>
          <w:b/>
          <w:color w:val="000000"/>
          <w:sz w:val="22"/>
          <w:szCs w:val="22"/>
          <w:lang w:val="sr-Cyrl-CS"/>
        </w:rPr>
      </w:pPr>
    </w:p>
    <w:p w:rsidR="0030709A" w:rsidRDefault="0030709A" w:rsidP="003C6489">
      <w:pPr>
        <w:spacing w:line="240" w:lineRule="auto"/>
        <w:contextualSpacing/>
        <w:rPr>
          <w:rFonts w:eastAsia="Times New Roman" w:cs="Times New Roman"/>
          <w:b/>
          <w:color w:val="000000"/>
          <w:sz w:val="22"/>
          <w:szCs w:val="22"/>
        </w:rPr>
      </w:pPr>
    </w:p>
    <w:p w:rsidR="00084A99" w:rsidRDefault="00084A99" w:rsidP="003C6489">
      <w:pPr>
        <w:spacing w:line="240" w:lineRule="auto"/>
        <w:contextualSpacing/>
        <w:jc w:val="both"/>
        <w:rPr>
          <w:rFonts w:eastAsia="Times New Roman" w:cs="Times New Roman"/>
          <w:b/>
          <w:color w:val="000000"/>
          <w:sz w:val="22"/>
          <w:szCs w:val="22"/>
          <w:lang w:val="sr-Cyrl-CS"/>
        </w:rPr>
      </w:pPr>
    </w:p>
    <w:p w:rsidR="00084A99" w:rsidRDefault="00084A99" w:rsidP="003C6489">
      <w:pPr>
        <w:spacing w:line="240" w:lineRule="auto"/>
        <w:contextualSpacing/>
        <w:jc w:val="both"/>
        <w:rPr>
          <w:rFonts w:eastAsia="Times New Roman" w:cs="Times New Roman"/>
          <w:b/>
          <w:color w:val="000000"/>
          <w:sz w:val="22"/>
          <w:szCs w:val="22"/>
          <w:lang w:val="sr-Cyrl-CS"/>
        </w:rPr>
      </w:pPr>
    </w:p>
    <w:p w:rsidR="00944891" w:rsidRDefault="00944891" w:rsidP="003C6489">
      <w:pPr>
        <w:spacing w:line="240" w:lineRule="auto"/>
        <w:contextualSpacing/>
        <w:jc w:val="both"/>
        <w:rPr>
          <w:rFonts w:eastAsia="Times New Roman" w:cs="Times New Roman"/>
          <w:b/>
          <w:color w:val="000000"/>
          <w:sz w:val="22"/>
          <w:szCs w:val="22"/>
        </w:rPr>
      </w:pPr>
    </w:p>
    <w:p w:rsidR="00944891" w:rsidRDefault="00944891" w:rsidP="003C6489">
      <w:pPr>
        <w:spacing w:line="240" w:lineRule="auto"/>
        <w:contextualSpacing/>
        <w:jc w:val="both"/>
        <w:rPr>
          <w:rFonts w:eastAsia="Times New Roman" w:cs="Times New Roman"/>
          <w:b/>
          <w:color w:val="000000"/>
          <w:sz w:val="22"/>
          <w:szCs w:val="22"/>
        </w:rPr>
      </w:pPr>
    </w:p>
    <w:p w:rsidR="00BA2C4D" w:rsidRDefault="00BA2C4D" w:rsidP="003C6489">
      <w:pPr>
        <w:spacing w:line="240" w:lineRule="auto"/>
        <w:contextualSpacing/>
        <w:jc w:val="both"/>
        <w:rPr>
          <w:rFonts w:eastAsia="Times New Roman" w:cs="Times New Roman"/>
          <w:b/>
          <w:color w:val="000000"/>
          <w:sz w:val="22"/>
          <w:szCs w:val="22"/>
        </w:rPr>
      </w:pPr>
    </w:p>
    <w:p w:rsidR="00BA2C4D" w:rsidRDefault="00BA2C4D" w:rsidP="003C6489">
      <w:pPr>
        <w:spacing w:line="240" w:lineRule="auto"/>
        <w:contextualSpacing/>
        <w:jc w:val="both"/>
        <w:rPr>
          <w:rFonts w:eastAsia="Times New Roman" w:cs="Times New Roman"/>
          <w:b/>
          <w:color w:val="000000"/>
          <w:sz w:val="22"/>
          <w:szCs w:val="22"/>
        </w:rPr>
      </w:pPr>
    </w:p>
    <w:p w:rsidR="00BA2C4D" w:rsidRDefault="00BA2C4D" w:rsidP="003C6489">
      <w:pPr>
        <w:spacing w:line="240" w:lineRule="auto"/>
        <w:contextualSpacing/>
        <w:jc w:val="both"/>
        <w:rPr>
          <w:rFonts w:eastAsia="Times New Roman" w:cs="Times New Roman"/>
          <w:b/>
          <w:color w:val="000000"/>
          <w:sz w:val="22"/>
          <w:szCs w:val="22"/>
        </w:rPr>
      </w:pPr>
    </w:p>
    <w:p w:rsidR="00BA2C4D" w:rsidRDefault="00BA2C4D" w:rsidP="003C6489">
      <w:pPr>
        <w:spacing w:line="240" w:lineRule="auto"/>
        <w:contextualSpacing/>
        <w:jc w:val="both"/>
        <w:rPr>
          <w:rFonts w:eastAsia="Times New Roman" w:cs="Times New Roman"/>
          <w:b/>
          <w:color w:val="000000"/>
          <w:sz w:val="22"/>
          <w:szCs w:val="22"/>
        </w:rPr>
      </w:pPr>
    </w:p>
    <w:p w:rsidR="00BA2C4D" w:rsidRDefault="00BA2C4D" w:rsidP="003C6489">
      <w:pPr>
        <w:spacing w:line="240" w:lineRule="auto"/>
        <w:contextualSpacing/>
        <w:jc w:val="both"/>
        <w:rPr>
          <w:rFonts w:eastAsia="Times New Roman" w:cs="Times New Roman"/>
          <w:b/>
          <w:color w:val="000000"/>
          <w:sz w:val="22"/>
          <w:szCs w:val="22"/>
        </w:rPr>
      </w:pPr>
    </w:p>
    <w:p w:rsidR="0030709A" w:rsidRDefault="002949A6" w:rsidP="003C6489">
      <w:pPr>
        <w:spacing w:line="240" w:lineRule="auto"/>
        <w:contextualSpacing/>
        <w:jc w:val="both"/>
        <w:rPr>
          <w:rFonts w:eastAsia="Times New Roman" w:cs="Times New Roman"/>
          <w:b/>
          <w:color w:val="000000"/>
          <w:sz w:val="22"/>
          <w:szCs w:val="22"/>
        </w:rPr>
      </w:pPr>
      <w:r>
        <w:rPr>
          <w:rFonts w:eastAsia="Times New Roman" w:cs="Times New Roman"/>
          <w:b/>
          <w:color w:val="000000"/>
          <w:sz w:val="22"/>
          <w:szCs w:val="22"/>
        </w:rPr>
        <w:t xml:space="preserve">ОБРАЗАЦ </w:t>
      </w:r>
      <w:r>
        <w:rPr>
          <w:rFonts w:eastAsia="Times New Roman" w:cs="Times New Roman"/>
          <w:b/>
          <w:color w:val="000000"/>
          <w:sz w:val="22"/>
          <w:szCs w:val="22"/>
          <w:lang w:val="sr-Cyrl-CS"/>
        </w:rPr>
        <w:t>8</w:t>
      </w:r>
      <w:r w:rsidR="0030709A">
        <w:rPr>
          <w:rFonts w:eastAsia="Times New Roman" w:cs="Times New Roman"/>
          <w:b/>
          <w:color w:val="000000"/>
          <w:sz w:val="22"/>
          <w:szCs w:val="22"/>
        </w:rPr>
        <w:t xml:space="preserve">. </w:t>
      </w:r>
    </w:p>
    <w:p w:rsidR="0030709A" w:rsidRDefault="0030709A" w:rsidP="003C6489">
      <w:pPr>
        <w:spacing w:line="240" w:lineRule="auto"/>
        <w:contextualSpacing/>
        <w:rPr>
          <w:rFonts w:eastAsia="Times New Roman" w:cs="Times New Roman"/>
          <w:b/>
          <w:color w:val="000000"/>
          <w:sz w:val="22"/>
          <w:szCs w:val="22"/>
        </w:rPr>
      </w:pPr>
    </w:p>
    <w:p w:rsidR="0030709A" w:rsidRDefault="0030709A" w:rsidP="003C6489">
      <w:pPr>
        <w:spacing w:line="240" w:lineRule="auto"/>
        <w:contextualSpacing/>
        <w:rPr>
          <w:rFonts w:eastAsia="Times New Roman" w:cs="Times New Roman"/>
          <w:b/>
          <w:color w:val="000000"/>
          <w:sz w:val="22"/>
          <w:szCs w:val="22"/>
        </w:rPr>
      </w:pP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ИЗЈАВА </w:t>
      </w: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О </w:t>
      </w:r>
    </w:p>
    <w:p w:rsidR="0030709A" w:rsidRDefault="0030709A" w:rsidP="003C6489">
      <w:pPr>
        <w:autoSpaceDE w:val="0"/>
        <w:spacing w:line="240" w:lineRule="auto"/>
        <w:contextualSpacing/>
        <w:jc w:val="center"/>
        <w:rPr>
          <w:rFonts w:eastAsia="Times New Roman" w:cs="Times New Roman"/>
          <w:color w:val="000000"/>
          <w:sz w:val="28"/>
          <w:szCs w:val="28"/>
        </w:rPr>
      </w:pPr>
      <w:r>
        <w:rPr>
          <w:rFonts w:eastAsia="Times New Roman" w:cs="Times New Roman"/>
          <w:b/>
          <w:bCs/>
          <w:color w:val="000000"/>
          <w:sz w:val="22"/>
          <w:szCs w:val="22"/>
        </w:rPr>
        <w:t xml:space="preserve">НЕЗАВИСНОЈ ПОНУДИ </w:t>
      </w:r>
    </w:p>
    <w:p w:rsidR="0030709A" w:rsidRDefault="0030709A" w:rsidP="003C6489">
      <w:pPr>
        <w:autoSpaceDE w:val="0"/>
        <w:spacing w:line="240" w:lineRule="auto"/>
        <w:contextualSpacing/>
        <w:jc w:val="center"/>
        <w:rPr>
          <w:rFonts w:eastAsia="Times New Roman" w:cs="Times New Roman"/>
          <w:color w:val="000000"/>
          <w:sz w:val="28"/>
          <w:szCs w:val="28"/>
        </w:rPr>
      </w:pPr>
    </w:p>
    <w:p w:rsidR="0030709A" w:rsidRDefault="0030709A" w:rsidP="003C6489">
      <w:pPr>
        <w:autoSpaceDE w:val="0"/>
        <w:spacing w:line="240" w:lineRule="auto"/>
        <w:contextualSpacing/>
        <w:jc w:val="center"/>
        <w:rPr>
          <w:rFonts w:eastAsia="Times New Roman" w:cs="Times New Roman"/>
          <w:color w:val="000000"/>
          <w:sz w:val="28"/>
          <w:szCs w:val="28"/>
        </w:rPr>
      </w:pPr>
    </w:p>
    <w:p w:rsidR="0030709A" w:rsidRDefault="0030709A" w:rsidP="003C6489">
      <w:pPr>
        <w:autoSpaceDE w:val="0"/>
        <w:spacing w:line="240" w:lineRule="auto"/>
        <w:contextualSpacing/>
        <w:jc w:val="both"/>
        <w:rPr>
          <w:rFonts w:eastAsia="Times New Roman" w:cs="Times New Roman"/>
          <w:color w:val="000000"/>
          <w:sz w:val="28"/>
          <w:szCs w:val="28"/>
        </w:rPr>
      </w:pPr>
      <w:r>
        <w:rPr>
          <w:rFonts w:eastAsia="Times New Roman" w:cs="Times New Roman"/>
          <w:color w:val="000000"/>
          <w:sz w:val="22"/>
          <w:szCs w:val="22"/>
        </w:rPr>
        <w:t xml:space="preserve">      Изјављујемо под пуном материјалном и кривичном одговорношћу да наступамо независно у п</w:t>
      </w:r>
      <w:r w:rsidR="00157163">
        <w:rPr>
          <w:rFonts w:eastAsia="Times New Roman" w:cs="Times New Roman"/>
          <w:color w:val="000000"/>
          <w:sz w:val="22"/>
          <w:szCs w:val="22"/>
        </w:rPr>
        <w:t>оступку за јавну набавку</w:t>
      </w:r>
      <w:r w:rsidR="00157163">
        <w:rPr>
          <w:rFonts w:eastAsia="Times New Roman" w:cs="Times New Roman"/>
          <w:color w:val="000000"/>
          <w:sz w:val="22"/>
          <w:szCs w:val="22"/>
          <w:lang w:val="sr-Cyrl-CS"/>
        </w:rPr>
        <w:t xml:space="preserve"> добара -</w:t>
      </w:r>
      <w:r w:rsidR="002949A6">
        <w:rPr>
          <w:rFonts w:eastAsia="Times New Roman" w:cs="Times New Roman"/>
          <w:color w:val="000000"/>
          <w:sz w:val="22"/>
          <w:szCs w:val="22"/>
          <w:lang w:val="sr-Cyrl-CS"/>
        </w:rPr>
        <w:t xml:space="preserve"> каменог материјала за одржавање макадамских коловозних застора</w:t>
      </w:r>
      <w:r>
        <w:rPr>
          <w:rFonts w:eastAsia="Times New Roman" w:cs="Times New Roman"/>
          <w:color w:val="000000"/>
          <w:sz w:val="22"/>
          <w:szCs w:val="22"/>
        </w:rPr>
        <w:t>, број ЈН</w:t>
      </w:r>
      <w:r w:rsidR="00E01AA2">
        <w:rPr>
          <w:rFonts w:eastAsia="Times New Roman" w:cs="Times New Roman"/>
          <w:color w:val="000000"/>
          <w:sz w:val="22"/>
          <w:szCs w:val="22"/>
          <w:lang w:val="sr-Cyrl-CS"/>
        </w:rPr>
        <w:t>М</w:t>
      </w:r>
      <w:r w:rsidR="002949A6">
        <w:rPr>
          <w:rFonts w:eastAsia="Times New Roman" w:cs="Times New Roman"/>
          <w:color w:val="000000"/>
          <w:sz w:val="22"/>
          <w:szCs w:val="22"/>
          <w:lang w:val="sr-Cyrl-CS"/>
        </w:rPr>
        <w:t>В</w:t>
      </w:r>
      <w:r w:rsidR="002949A6">
        <w:rPr>
          <w:rFonts w:eastAsia="Times New Roman" w:cs="Times New Roman"/>
          <w:color w:val="000000"/>
          <w:sz w:val="22"/>
          <w:szCs w:val="22"/>
        </w:rPr>
        <w:t xml:space="preserve"> </w:t>
      </w:r>
      <w:r w:rsidR="00455939">
        <w:rPr>
          <w:rFonts w:eastAsia="Times New Roman" w:cs="Times New Roman"/>
          <w:color w:val="000000"/>
          <w:sz w:val="22"/>
          <w:szCs w:val="22"/>
          <w:lang w:val="sr-Cyrl-CS"/>
        </w:rPr>
        <w:t>1.1.1</w:t>
      </w:r>
      <w:r w:rsidR="002949A6">
        <w:rPr>
          <w:rFonts w:eastAsia="Times New Roman" w:cs="Times New Roman"/>
          <w:color w:val="000000"/>
          <w:sz w:val="22"/>
          <w:szCs w:val="22"/>
        </w:rPr>
        <w:t>/201</w:t>
      </w:r>
      <w:r w:rsidR="00455939">
        <w:rPr>
          <w:rFonts w:eastAsia="Times New Roman" w:cs="Times New Roman"/>
          <w:color w:val="000000"/>
          <w:sz w:val="22"/>
          <w:szCs w:val="22"/>
          <w:lang w:val="sr-Cyrl-CS"/>
        </w:rPr>
        <w:t>7</w:t>
      </w:r>
      <w:r>
        <w:rPr>
          <w:rFonts w:eastAsia="Times New Roman" w:cs="Times New Roman"/>
          <w:color w:val="000000"/>
          <w:sz w:val="22"/>
          <w:szCs w:val="22"/>
        </w:rPr>
        <w:t xml:space="preserve">, без договора са другим понуђачима и заинтересованим лицима. </w:t>
      </w:r>
    </w:p>
    <w:p w:rsidR="0030709A" w:rsidRDefault="0030709A" w:rsidP="003C6489">
      <w:pPr>
        <w:autoSpaceDE w:val="0"/>
        <w:spacing w:line="240" w:lineRule="auto"/>
        <w:contextualSpacing/>
        <w:rPr>
          <w:rFonts w:eastAsia="Times New Roman" w:cs="Times New Roman"/>
          <w:color w:val="000000"/>
          <w:sz w:val="28"/>
          <w:szCs w:val="28"/>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before="100" w:line="240" w:lineRule="auto"/>
        <w:contextualSpacing/>
        <w:rPr>
          <w:b/>
          <w:sz w:val="22"/>
          <w:szCs w:val="22"/>
          <w:lang w:val="sr-Cyrl-CS"/>
        </w:rPr>
      </w:pPr>
      <w:r>
        <w:rPr>
          <w:sz w:val="22"/>
          <w:szCs w:val="22"/>
          <w:lang w:val="sr-Cyrl-CS"/>
        </w:rPr>
        <w:t>Датум:_____________________                       М.П.                                 Потпис овлашћеног лица,</w:t>
      </w:r>
    </w:p>
    <w:p w:rsidR="0030709A" w:rsidRDefault="0030709A" w:rsidP="003C6489">
      <w:pPr>
        <w:spacing w:line="240" w:lineRule="auto"/>
        <w:contextualSpacing/>
        <w:jc w:val="center"/>
        <w:rPr>
          <w:b/>
          <w:sz w:val="22"/>
          <w:szCs w:val="22"/>
        </w:rPr>
      </w:pPr>
      <w:r>
        <w:rPr>
          <w:b/>
          <w:sz w:val="22"/>
          <w:szCs w:val="22"/>
          <w:lang w:val="sr-Cyrl-CS"/>
        </w:rPr>
        <w:tab/>
        <w:t xml:space="preserve">                                                                                                 _____________________</w:t>
      </w: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30709A" w:rsidRDefault="0030709A" w:rsidP="003C6489">
      <w:pPr>
        <w:spacing w:line="240" w:lineRule="auto"/>
        <w:contextualSpacing/>
      </w:pPr>
    </w:p>
    <w:p w:rsidR="00F55D57" w:rsidRDefault="00F55D57" w:rsidP="003C6489">
      <w:pPr>
        <w:spacing w:line="240" w:lineRule="auto"/>
        <w:contextualSpacing/>
      </w:pPr>
    </w:p>
    <w:p w:rsidR="00F55D57" w:rsidRDefault="00F55D57" w:rsidP="003C6489">
      <w:pPr>
        <w:spacing w:line="240" w:lineRule="auto"/>
        <w:contextualSpacing/>
      </w:pPr>
    </w:p>
    <w:p w:rsidR="00F55D57" w:rsidRDefault="00F55D57" w:rsidP="003C6489">
      <w:pPr>
        <w:spacing w:line="240" w:lineRule="auto"/>
        <w:contextualSpacing/>
      </w:pPr>
    </w:p>
    <w:p w:rsidR="00F55D57" w:rsidRDefault="00F55D57" w:rsidP="003C6489">
      <w:pPr>
        <w:spacing w:line="240" w:lineRule="auto"/>
        <w:contextualSpacing/>
      </w:pPr>
    </w:p>
    <w:p w:rsidR="00F55D57" w:rsidRDefault="00F55D57" w:rsidP="003C6489">
      <w:pPr>
        <w:spacing w:line="240" w:lineRule="auto"/>
        <w:contextualSpacing/>
      </w:pPr>
    </w:p>
    <w:p w:rsidR="00F55D57" w:rsidRPr="00F55D57" w:rsidRDefault="00F55D57" w:rsidP="003C6489">
      <w:pPr>
        <w:spacing w:line="240" w:lineRule="auto"/>
        <w:contextualSpacing/>
      </w:pPr>
    </w:p>
    <w:p w:rsidR="00455939" w:rsidRDefault="00455939" w:rsidP="00544B51">
      <w:pPr>
        <w:spacing w:line="240" w:lineRule="auto"/>
        <w:contextualSpacing/>
        <w:rPr>
          <w:rFonts w:eastAsia="Times New Roman" w:cs="Times New Roman"/>
          <w:b/>
          <w:color w:val="000000"/>
          <w:sz w:val="22"/>
          <w:szCs w:val="22"/>
          <w:lang w:val="sr-Cyrl-CS"/>
        </w:rPr>
      </w:pPr>
    </w:p>
    <w:p w:rsidR="00F55D57" w:rsidRDefault="002949A6" w:rsidP="00544B51">
      <w:pPr>
        <w:spacing w:line="240" w:lineRule="auto"/>
        <w:contextualSpacing/>
        <w:rPr>
          <w:rFonts w:eastAsia="Times New Roman" w:cs="Times New Roman"/>
          <w:b/>
          <w:bCs/>
          <w:color w:val="000000"/>
          <w:sz w:val="22"/>
          <w:szCs w:val="22"/>
        </w:rPr>
      </w:pPr>
      <w:r>
        <w:rPr>
          <w:rFonts w:eastAsia="Times New Roman" w:cs="Times New Roman"/>
          <w:b/>
          <w:color w:val="000000"/>
          <w:sz w:val="22"/>
          <w:szCs w:val="22"/>
        </w:rPr>
        <w:lastRenderedPageBreak/>
        <w:t xml:space="preserve">ОБРАЗАЦ </w:t>
      </w:r>
      <w:r>
        <w:rPr>
          <w:rFonts w:eastAsia="Times New Roman" w:cs="Times New Roman"/>
          <w:b/>
          <w:color w:val="000000"/>
          <w:sz w:val="22"/>
          <w:szCs w:val="22"/>
          <w:lang w:val="sr-Cyrl-CS"/>
        </w:rPr>
        <w:t>9</w:t>
      </w:r>
      <w:r w:rsidR="0030709A">
        <w:rPr>
          <w:rFonts w:eastAsia="Times New Roman" w:cs="Times New Roman"/>
          <w:b/>
          <w:color w:val="000000"/>
          <w:sz w:val="22"/>
          <w:szCs w:val="22"/>
        </w:rPr>
        <w:t xml:space="preserve">. </w:t>
      </w:r>
    </w:p>
    <w:p w:rsidR="0030709A" w:rsidRDefault="0030709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ПОНУДА </w:t>
      </w:r>
    </w:p>
    <w:p w:rsidR="0030709A" w:rsidRDefault="0030709A" w:rsidP="003C6489">
      <w:pPr>
        <w:autoSpaceDE w:val="0"/>
        <w:spacing w:line="240" w:lineRule="auto"/>
        <w:contextualSpacing/>
        <w:jc w:val="center"/>
        <w:rPr>
          <w:rFonts w:eastAsia="Times New Roman" w:cs="Times New Roman"/>
          <w:b/>
          <w:bCs/>
          <w:color w:val="000000"/>
          <w:sz w:val="22"/>
          <w:szCs w:val="22"/>
        </w:rPr>
      </w:pPr>
    </w:p>
    <w:p w:rsidR="0030709A" w:rsidRDefault="0030709A" w:rsidP="003C6489">
      <w:pPr>
        <w:autoSpaceDE w:val="0"/>
        <w:spacing w:line="240" w:lineRule="auto"/>
        <w:contextualSpacing/>
        <w:jc w:val="both"/>
        <w:rPr>
          <w:rFonts w:eastAsia="Times New Roman" w:cs="Times New Roman"/>
          <w:color w:val="000000"/>
          <w:sz w:val="22"/>
          <w:szCs w:val="22"/>
        </w:rPr>
      </w:pPr>
      <w:r>
        <w:rPr>
          <w:rFonts w:eastAsia="Times New Roman" w:cs="Times New Roman"/>
          <w:b/>
          <w:bCs/>
          <w:color w:val="000000"/>
          <w:sz w:val="22"/>
          <w:szCs w:val="22"/>
        </w:rPr>
        <w:t>1.</w:t>
      </w:r>
      <w:r>
        <w:rPr>
          <w:rFonts w:eastAsia="Times New Roman" w:cs="Times New Roman"/>
          <w:color w:val="000000"/>
          <w:sz w:val="22"/>
          <w:szCs w:val="22"/>
        </w:rPr>
        <w:t xml:space="preserve"> Понуда бр. ______</w:t>
      </w:r>
      <w:r w:rsidR="00157163">
        <w:rPr>
          <w:rFonts w:eastAsia="Times New Roman" w:cs="Times New Roman"/>
          <w:color w:val="000000"/>
          <w:sz w:val="22"/>
          <w:szCs w:val="22"/>
        </w:rPr>
        <w:t>_____од ____________ године, з</w:t>
      </w:r>
      <w:r w:rsidR="00157163">
        <w:rPr>
          <w:rFonts w:eastAsia="Times New Roman" w:cs="Times New Roman"/>
          <w:color w:val="000000"/>
          <w:sz w:val="22"/>
          <w:szCs w:val="22"/>
          <w:lang w:val="sr-Cyrl-CS"/>
        </w:rPr>
        <w:t>а набавку</w:t>
      </w:r>
      <w:r w:rsidR="002949A6">
        <w:rPr>
          <w:rFonts w:eastAsia="Times New Roman" w:cs="Times New Roman"/>
          <w:color w:val="000000"/>
          <w:sz w:val="22"/>
          <w:szCs w:val="22"/>
          <w:lang w:val="sr-Cyrl-CS"/>
        </w:rPr>
        <w:t xml:space="preserve"> каменог материјала за одржавање макадамских коловозних застора</w:t>
      </w:r>
      <w:r>
        <w:rPr>
          <w:rFonts w:eastAsia="Times New Roman" w:cs="Times New Roman"/>
          <w:color w:val="000000"/>
          <w:sz w:val="22"/>
          <w:szCs w:val="22"/>
        </w:rPr>
        <w:t>, број ЈН</w:t>
      </w:r>
      <w:r w:rsidR="00E01AA2">
        <w:rPr>
          <w:rFonts w:eastAsia="Times New Roman" w:cs="Times New Roman"/>
          <w:color w:val="000000"/>
          <w:sz w:val="22"/>
          <w:szCs w:val="22"/>
          <w:lang w:val="sr-Cyrl-CS"/>
        </w:rPr>
        <w:t>М</w:t>
      </w:r>
      <w:r w:rsidR="002949A6">
        <w:rPr>
          <w:rFonts w:eastAsia="Times New Roman" w:cs="Times New Roman"/>
          <w:color w:val="000000"/>
          <w:sz w:val="22"/>
          <w:szCs w:val="22"/>
          <w:lang w:val="sr-Cyrl-CS"/>
        </w:rPr>
        <w:t>В</w:t>
      </w:r>
      <w:r w:rsidR="002949A6">
        <w:rPr>
          <w:rFonts w:eastAsia="Times New Roman" w:cs="Times New Roman"/>
          <w:color w:val="000000"/>
          <w:sz w:val="22"/>
          <w:szCs w:val="22"/>
        </w:rPr>
        <w:t xml:space="preserve"> </w:t>
      </w:r>
      <w:r w:rsidR="00455939">
        <w:rPr>
          <w:rFonts w:eastAsia="Times New Roman" w:cs="Times New Roman"/>
          <w:color w:val="000000"/>
          <w:sz w:val="22"/>
          <w:szCs w:val="22"/>
          <w:lang w:val="sr-Cyrl-CS"/>
        </w:rPr>
        <w:t>1.1.1</w:t>
      </w:r>
      <w:r w:rsidR="002949A6">
        <w:rPr>
          <w:rFonts w:eastAsia="Times New Roman" w:cs="Times New Roman"/>
          <w:color w:val="000000"/>
          <w:sz w:val="22"/>
          <w:szCs w:val="22"/>
        </w:rPr>
        <w:t>/201</w:t>
      </w:r>
      <w:r w:rsidR="00455939">
        <w:rPr>
          <w:rFonts w:eastAsia="Times New Roman" w:cs="Times New Roman"/>
          <w:color w:val="000000"/>
          <w:sz w:val="22"/>
          <w:szCs w:val="22"/>
          <w:lang w:val="sr-Cyrl-CS"/>
        </w:rPr>
        <w:t>7</w:t>
      </w:r>
      <w:r>
        <w:rPr>
          <w:rFonts w:eastAsia="Times New Roman" w:cs="Times New Roman"/>
          <w:color w:val="000000"/>
          <w:sz w:val="22"/>
          <w:szCs w:val="22"/>
        </w:rPr>
        <w:t xml:space="preserve">. </w:t>
      </w:r>
    </w:p>
    <w:p w:rsidR="0030709A" w:rsidRDefault="0030709A" w:rsidP="003C6489">
      <w:pPr>
        <w:autoSpaceDE w:val="0"/>
        <w:spacing w:line="240" w:lineRule="auto"/>
        <w:contextualSpacing/>
        <w:jc w:val="both"/>
        <w:rPr>
          <w:rFonts w:eastAsia="Times New Roman" w:cs="Times New Roman"/>
          <w:color w:val="000000"/>
          <w:sz w:val="22"/>
          <w:szCs w:val="22"/>
        </w:rPr>
      </w:pPr>
    </w:p>
    <w:p w:rsidR="0030709A" w:rsidRDefault="006C1FC9" w:rsidP="003C6489">
      <w:pPr>
        <w:autoSpaceDE w:val="0"/>
        <w:spacing w:line="240" w:lineRule="auto"/>
        <w:contextualSpacing/>
        <w:rPr>
          <w:rFonts w:eastAsia="Times New Roman" w:cs="Times New Roman"/>
          <w:color w:val="000000"/>
          <w:sz w:val="22"/>
          <w:szCs w:val="22"/>
        </w:rPr>
      </w:pPr>
      <w:r>
        <w:rPr>
          <w:rFonts w:eastAsia="Times New Roman" w:cs="Times New Roman"/>
          <w:b/>
          <w:bCs/>
          <w:color w:val="000000"/>
          <w:sz w:val="22"/>
          <w:szCs w:val="22"/>
        </w:rPr>
        <w:t>2</w:t>
      </w:r>
      <w:r w:rsidR="0030709A">
        <w:rPr>
          <w:rFonts w:eastAsia="Times New Roman" w:cs="Times New Roman"/>
          <w:b/>
          <w:bCs/>
          <w:color w:val="000000"/>
          <w:sz w:val="22"/>
          <w:szCs w:val="22"/>
        </w:rPr>
        <w:t xml:space="preserve">. Општи подаци о понуђачу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Назив понуђача: </w:t>
      </w:r>
    </w:p>
    <w:p w:rsidR="0030709A" w:rsidRPr="006C1FC9"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w:t>
      </w:r>
      <w:r w:rsidR="006C1FC9">
        <w:rPr>
          <w:rFonts w:eastAsia="Times New Roman" w:cs="Times New Roman"/>
          <w:color w:val="000000"/>
          <w:sz w:val="22"/>
          <w:szCs w:val="22"/>
        </w:rPr>
        <w:t>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Адреса понуђача: </w:t>
      </w:r>
    </w:p>
    <w:p w:rsidR="0030709A" w:rsidRPr="006C1FC9"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____________________________________________________________________</w:t>
      </w:r>
      <w:r w:rsidR="006C1FC9">
        <w:rPr>
          <w:rFonts w:eastAsia="Times New Roman" w:cs="Times New Roman"/>
          <w:color w:val="000000"/>
          <w:sz w:val="22"/>
          <w:szCs w:val="22"/>
        </w:rPr>
        <w:t>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Одговорно лице (потписник уговора) </w:t>
      </w:r>
    </w:p>
    <w:p w:rsidR="0030709A" w:rsidRPr="006C1FC9"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w:t>
      </w:r>
      <w:r w:rsidR="006C1FC9">
        <w:rPr>
          <w:rFonts w:eastAsia="Times New Roman" w:cs="Times New Roman"/>
          <w:color w:val="000000"/>
          <w:sz w:val="22"/>
          <w:szCs w:val="22"/>
        </w:rPr>
        <w:t>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Матични број понуђача: </w:t>
      </w:r>
    </w:p>
    <w:p w:rsidR="0030709A" w:rsidRPr="006C1FC9"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w:t>
      </w:r>
      <w:r w:rsidR="006C1FC9">
        <w:rPr>
          <w:rFonts w:eastAsia="Times New Roman" w:cs="Times New Roman"/>
          <w:color w:val="000000"/>
          <w:sz w:val="22"/>
          <w:szCs w:val="22"/>
        </w:rPr>
        <w:t>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Порески идентификациони број понуђача (ПИБ): </w:t>
      </w:r>
    </w:p>
    <w:p w:rsidR="0030709A" w:rsidRPr="006C1FC9"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w:t>
      </w:r>
      <w:r w:rsidR="006C1FC9">
        <w:rPr>
          <w:rFonts w:eastAsia="Times New Roman" w:cs="Times New Roman"/>
          <w:color w:val="000000"/>
          <w:sz w:val="22"/>
          <w:szCs w:val="22"/>
        </w:rPr>
        <w:t>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Име особе за контакт: </w:t>
      </w:r>
    </w:p>
    <w:p w:rsidR="0030709A" w:rsidRPr="006C1FC9"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w:t>
      </w:r>
      <w:r w:rsidR="006C1FC9">
        <w:rPr>
          <w:rFonts w:eastAsia="Times New Roman" w:cs="Times New Roman"/>
          <w:color w:val="000000"/>
          <w:sz w:val="22"/>
          <w:szCs w:val="22"/>
        </w:rPr>
        <w:t>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Електронска адреса понуђача (e-mail):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w:t>
      </w:r>
      <w:r w:rsidR="006C1FC9">
        <w:rPr>
          <w:rFonts w:eastAsia="Times New Roman" w:cs="Times New Roman"/>
          <w:color w:val="000000"/>
          <w:sz w:val="22"/>
          <w:szCs w:val="22"/>
        </w:rPr>
        <w:t>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Телефон и телефакс: </w:t>
      </w: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w:t>
      </w:r>
      <w:r w:rsidR="006C1FC9">
        <w:rPr>
          <w:rFonts w:eastAsia="Times New Roman" w:cs="Times New Roman"/>
          <w:color w:val="000000"/>
          <w:sz w:val="22"/>
          <w:szCs w:val="22"/>
        </w:rPr>
        <w:t>_____________________________</w:t>
      </w:r>
    </w:p>
    <w:p w:rsidR="0030709A" w:rsidRDefault="0030709A" w:rsidP="003C6489">
      <w:pPr>
        <w:autoSpaceDE w:val="0"/>
        <w:spacing w:line="240" w:lineRule="auto"/>
        <w:contextualSpacing/>
        <w:rPr>
          <w:rFonts w:eastAsia="Times New Roman" w:cs="Times New Roman"/>
          <w:color w:val="000000"/>
          <w:sz w:val="22"/>
          <w:szCs w:val="22"/>
        </w:rPr>
      </w:pPr>
    </w:p>
    <w:p w:rsidR="0030709A" w:rsidRDefault="0030709A" w:rsidP="003C6489">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Број рачуна понуђача и назив банке: </w:t>
      </w:r>
    </w:p>
    <w:p w:rsidR="0030709A" w:rsidRDefault="0030709A" w:rsidP="003C6489">
      <w:pPr>
        <w:autoSpaceDE w:val="0"/>
        <w:spacing w:line="240" w:lineRule="auto"/>
        <w:contextualSpacing/>
        <w:rPr>
          <w:rFonts w:eastAsia="Times New Roman" w:cs="Times New Roman"/>
          <w:color w:val="000000"/>
          <w:sz w:val="23"/>
          <w:szCs w:val="23"/>
        </w:rPr>
      </w:pPr>
      <w:r>
        <w:rPr>
          <w:rFonts w:eastAsia="Times New Roman" w:cs="Times New Roman"/>
          <w:color w:val="000000"/>
          <w:sz w:val="22"/>
          <w:szCs w:val="22"/>
        </w:rPr>
        <w:t>_____________________________________________________</w:t>
      </w:r>
      <w:r w:rsidR="006C1FC9">
        <w:rPr>
          <w:rFonts w:eastAsia="Times New Roman" w:cs="Times New Roman"/>
          <w:color w:val="000000"/>
          <w:sz w:val="22"/>
          <w:szCs w:val="22"/>
        </w:rPr>
        <w:t>_____________________________</w:t>
      </w:r>
    </w:p>
    <w:p w:rsidR="0030709A" w:rsidRDefault="0030709A" w:rsidP="003C6489">
      <w:pPr>
        <w:autoSpaceDE w:val="0"/>
        <w:spacing w:line="240" w:lineRule="auto"/>
        <w:contextualSpacing/>
        <w:rPr>
          <w:rFonts w:eastAsia="Times New Roman" w:cs="Times New Roman"/>
          <w:color w:val="000000"/>
          <w:sz w:val="23"/>
          <w:szCs w:val="23"/>
        </w:rPr>
      </w:pPr>
    </w:p>
    <w:p w:rsidR="0030709A" w:rsidRDefault="006C1FC9" w:rsidP="003C6489">
      <w:pPr>
        <w:spacing w:line="240" w:lineRule="auto"/>
        <w:contextualSpacing/>
        <w:rPr>
          <w:rFonts w:eastAsia="Times New Roman" w:cs="Times New Roman"/>
          <w:i/>
          <w:iCs/>
          <w:color w:val="000000"/>
          <w:sz w:val="22"/>
          <w:szCs w:val="22"/>
        </w:rPr>
      </w:pPr>
      <w:r>
        <w:rPr>
          <w:rFonts w:eastAsia="Times New Roman" w:cs="Times New Roman"/>
          <w:b/>
          <w:bCs/>
          <w:color w:val="000000"/>
          <w:sz w:val="22"/>
          <w:szCs w:val="22"/>
        </w:rPr>
        <w:t>3</w:t>
      </w:r>
      <w:r w:rsidR="0030709A">
        <w:rPr>
          <w:rFonts w:eastAsia="Times New Roman" w:cs="Times New Roman"/>
          <w:b/>
          <w:bCs/>
          <w:color w:val="000000"/>
          <w:sz w:val="22"/>
          <w:szCs w:val="22"/>
        </w:rPr>
        <w:t xml:space="preserve">. Понуду дајем: </w:t>
      </w:r>
    </w:p>
    <w:p w:rsidR="0030709A" w:rsidRDefault="0030709A" w:rsidP="003C6489">
      <w:pPr>
        <w:autoSpaceDE w:val="0"/>
        <w:spacing w:line="240" w:lineRule="auto"/>
        <w:contextualSpacing/>
        <w:rPr>
          <w:rFonts w:eastAsia="Times New Roman" w:cs="Times New Roman"/>
          <w:b/>
          <w:bCs/>
          <w:color w:val="000000"/>
          <w:sz w:val="22"/>
          <w:szCs w:val="22"/>
        </w:rPr>
      </w:pPr>
      <w:r>
        <w:rPr>
          <w:rFonts w:eastAsia="Times New Roman" w:cs="Times New Roman"/>
          <w:i/>
          <w:iCs/>
          <w:color w:val="000000"/>
          <w:sz w:val="22"/>
          <w:szCs w:val="22"/>
        </w:rPr>
        <w:t xml:space="preserve">заокружити и податке уписати за а), б) или в) </w:t>
      </w:r>
    </w:p>
    <w:p w:rsidR="0030709A" w:rsidRDefault="0030709A" w:rsidP="003C6489">
      <w:pPr>
        <w:autoSpaceDE w:val="0"/>
        <w:spacing w:line="240" w:lineRule="auto"/>
        <w:contextualSpacing/>
        <w:rPr>
          <w:rFonts w:eastAsia="Times New Roman" w:cs="Times New Roman"/>
          <w:b/>
          <w:bCs/>
          <w:color w:val="000000"/>
          <w:sz w:val="22"/>
          <w:szCs w:val="22"/>
        </w:rPr>
      </w:pPr>
      <w:r>
        <w:rPr>
          <w:rFonts w:eastAsia="Times New Roman" w:cs="Times New Roman"/>
          <w:b/>
          <w:bCs/>
          <w:color w:val="000000"/>
          <w:sz w:val="22"/>
          <w:szCs w:val="22"/>
        </w:rPr>
        <w:t xml:space="preserve">а) самостално </w:t>
      </w:r>
    </w:p>
    <w:p w:rsidR="0030709A" w:rsidRDefault="0030709A" w:rsidP="003C6489">
      <w:pPr>
        <w:autoSpaceDE w:val="0"/>
        <w:spacing w:line="240" w:lineRule="auto"/>
        <w:contextualSpacing/>
        <w:rPr>
          <w:rFonts w:eastAsia="Calibri" w:cs="Calibri"/>
          <w:color w:val="000000"/>
          <w:sz w:val="22"/>
          <w:szCs w:val="22"/>
        </w:rPr>
      </w:pPr>
      <w:r>
        <w:rPr>
          <w:rFonts w:eastAsia="Times New Roman" w:cs="Times New Roman"/>
          <w:b/>
          <w:bCs/>
          <w:color w:val="000000"/>
          <w:sz w:val="22"/>
          <w:szCs w:val="22"/>
        </w:rPr>
        <w:t xml:space="preserve">б) са подизвођачем: </w:t>
      </w:r>
    </w:p>
    <w:p w:rsidR="0030709A" w:rsidRPr="006C1FC9" w:rsidRDefault="0030709A" w:rsidP="003C6489">
      <w:pPr>
        <w:autoSpaceDE w:val="0"/>
        <w:spacing w:line="240" w:lineRule="auto"/>
        <w:contextualSpacing/>
        <w:rPr>
          <w:rFonts w:eastAsia="Calibri" w:cs="Calibri"/>
          <w:color w:val="000000"/>
          <w:sz w:val="22"/>
          <w:szCs w:val="22"/>
        </w:rPr>
      </w:pPr>
      <w:r>
        <w:rPr>
          <w:rFonts w:eastAsia="Calibri" w:cs="Calibri"/>
          <w:color w:val="000000"/>
          <w:sz w:val="22"/>
          <w:szCs w:val="22"/>
        </w:rPr>
        <w:t>1. _____________________________________________________________</w:t>
      </w:r>
      <w:r w:rsidR="006C1FC9">
        <w:rPr>
          <w:rFonts w:eastAsia="Calibri" w:cs="Calibri"/>
          <w:color w:val="000000"/>
          <w:sz w:val="22"/>
          <w:szCs w:val="22"/>
        </w:rPr>
        <w:t>_____________________</w:t>
      </w:r>
    </w:p>
    <w:p w:rsidR="0030709A" w:rsidRDefault="0030709A" w:rsidP="003C6489">
      <w:pPr>
        <w:autoSpaceDE w:val="0"/>
        <w:spacing w:line="240" w:lineRule="auto"/>
        <w:contextualSpacing/>
        <w:rPr>
          <w:rFonts w:eastAsia="Calibri" w:cs="Calibri"/>
          <w:color w:val="000000"/>
          <w:sz w:val="22"/>
          <w:szCs w:val="22"/>
        </w:rPr>
      </w:pPr>
      <w:r>
        <w:rPr>
          <w:rFonts w:eastAsia="Calibri" w:cs="Calibri"/>
          <w:color w:val="000000"/>
          <w:sz w:val="22"/>
          <w:szCs w:val="22"/>
        </w:rPr>
        <w:t>2. ___________________________________________________</w:t>
      </w:r>
      <w:r w:rsidR="006C1FC9">
        <w:rPr>
          <w:rFonts w:eastAsia="Calibri" w:cs="Calibri"/>
          <w:color w:val="000000"/>
          <w:sz w:val="22"/>
          <w:szCs w:val="22"/>
        </w:rPr>
        <w:t>_______________________________</w:t>
      </w:r>
    </w:p>
    <w:p w:rsidR="0030709A" w:rsidRPr="00F55D57" w:rsidRDefault="0030709A" w:rsidP="003C6489">
      <w:pPr>
        <w:autoSpaceDE w:val="0"/>
        <w:spacing w:line="240" w:lineRule="auto"/>
        <w:contextualSpacing/>
        <w:rPr>
          <w:rFonts w:eastAsia="Calibri" w:cs="Calibri"/>
          <w:i/>
          <w:iCs/>
          <w:color w:val="000000"/>
          <w:sz w:val="22"/>
          <w:szCs w:val="22"/>
        </w:rPr>
      </w:pPr>
      <w:r>
        <w:rPr>
          <w:rFonts w:eastAsia="Calibri" w:cs="Calibri"/>
          <w:color w:val="000000"/>
          <w:sz w:val="22"/>
          <w:szCs w:val="22"/>
        </w:rPr>
        <w:t>3. ____________________________________________________</w:t>
      </w:r>
      <w:r w:rsidR="00F55D57">
        <w:rPr>
          <w:rFonts w:eastAsia="Calibri" w:cs="Calibri"/>
          <w:color w:val="000000"/>
          <w:sz w:val="22"/>
          <w:szCs w:val="22"/>
        </w:rPr>
        <w:t>______________________________</w:t>
      </w:r>
    </w:p>
    <w:p w:rsidR="0030709A" w:rsidRDefault="0030709A" w:rsidP="003C6489">
      <w:pPr>
        <w:autoSpaceDE w:val="0"/>
        <w:spacing w:line="240" w:lineRule="auto"/>
        <w:contextualSpacing/>
        <w:rPr>
          <w:b/>
          <w:sz w:val="22"/>
          <w:szCs w:val="22"/>
        </w:rPr>
      </w:pPr>
      <w:r>
        <w:rPr>
          <w:rFonts w:eastAsia="Calibri" w:cs="Calibri"/>
          <w:i/>
          <w:iCs/>
          <w:color w:val="000000"/>
          <w:sz w:val="22"/>
          <w:szCs w:val="22"/>
        </w:rPr>
        <w:t xml:space="preserve">[навести назив и седиште свих подизвођача] </w:t>
      </w:r>
    </w:p>
    <w:p w:rsidR="0030709A" w:rsidRDefault="0030709A" w:rsidP="003C6489">
      <w:pPr>
        <w:spacing w:line="240" w:lineRule="auto"/>
        <w:contextualSpacing/>
        <w:jc w:val="center"/>
        <w:rPr>
          <w:b/>
          <w:sz w:val="22"/>
          <w:szCs w:val="22"/>
        </w:rPr>
      </w:pPr>
    </w:p>
    <w:p w:rsidR="0030709A" w:rsidRDefault="0030709A" w:rsidP="003C6489">
      <w:pPr>
        <w:spacing w:line="240" w:lineRule="auto"/>
        <w:contextualSpacing/>
        <w:jc w:val="both"/>
        <w:rPr>
          <w:rFonts w:eastAsia="Calibri" w:cs="Calibri"/>
          <w:color w:val="000000"/>
          <w:sz w:val="22"/>
          <w:szCs w:val="22"/>
        </w:rPr>
      </w:pPr>
      <w:r>
        <w:rPr>
          <w:rFonts w:eastAsia="Times New Roman" w:cs="Times New Roman"/>
          <w:b/>
          <w:bCs/>
          <w:color w:val="000000"/>
          <w:sz w:val="22"/>
          <w:szCs w:val="22"/>
        </w:rPr>
        <w:t xml:space="preserve">в) као заједничку понуду: </w:t>
      </w:r>
    </w:p>
    <w:p w:rsidR="0030709A" w:rsidRDefault="0030709A" w:rsidP="003C6489">
      <w:pPr>
        <w:autoSpaceDE w:val="0"/>
        <w:spacing w:line="240" w:lineRule="auto"/>
        <w:contextualSpacing/>
        <w:rPr>
          <w:rFonts w:eastAsia="Calibri" w:cs="Calibri"/>
          <w:color w:val="000000"/>
          <w:sz w:val="22"/>
          <w:szCs w:val="22"/>
        </w:rPr>
      </w:pPr>
      <w:r>
        <w:rPr>
          <w:rFonts w:eastAsia="Calibri" w:cs="Calibri"/>
          <w:color w:val="000000"/>
          <w:sz w:val="22"/>
          <w:szCs w:val="22"/>
        </w:rPr>
        <w:t>1. ___________________________________________________</w:t>
      </w:r>
      <w:r w:rsidR="006C1FC9">
        <w:rPr>
          <w:rFonts w:eastAsia="Calibri" w:cs="Calibri"/>
          <w:color w:val="000000"/>
          <w:sz w:val="22"/>
          <w:szCs w:val="22"/>
        </w:rPr>
        <w:t>_______________________________</w:t>
      </w:r>
    </w:p>
    <w:p w:rsidR="0030709A" w:rsidRDefault="0030709A" w:rsidP="003C6489">
      <w:pPr>
        <w:autoSpaceDE w:val="0"/>
        <w:spacing w:line="240" w:lineRule="auto"/>
        <w:contextualSpacing/>
        <w:rPr>
          <w:rFonts w:eastAsia="Calibri" w:cs="Calibri"/>
          <w:color w:val="000000"/>
          <w:sz w:val="22"/>
          <w:szCs w:val="22"/>
        </w:rPr>
      </w:pPr>
      <w:r>
        <w:rPr>
          <w:rFonts w:eastAsia="Calibri" w:cs="Calibri"/>
          <w:color w:val="000000"/>
          <w:sz w:val="22"/>
          <w:szCs w:val="22"/>
        </w:rPr>
        <w:t>2. ___________________________________________________</w:t>
      </w:r>
      <w:r w:rsidR="006C1FC9">
        <w:rPr>
          <w:rFonts w:eastAsia="Calibri" w:cs="Calibri"/>
          <w:color w:val="000000"/>
          <w:sz w:val="22"/>
          <w:szCs w:val="22"/>
        </w:rPr>
        <w:t>_______________________________</w:t>
      </w:r>
    </w:p>
    <w:p w:rsidR="006C1FC9" w:rsidRPr="002949A6" w:rsidRDefault="0030709A" w:rsidP="003C6489">
      <w:pPr>
        <w:autoSpaceDE w:val="0"/>
        <w:spacing w:line="240" w:lineRule="auto"/>
        <w:contextualSpacing/>
        <w:rPr>
          <w:rFonts w:eastAsia="Calibri" w:cs="Calibri"/>
          <w:i/>
          <w:iCs/>
          <w:color w:val="000000"/>
          <w:sz w:val="22"/>
          <w:szCs w:val="22"/>
          <w:lang w:val="sr-Cyrl-CS"/>
        </w:rPr>
      </w:pPr>
      <w:r>
        <w:rPr>
          <w:rFonts w:eastAsia="Calibri" w:cs="Calibri"/>
          <w:color w:val="000000"/>
          <w:sz w:val="22"/>
          <w:szCs w:val="22"/>
        </w:rPr>
        <w:t>3. ____________________________________________________________</w:t>
      </w:r>
      <w:r w:rsidR="006C1FC9">
        <w:rPr>
          <w:rFonts w:eastAsia="Calibri" w:cs="Calibri"/>
          <w:color w:val="000000"/>
          <w:sz w:val="22"/>
          <w:szCs w:val="22"/>
        </w:rPr>
        <w:t>_____________________</w:t>
      </w:r>
    </w:p>
    <w:p w:rsidR="0030709A" w:rsidRDefault="0030709A" w:rsidP="003C6489">
      <w:pPr>
        <w:autoSpaceDE w:val="0"/>
        <w:spacing w:line="240" w:lineRule="auto"/>
        <w:contextualSpacing/>
        <w:rPr>
          <w:rFonts w:eastAsia="Times New Roman" w:cs="Times New Roman"/>
          <w:b/>
          <w:bCs/>
          <w:color w:val="000000"/>
          <w:sz w:val="22"/>
          <w:szCs w:val="22"/>
        </w:rPr>
      </w:pPr>
      <w:r>
        <w:rPr>
          <w:rFonts w:eastAsia="Calibri" w:cs="Calibri"/>
          <w:i/>
          <w:iCs/>
          <w:color w:val="000000"/>
          <w:sz w:val="22"/>
          <w:szCs w:val="22"/>
        </w:rPr>
        <w:t xml:space="preserve">[навести назив и седиште свих учесника у заједничкој понуди] </w:t>
      </w:r>
    </w:p>
    <w:p w:rsidR="0030709A" w:rsidRDefault="0030709A" w:rsidP="003C6489">
      <w:pPr>
        <w:autoSpaceDE w:val="0"/>
        <w:spacing w:line="240" w:lineRule="auto"/>
        <w:contextualSpacing/>
        <w:rPr>
          <w:rFonts w:eastAsia="Times New Roman" w:cs="Times New Roman"/>
          <w:b/>
          <w:bCs/>
          <w:color w:val="000000"/>
          <w:sz w:val="22"/>
          <w:szCs w:val="22"/>
        </w:rPr>
      </w:pPr>
    </w:p>
    <w:p w:rsidR="0030709A" w:rsidRPr="00C8643A" w:rsidRDefault="00544B51" w:rsidP="003C6489">
      <w:pPr>
        <w:spacing w:line="240" w:lineRule="auto"/>
        <w:contextualSpacing/>
        <w:rPr>
          <w:rFonts w:eastAsia="Times New Roman" w:cs="Times New Roman"/>
          <w:b/>
          <w:bCs/>
          <w:color w:val="000000"/>
          <w:sz w:val="22"/>
          <w:szCs w:val="22"/>
          <w:lang w:val="sr-Cyrl-CS"/>
        </w:rPr>
      </w:pPr>
      <w:r>
        <w:rPr>
          <w:rFonts w:eastAsia="Times New Roman" w:cs="Times New Roman"/>
          <w:b/>
          <w:bCs/>
          <w:color w:val="000000"/>
          <w:sz w:val="22"/>
          <w:szCs w:val="22"/>
          <w:lang w:val="sr-Cyrl-CS"/>
        </w:rPr>
        <w:t>4</w:t>
      </w:r>
      <w:r w:rsidR="00C8643A">
        <w:rPr>
          <w:rFonts w:eastAsia="Times New Roman" w:cs="Times New Roman"/>
          <w:b/>
          <w:bCs/>
          <w:color w:val="000000"/>
          <w:sz w:val="22"/>
          <w:szCs w:val="22"/>
        </w:rPr>
        <w:t>. Цен</w:t>
      </w:r>
      <w:r w:rsidR="00C8643A">
        <w:rPr>
          <w:rFonts w:eastAsia="Times New Roman" w:cs="Times New Roman"/>
          <w:b/>
          <w:bCs/>
          <w:color w:val="000000"/>
          <w:sz w:val="22"/>
          <w:szCs w:val="22"/>
          <w:lang w:val="sr-Cyrl-CS"/>
        </w:rPr>
        <w:t xml:space="preserve">а </w:t>
      </w:r>
      <w:r w:rsidR="00455939">
        <w:rPr>
          <w:rFonts w:eastAsia="Times New Roman" w:cs="Times New Roman"/>
          <w:b/>
          <w:bCs/>
          <w:color w:val="000000"/>
          <w:sz w:val="22"/>
          <w:szCs w:val="22"/>
          <w:lang w:val="sr-Cyrl-CS"/>
        </w:rPr>
        <w:t>камена:</w:t>
      </w:r>
    </w:p>
    <w:p w:rsidR="001C4DE8" w:rsidRPr="00F5256E" w:rsidRDefault="001C4DE8" w:rsidP="001C4DE8">
      <w:pPr>
        <w:widowControl/>
        <w:suppressAutoHyphens w:val="0"/>
        <w:spacing w:line="240" w:lineRule="auto"/>
        <w:jc w:val="both"/>
        <w:rPr>
          <w:lang w:val="sr-Cyrl-CS"/>
        </w:rPr>
      </w:pPr>
      <w:r>
        <w:rPr>
          <w:lang w:val="sr-Cyrl-CS"/>
        </w:rPr>
        <w:t xml:space="preserve">- </w:t>
      </w:r>
      <w:r w:rsidRPr="00F5256E">
        <w:rPr>
          <w:lang w:val="sr-Cyrl-CS"/>
        </w:rPr>
        <w:t>фракције 0-31 прве класе (сепарисан) без ПДВ-</w:t>
      </w:r>
      <w:r w:rsidR="00657EAD">
        <w:rPr>
          <w:lang w:val="sr-Cyrl-CS"/>
        </w:rPr>
        <w:t>а___________________дин/тони</w:t>
      </w:r>
      <w:r w:rsidRPr="00F5256E">
        <w:rPr>
          <w:lang w:val="sr-Cyrl-CS"/>
        </w:rPr>
        <w:t>,</w:t>
      </w:r>
    </w:p>
    <w:p w:rsidR="001C4DE8" w:rsidRPr="00F5256E" w:rsidRDefault="001C4DE8" w:rsidP="001C4DE8">
      <w:pPr>
        <w:ind w:left="720"/>
        <w:jc w:val="both"/>
        <w:rPr>
          <w:lang w:val="sr-Cyrl-CS"/>
        </w:rPr>
      </w:pPr>
    </w:p>
    <w:p w:rsidR="001C4DE8" w:rsidRPr="001C4DE8" w:rsidRDefault="001C4DE8" w:rsidP="001C4DE8">
      <w:pPr>
        <w:widowControl/>
        <w:suppressAutoHyphens w:val="0"/>
        <w:spacing w:line="240" w:lineRule="auto"/>
        <w:jc w:val="both"/>
        <w:rPr>
          <w:lang w:val="sr-Cyrl-CS"/>
        </w:rPr>
      </w:pPr>
      <w:r>
        <w:rPr>
          <w:lang w:val="sr-Cyrl-CS"/>
        </w:rPr>
        <w:t>-</w:t>
      </w:r>
      <w:r w:rsidRPr="001C4DE8">
        <w:rPr>
          <w:lang w:val="sr-Cyrl-CS"/>
        </w:rPr>
        <w:t>фракције 0-63 прве класе (сепарисан) б</w:t>
      </w:r>
      <w:r w:rsidR="00657EAD">
        <w:rPr>
          <w:lang w:val="sr-Cyrl-CS"/>
        </w:rPr>
        <w:t>ез ПДВ-а_________________</w:t>
      </w:r>
      <w:r w:rsidR="00657EAD" w:rsidRPr="00657EAD">
        <w:rPr>
          <w:lang w:val="sr-Cyrl-CS"/>
        </w:rPr>
        <w:t xml:space="preserve"> </w:t>
      </w:r>
      <w:r w:rsidR="00657EAD">
        <w:rPr>
          <w:lang w:val="sr-Cyrl-CS"/>
        </w:rPr>
        <w:t>дин/тони</w:t>
      </w:r>
      <w:r w:rsidRPr="001C4DE8">
        <w:rPr>
          <w:lang w:val="sr-Cyrl-CS"/>
        </w:rPr>
        <w:t>,</w:t>
      </w:r>
    </w:p>
    <w:p w:rsidR="001C4DE8" w:rsidRPr="00F5256E" w:rsidRDefault="001C4DE8" w:rsidP="001C4DE8">
      <w:pPr>
        <w:pStyle w:val="ListParagraph"/>
        <w:rPr>
          <w:lang w:val="sr-Cyrl-CS"/>
        </w:rPr>
      </w:pPr>
    </w:p>
    <w:p w:rsidR="001C4DE8" w:rsidRPr="001C4DE8" w:rsidRDefault="001C4DE8" w:rsidP="001C4DE8">
      <w:pPr>
        <w:widowControl/>
        <w:suppressAutoHyphens w:val="0"/>
        <w:spacing w:line="240" w:lineRule="auto"/>
        <w:rPr>
          <w:lang w:val="sr-Cyrl-CS"/>
        </w:rPr>
      </w:pPr>
      <w:r>
        <w:rPr>
          <w:lang w:val="sr-Cyrl-CS"/>
        </w:rPr>
        <w:t>-</w:t>
      </w:r>
      <w:r w:rsidRPr="001C4DE8">
        <w:rPr>
          <w:lang w:val="sr-Cyrl-CS"/>
        </w:rPr>
        <w:t>фраксија 0-31 друге класе без ПДВ-а_______________________</w:t>
      </w:r>
      <w:r w:rsidR="00657EAD" w:rsidRPr="00657EAD">
        <w:rPr>
          <w:lang w:val="sr-Cyrl-CS"/>
        </w:rPr>
        <w:t xml:space="preserve"> </w:t>
      </w:r>
      <w:r w:rsidR="00657EAD">
        <w:rPr>
          <w:lang w:val="sr-Cyrl-CS"/>
        </w:rPr>
        <w:t>дин/тони</w:t>
      </w:r>
      <w:r w:rsidRPr="001C4DE8">
        <w:rPr>
          <w:lang w:val="sr-Cyrl-CS"/>
        </w:rPr>
        <w:t>,</w:t>
      </w:r>
    </w:p>
    <w:p w:rsidR="001C4DE8" w:rsidRPr="00F5256E" w:rsidRDefault="001C4DE8" w:rsidP="001C4DE8">
      <w:pPr>
        <w:pStyle w:val="ListParagraph"/>
        <w:ind w:left="0"/>
        <w:rPr>
          <w:lang w:val="sr-Cyrl-CS"/>
        </w:rPr>
      </w:pPr>
    </w:p>
    <w:p w:rsidR="001C4DE8" w:rsidRPr="00F5256E" w:rsidRDefault="001C4DE8" w:rsidP="001C4DE8">
      <w:pPr>
        <w:widowControl/>
        <w:suppressAutoHyphens w:val="0"/>
        <w:spacing w:line="240" w:lineRule="auto"/>
        <w:jc w:val="both"/>
        <w:rPr>
          <w:lang w:val="sr-Cyrl-CS"/>
        </w:rPr>
      </w:pPr>
      <w:r>
        <w:rPr>
          <w:lang w:val="sr-Cyrl-CS"/>
        </w:rPr>
        <w:t>-</w:t>
      </w:r>
      <w:r w:rsidRPr="00F5256E">
        <w:rPr>
          <w:lang w:val="sr-Cyrl-CS"/>
        </w:rPr>
        <w:t>фракције 0-63 друге класе без ПДВ-а_______________________</w:t>
      </w:r>
      <w:r w:rsidR="00657EAD" w:rsidRPr="00657EAD">
        <w:rPr>
          <w:lang w:val="sr-Cyrl-CS"/>
        </w:rPr>
        <w:t xml:space="preserve"> </w:t>
      </w:r>
      <w:r w:rsidR="00657EAD">
        <w:rPr>
          <w:lang w:val="sr-Cyrl-CS"/>
        </w:rPr>
        <w:t>дин/тони</w:t>
      </w:r>
      <w:r w:rsidRPr="00F5256E">
        <w:rPr>
          <w:lang w:val="sr-Cyrl-CS"/>
        </w:rPr>
        <w:t>,</w:t>
      </w:r>
    </w:p>
    <w:p w:rsidR="001C4DE8" w:rsidRPr="00F5256E" w:rsidRDefault="001C4DE8" w:rsidP="001C4DE8">
      <w:pPr>
        <w:pStyle w:val="ListParagraph"/>
        <w:rPr>
          <w:lang w:val="sr-Cyrl-CS"/>
        </w:rPr>
      </w:pPr>
    </w:p>
    <w:p w:rsidR="001C4DE8" w:rsidRPr="00F5256E" w:rsidRDefault="001C4DE8" w:rsidP="001C4DE8">
      <w:pPr>
        <w:widowControl/>
        <w:suppressAutoHyphens w:val="0"/>
        <w:spacing w:line="240" w:lineRule="auto"/>
        <w:jc w:val="both"/>
        <w:rPr>
          <w:lang w:val="sr-Cyrl-CS"/>
        </w:rPr>
      </w:pPr>
      <w:r>
        <w:rPr>
          <w:lang w:val="sr-Cyrl-CS"/>
        </w:rPr>
        <w:t>-</w:t>
      </w:r>
      <w:r w:rsidRPr="00F5256E">
        <w:rPr>
          <w:lang w:val="sr-Cyrl-CS"/>
        </w:rPr>
        <w:t>ломљени камени материјал без ПДВ-а_____________________</w:t>
      </w:r>
      <w:r w:rsidR="00657EAD" w:rsidRPr="00657EAD">
        <w:rPr>
          <w:lang w:val="sr-Cyrl-CS"/>
        </w:rPr>
        <w:t xml:space="preserve"> </w:t>
      </w:r>
      <w:r w:rsidR="00657EAD">
        <w:rPr>
          <w:lang w:val="sr-Cyrl-CS"/>
        </w:rPr>
        <w:t>дин/тони</w:t>
      </w:r>
      <w:r w:rsidRPr="00F5256E">
        <w:rPr>
          <w:lang w:val="sr-Cyrl-CS"/>
        </w:rPr>
        <w:t>.</w:t>
      </w:r>
    </w:p>
    <w:p w:rsidR="001C4DE8" w:rsidRPr="00F5256E" w:rsidRDefault="001C4DE8" w:rsidP="001C4DE8">
      <w:pPr>
        <w:jc w:val="both"/>
        <w:rPr>
          <w:lang w:val="sr-Cyrl-CS"/>
        </w:rPr>
      </w:pPr>
    </w:p>
    <w:p w:rsidR="00C649BB" w:rsidRDefault="00544B51" w:rsidP="001C4DE8">
      <w:pPr>
        <w:widowControl/>
        <w:suppressAutoHyphens w:val="0"/>
        <w:spacing w:line="240" w:lineRule="auto"/>
        <w:jc w:val="both"/>
        <w:rPr>
          <w:lang w:val="sr-Cyrl-CS"/>
        </w:rPr>
      </w:pPr>
      <w:r>
        <w:rPr>
          <w:lang w:val="sr-Cyrl-CS"/>
        </w:rPr>
        <w:t xml:space="preserve">- </w:t>
      </w:r>
      <w:r w:rsidR="001C4DE8" w:rsidRPr="001C4DE8">
        <w:rPr>
          <w:lang w:val="sr-Cyrl-CS"/>
        </w:rPr>
        <w:t>Удаљеност</w:t>
      </w:r>
      <w:r w:rsidR="00455939">
        <w:rPr>
          <w:lang w:val="sr-Cyrl-CS"/>
        </w:rPr>
        <w:t xml:space="preserve"> каменолома од Уба</w:t>
      </w:r>
      <w:r w:rsidR="001C4DE8" w:rsidRPr="001C4DE8">
        <w:rPr>
          <w:lang w:val="sr-Cyrl-CS"/>
        </w:rPr>
        <w:t>_________________</w:t>
      </w:r>
      <w:r w:rsidR="00657EAD">
        <w:rPr>
          <w:lang w:val="sr-Cyrl-CS"/>
        </w:rPr>
        <w:t>км</w:t>
      </w:r>
      <w:r w:rsidR="001C4DE8" w:rsidRPr="001C4DE8">
        <w:rPr>
          <w:lang w:val="sr-Cyrl-CS"/>
        </w:rPr>
        <w:t>.</w:t>
      </w:r>
    </w:p>
    <w:p w:rsidR="001C4DE8" w:rsidRPr="001C4DE8" w:rsidRDefault="001C4DE8" w:rsidP="001C4DE8">
      <w:pPr>
        <w:widowControl/>
        <w:suppressAutoHyphens w:val="0"/>
        <w:spacing w:line="240" w:lineRule="auto"/>
        <w:jc w:val="both"/>
        <w:rPr>
          <w:lang w:val="sr-Cyrl-CS"/>
        </w:rPr>
      </w:pPr>
    </w:p>
    <w:p w:rsidR="0030709A" w:rsidRPr="00C649BB" w:rsidRDefault="00455939" w:rsidP="003C6489">
      <w:pPr>
        <w:spacing w:line="240" w:lineRule="auto"/>
        <w:contextualSpacing/>
        <w:jc w:val="both"/>
        <w:rPr>
          <w:rFonts w:eastAsia="Times New Roman" w:cs="Times New Roman"/>
          <w:color w:val="000000"/>
          <w:sz w:val="22"/>
          <w:szCs w:val="22"/>
        </w:rPr>
      </w:pPr>
      <w:r>
        <w:rPr>
          <w:rFonts w:eastAsia="Times New Roman" w:cs="Times New Roman"/>
          <w:b/>
          <w:bCs/>
          <w:color w:val="000000"/>
          <w:sz w:val="22"/>
          <w:szCs w:val="22"/>
          <w:lang w:val="sr-Cyrl-CS"/>
        </w:rPr>
        <w:t>5</w:t>
      </w:r>
      <w:r w:rsidR="0030709A">
        <w:rPr>
          <w:rFonts w:eastAsia="Times New Roman" w:cs="Times New Roman"/>
          <w:b/>
          <w:bCs/>
          <w:color w:val="000000"/>
          <w:sz w:val="22"/>
          <w:szCs w:val="22"/>
        </w:rPr>
        <w:t>.</w:t>
      </w:r>
      <w:r w:rsidR="00E01978">
        <w:rPr>
          <w:rFonts w:eastAsia="Times New Roman" w:cs="Times New Roman"/>
          <w:b/>
          <w:bCs/>
          <w:color w:val="000000"/>
          <w:sz w:val="22"/>
          <w:szCs w:val="22"/>
          <w:lang w:val="sr-Cyrl-CS"/>
        </w:rPr>
        <w:t xml:space="preserve"> </w:t>
      </w:r>
      <w:r w:rsidR="0030709A">
        <w:rPr>
          <w:rFonts w:eastAsia="Times New Roman" w:cs="Times New Roman"/>
          <w:color w:val="000000"/>
          <w:sz w:val="22"/>
          <w:szCs w:val="22"/>
        </w:rPr>
        <w:t>Проценат вредности набавке који се поверава подизвођачу</w:t>
      </w:r>
      <w:r w:rsidR="00E01978">
        <w:rPr>
          <w:rFonts w:eastAsia="Times New Roman" w:cs="Times New Roman"/>
          <w:color w:val="000000"/>
          <w:sz w:val="22"/>
          <w:szCs w:val="22"/>
          <w:lang w:val="sr-Cyrl-CS"/>
        </w:rPr>
        <w:t xml:space="preserve"> </w:t>
      </w:r>
      <w:r w:rsidR="00E01978">
        <w:rPr>
          <w:rFonts w:eastAsia="Times New Roman" w:cs="Times New Roman"/>
          <w:color w:val="000000"/>
          <w:sz w:val="22"/>
          <w:szCs w:val="22"/>
        </w:rPr>
        <w:t xml:space="preserve">(има) износи </w:t>
      </w:r>
      <w:r w:rsidR="0030709A">
        <w:rPr>
          <w:rFonts w:eastAsia="Times New Roman" w:cs="Times New Roman"/>
          <w:color w:val="000000"/>
          <w:sz w:val="22"/>
          <w:szCs w:val="22"/>
        </w:rPr>
        <w:t>___%, а односи се на део предмета набавке:___________________________________</w:t>
      </w:r>
      <w:r w:rsidR="00C649BB">
        <w:rPr>
          <w:rFonts w:eastAsia="Times New Roman" w:cs="Times New Roman"/>
          <w:color w:val="000000"/>
          <w:sz w:val="22"/>
          <w:szCs w:val="22"/>
        </w:rPr>
        <w:t>____________________________</w:t>
      </w:r>
    </w:p>
    <w:p w:rsidR="0030709A" w:rsidRDefault="0030709A" w:rsidP="003C6489">
      <w:pPr>
        <w:autoSpaceDE w:val="0"/>
        <w:spacing w:line="240" w:lineRule="auto"/>
        <w:contextualSpacing/>
        <w:jc w:val="both"/>
        <w:rPr>
          <w:rFonts w:eastAsia="Times New Roman" w:cs="Times New Roman"/>
          <w:color w:val="000000"/>
          <w:sz w:val="22"/>
          <w:szCs w:val="22"/>
        </w:rPr>
      </w:pPr>
    </w:p>
    <w:p w:rsidR="0030709A" w:rsidRDefault="00455939" w:rsidP="003C6489">
      <w:pPr>
        <w:autoSpaceDE w:val="0"/>
        <w:spacing w:line="240" w:lineRule="auto"/>
        <w:contextualSpacing/>
        <w:jc w:val="both"/>
        <w:rPr>
          <w:rFonts w:eastAsia="Times New Roman" w:cs="Times New Roman"/>
          <w:color w:val="000000"/>
          <w:sz w:val="22"/>
          <w:szCs w:val="22"/>
        </w:rPr>
      </w:pPr>
      <w:r>
        <w:rPr>
          <w:rFonts w:eastAsia="Times New Roman" w:cs="Times New Roman"/>
          <w:b/>
          <w:bCs/>
          <w:color w:val="000000"/>
          <w:sz w:val="22"/>
          <w:szCs w:val="22"/>
          <w:lang w:val="sr-Cyrl-CS"/>
        </w:rPr>
        <w:t>6</w:t>
      </w:r>
      <w:r w:rsidR="0030709A">
        <w:rPr>
          <w:rFonts w:eastAsia="Times New Roman" w:cs="Times New Roman"/>
          <w:b/>
          <w:bCs/>
          <w:color w:val="000000"/>
          <w:sz w:val="22"/>
          <w:szCs w:val="22"/>
        </w:rPr>
        <w:t>.</w:t>
      </w:r>
      <w:r w:rsidR="00E01978">
        <w:rPr>
          <w:rFonts w:eastAsia="Times New Roman" w:cs="Times New Roman"/>
          <w:b/>
          <w:bCs/>
          <w:color w:val="000000"/>
          <w:sz w:val="22"/>
          <w:szCs w:val="22"/>
          <w:lang w:val="sr-Cyrl-CS"/>
        </w:rPr>
        <w:t xml:space="preserve"> </w:t>
      </w:r>
      <w:r w:rsidR="0030709A">
        <w:rPr>
          <w:rFonts w:eastAsia="Times New Roman" w:cs="Times New Roman"/>
          <w:color w:val="000000"/>
          <w:sz w:val="22"/>
          <w:szCs w:val="22"/>
        </w:rPr>
        <w:t>Начин плаћања: У року од 45 (четрдесетпет) календарских дана од дана испостављања месечних  с</w:t>
      </w:r>
      <w:r w:rsidR="002949A6">
        <w:rPr>
          <w:rFonts w:eastAsia="Times New Roman" w:cs="Times New Roman"/>
          <w:color w:val="000000"/>
          <w:sz w:val="22"/>
          <w:szCs w:val="22"/>
        </w:rPr>
        <w:t>итуација о извршеним услугама</w:t>
      </w:r>
      <w:r w:rsidR="002949A6">
        <w:rPr>
          <w:rFonts w:eastAsia="Times New Roman" w:cs="Times New Roman"/>
          <w:color w:val="000000"/>
          <w:sz w:val="22"/>
          <w:szCs w:val="22"/>
          <w:lang w:val="sr-Cyrl-CS"/>
        </w:rPr>
        <w:t xml:space="preserve"> превоза</w:t>
      </w:r>
      <w:r w:rsidR="0030709A">
        <w:rPr>
          <w:rFonts w:eastAsia="Times New Roman" w:cs="Times New Roman"/>
          <w:color w:val="000000"/>
          <w:sz w:val="22"/>
          <w:szCs w:val="22"/>
        </w:rPr>
        <w:t xml:space="preserve">. </w:t>
      </w:r>
    </w:p>
    <w:p w:rsidR="0030709A" w:rsidRDefault="0030709A" w:rsidP="003C6489">
      <w:pPr>
        <w:autoSpaceDE w:val="0"/>
        <w:spacing w:line="240" w:lineRule="auto"/>
        <w:contextualSpacing/>
        <w:jc w:val="both"/>
        <w:rPr>
          <w:rFonts w:eastAsia="Times New Roman" w:cs="Times New Roman"/>
          <w:color w:val="000000"/>
          <w:sz w:val="22"/>
          <w:szCs w:val="22"/>
        </w:rPr>
      </w:pPr>
    </w:p>
    <w:p w:rsidR="0030709A" w:rsidRDefault="00455939" w:rsidP="003C6489">
      <w:pPr>
        <w:autoSpaceDE w:val="0"/>
        <w:spacing w:line="240" w:lineRule="auto"/>
        <w:contextualSpacing/>
        <w:jc w:val="both"/>
      </w:pPr>
      <w:r>
        <w:rPr>
          <w:rFonts w:eastAsia="Times New Roman" w:cs="Times New Roman"/>
          <w:b/>
          <w:bCs/>
          <w:color w:val="000000"/>
          <w:sz w:val="22"/>
          <w:szCs w:val="22"/>
          <w:lang w:val="sr-Cyrl-CS"/>
        </w:rPr>
        <w:t>7</w:t>
      </w:r>
      <w:r w:rsidR="0030709A">
        <w:rPr>
          <w:rFonts w:eastAsia="Times New Roman" w:cs="Times New Roman"/>
          <w:b/>
          <w:bCs/>
          <w:color w:val="000000"/>
          <w:sz w:val="22"/>
          <w:szCs w:val="22"/>
        </w:rPr>
        <w:t>.</w:t>
      </w:r>
      <w:r w:rsidR="0030709A">
        <w:rPr>
          <w:rFonts w:eastAsia="Times New Roman" w:cs="Times New Roman"/>
          <w:color w:val="000000"/>
          <w:sz w:val="22"/>
          <w:szCs w:val="22"/>
        </w:rPr>
        <w:t xml:space="preserve"> Рок важења понуде износи ________ календарских дана од дана отварања </w:t>
      </w:r>
      <w:r>
        <w:rPr>
          <w:rFonts w:eastAsia="Times New Roman" w:cs="Times New Roman"/>
          <w:color w:val="000000"/>
          <w:sz w:val="22"/>
          <w:szCs w:val="22"/>
        </w:rPr>
        <w:t xml:space="preserve">понуда (не краћи од </w:t>
      </w:r>
      <w:r>
        <w:rPr>
          <w:rFonts w:eastAsia="Times New Roman" w:cs="Times New Roman"/>
          <w:color w:val="000000"/>
          <w:sz w:val="22"/>
          <w:szCs w:val="22"/>
          <w:lang w:val="sr-Cyrl-CS"/>
        </w:rPr>
        <w:t>6</w:t>
      </w:r>
      <w:r w:rsidR="0030709A">
        <w:rPr>
          <w:rFonts w:eastAsia="Times New Roman" w:cs="Times New Roman"/>
          <w:color w:val="000000"/>
          <w:sz w:val="22"/>
          <w:szCs w:val="22"/>
        </w:rPr>
        <w:t>0 дана од дана отварања понуда)</w:t>
      </w:r>
    </w:p>
    <w:p w:rsidR="0030709A" w:rsidRDefault="0030709A" w:rsidP="003C6489">
      <w:pPr>
        <w:autoSpaceDE w:val="0"/>
        <w:spacing w:line="240" w:lineRule="auto"/>
        <w:contextualSpacing/>
        <w:jc w:val="both"/>
      </w:pPr>
    </w:p>
    <w:p w:rsidR="0030709A" w:rsidRDefault="0030709A" w:rsidP="003C6489">
      <w:pPr>
        <w:autoSpaceDE w:val="0"/>
        <w:spacing w:line="240" w:lineRule="auto"/>
        <w:contextualSpacing/>
        <w:jc w:val="both"/>
        <w:rPr>
          <w:rFonts w:eastAsia="Times New Roman" w:cs="Times New Roman"/>
          <w:color w:val="000000"/>
          <w:sz w:val="22"/>
          <w:szCs w:val="22"/>
        </w:rPr>
      </w:pPr>
    </w:p>
    <w:p w:rsidR="0030709A" w:rsidRDefault="0030709A" w:rsidP="003C6489">
      <w:pPr>
        <w:autoSpaceDE w:val="0"/>
        <w:spacing w:line="240" w:lineRule="auto"/>
        <w:contextualSpacing/>
        <w:jc w:val="both"/>
        <w:rPr>
          <w:b/>
          <w:sz w:val="22"/>
          <w:szCs w:val="22"/>
        </w:rPr>
      </w:pPr>
    </w:p>
    <w:p w:rsidR="0030709A" w:rsidRDefault="0030709A" w:rsidP="003C6489">
      <w:pPr>
        <w:spacing w:before="100" w:line="240" w:lineRule="auto"/>
        <w:contextualSpacing/>
        <w:rPr>
          <w:b/>
          <w:sz w:val="22"/>
          <w:szCs w:val="22"/>
          <w:lang w:val="sr-Cyrl-CS"/>
        </w:rPr>
      </w:pPr>
      <w:r>
        <w:rPr>
          <w:sz w:val="22"/>
          <w:szCs w:val="22"/>
          <w:lang w:val="sr-Cyrl-CS"/>
        </w:rPr>
        <w:t>Датум:_____________________                       М.П.                                 Потпис овлашћеног лица,</w:t>
      </w:r>
    </w:p>
    <w:p w:rsidR="0030709A" w:rsidRDefault="0030709A" w:rsidP="003C6489">
      <w:pPr>
        <w:spacing w:line="240" w:lineRule="auto"/>
        <w:contextualSpacing/>
        <w:jc w:val="center"/>
        <w:rPr>
          <w:b/>
          <w:sz w:val="22"/>
          <w:szCs w:val="22"/>
        </w:rPr>
      </w:pPr>
      <w:r>
        <w:rPr>
          <w:b/>
          <w:sz w:val="22"/>
          <w:szCs w:val="22"/>
          <w:lang w:val="sr-Cyrl-CS"/>
        </w:rPr>
        <w:tab/>
        <w:t xml:space="preserve">                                                                                                 _____________________</w:t>
      </w:r>
    </w:p>
    <w:p w:rsidR="00F55D57" w:rsidRDefault="00F55D57" w:rsidP="003C6489">
      <w:pPr>
        <w:spacing w:line="240" w:lineRule="auto"/>
        <w:contextualSpacing/>
        <w:jc w:val="both"/>
        <w:rPr>
          <w:b/>
          <w:sz w:val="22"/>
          <w:szCs w:val="22"/>
          <w:lang w:val="sr-Cyrl-CS"/>
        </w:rPr>
      </w:pPr>
    </w:p>
    <w:p w:rsidR="002949A6" w:rsidRDefault="002949A6" w:rsidP="003C6489">
      <w:pPr>
        <w:spacing w:line="240" w:lineRule="auto"/>
        <w:contextualSpacing/>
        <w:jc w:val="both"/>
        <w:rPr>
          <w:b/>
          <w:sz w:val="22"/>
          <w:szCs w:val="22"/>
          <w:lang w:val="sr-Cyrl-CS"/>
        </w:rPr>
      </w:pPr>
    </w:p>
    <w:p w:rsidR="002949A6" w:rsidRDefault="002949A6" w:rsidP="003C6489">
      <w:pPr>
        <w:spacing w:line="240" w:lineRule="auto"/>
        <w:contextualSpacing/>
        <w:jc w:val="both"/>
        <w:rPr>
          <w:b/>
          <w:sz w:val="22"/>
          <w:szCs w:val="22"/>
          <w:lang w:val="sr-Cyrl-CS"/>
        </w:rPr>
      </w:pPr>
    </w:p>
    <w:p w:rsidR="00E01978" w:rsidRDefault="00E01978" w:rsidP="003C6489">
      <w:pPr>
        <w:spacing w:line="240" w:lineRule="auto"/>
        <w:contextualSpacing/>
        <w:rPr>
          <w:b/>
          <w:sz w:val="22"/>
          <w:szCs w:val="22"/>
          <w:lang w:val="sr-Cyrl-CS"/>
        </w:rPr>
      </w:pPr>
    </w:p>
    <w:p w:rsidR="00944891" w:rsidRDefault="00944891" w:rsidP="003C6489">
      <w:pPr>
        <w:spacing w:line="240" w:lineRule="auto"/>
        <w:contextualSpacing/>
        <w:rPr>
          <w:b/>
          <w:sz w:val="22"/>
          <w:szCs w:val="22"/>
        </w:rPr>
      </w:pPr>
    </w:p>
    <w:p w:rsidR="00944891" w:rsidRDefault="00944891" w:rsidP="003C6489">
      <w:pPr>
        <w:spacing w:line="240" w:lineRule="auto"/>
        <w:contextualSpacing/>
        <w:rPr>
          <w:b/>
          <w:sz w:val="22"/>
          <w:szCs w:val="22"/>
        </w:rPr>
      </w:pPr>
    </w:p>
    <w:p w:rsidR="00657EAD" w:rsidRDefault="00657EAD" w:rsidP="003C6489">
      <w:pPr>
        <w:spacing w:line="240" w:lineRule="auto"/>
        <w:contextualSpacing/>
        <w:rPr>
          <w:b/>
          <w:sz w:val="22"/>
          <w:szCs w:val="22"/>
          <w:lang w:val="sr-Cyrl-CS"/>
        </w:rPr>
      </w:pPr>
    </w:p>
    <w:p w:rsidR="00657EAD" w:rsidRDefault="00657EAD" w:rsidP="003C6489">
      <w:pPr>
        <w:spacing w:line="240" w:lineRule="auto"/>
        <w:contextualSpacing/>
        <w:rPr>
          <w:b/>
          <w:sz w:val="22"/>
          <w:szCs w:val="22"/>
          <w:lang w:val="sr-Cyrl-CS"/>
        </w:rPr>
      </w:pPr>
    </w:p>
    <w:p w:rsidR="00657EAD" w:rsidRDefault="00657EAD" w:rsidP="003C6489">
      <w:pPr>
        <w:spacing w:line="240" w:lineRule="auto"/>
        <w:contextualSpacing/>
        <w:rPr>
          <w:b/>
          <w:sz w:val="22"/>
          <w:szCs w:val="22"/>
          <w:lang w:val="sr-Cyrl-CS"/>
        </w:rPr>
      </w:pPr>
    </w:p>
    <w:p w:rsidR="00657EAD" w:rsidRDefault="00657EAD"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455939" w:rsidRDefault="00455939" w:rsidP="003C6489">
      <w:pPr>
        <w:spacing w:line="240" w:lineRule="auto"/>
        <w:contextualSpacing/>
        <w:rPr>
          <w:b/>
          <w:sz w:val="22"/>
          <w:szCs w:val="22"/>
          <w:lang w:val="sr-Cyrl-CS"/>
        </w:rPr>
      </w:pPr>
    </w:p>
    <w:p w:rsidR="00D06136" w:rsidRDefault="00D06136" w:rsidP="003C6489">
      <w:pPr>
        <w:spacing w:line="240" w:lineRule="auto"/>
        <w:contextualSpacing/>
        <w:rPr>
          <w:b/>
          <w:sz w:val="22"/>
          <w:szCs w:val="22"/>
          <w:lang w:val="sr-Cyrl-CS"/>
        </w:rPr>
      </w:pPr>
    </w:p>
    <w:p w:rsidR="00D06136" w:rsidRDefault="00D06136" w:rsidP="003C6489">
      <w:pPr>
        <w:spacing w:line="240" w:lineRule="auto"/>
        <w:contextualSpacing/>
        <w:rPr>
          <w:b/>
          <w:sz w:val="22"/>
          <w:szCs w:val="22"/>
          <w:lang w:val="sr-Cyrl-CS"/>
        </w:rPr>
      </w:pPr>
    </w:p>
    <w:p w:rsidR="00014ACA" w:rsidRDefault="00014ACA" w:rsidP="003C6489">
      <w:pPr>
        <w:spacing w:line="240" w:lineRule="auto"/>
        <w:contextualSpacing/>
        <w:rPr>
          <w:b/>
          <w:sz w:val="22"/>
          <w:szCs w:val="22"/>
          <w:lang w:val="sr-Cyrl-CS"/>
        </w:rPr>
      </w:pPr>
      <w:r>
        <w:rPr>
          <w:b/>
          <w:sz w:val="22"/>
          <w:szCs w:val="22"/>
          <w:lang w:val="sr-Cyrl-CS"/>
        </w:rPr>
        <w:t>ОБРАЗАЦ 1</w:t>
      </w:r>
      <w:r w:rsidR="00297F16">
        <w:rPr>
          <w:b/>
          <w:sz w:val="22"/>
          <w:szCs w:val="22"/>
          <w:lang w:val="sr-Cyrl-CS"/>
        </w:rPr>
        <w:t>0</w:t>
      </w:r>
      <w:r>
        <w:rPr>
          <w:b/>
          <w:sz w:val="22"/>
          <w:szCs w:val="22"/>
        </w:rPr>
        <w:t>.</w:t>
      </w:r>
    </w:p>
    <w:p w:rsidR="00657EAD" w:rsidRPr="00657EAD" w:rsidRDefault="00657EAD" w:rsidP="003C6489">
      <w:pPr>
        <w:spacing w:line="240" w:lineRule="auto"/>
        <w:contextualSpacing/>
        <w:rPr>
          <w:b/>
          <w:lang w:val="sr-Cyrl-CS"/>
        </w:rPr>
      </w:pPr>
    </w:p>
    <w:p w:rsidR="008C5E65" w:rsidRDefault="008C5E65" w:rsidP="003C6489">
      <w:pPr>
        <w:spacing w:line="240" w:lineRule="auto"/>
        <w:contextualSpacing/>
        <w:jc w:val="center"/>
        <w:rPr>
          <w:b/>
        </w:rPr>
      </w:pPr>
    </w:p>
    <w:p w:rsidR="00014ACA" w:rsidRDefault="00014ACA" w:rsidP="00E01978">
      <w:pPr>
        <w:spacing w:line="240" w:lineRule="auto"/>
        <w:contextualSpacing/>
        <w:jc w:val="center"/>
        <w:rPr>
          <w:b/>
          <w:lang w:val="sr-Cyrl-CS"/>
        </w:rPr>
      </w:pPr>
      <w:r>
        <w:rPr>
          <w:b/>
        </w:rPr>
        <w:t xml:space="preserve">ИЗЈАВА О </w:t>
      </w:r>
      <w:r>
        <w:rPr>
          <w:b/>
          <w:lang w:val="sr-Cyrl-CS"/>
        </w:rPr>
        <w:t>Т</w:t>
      </w:r>
      <w:r>
        <w:rPr>
          <w:b/>
        </w:rPr>
        <w:t>ЕХНИЧКОМ КАПАЦИТЕТ</w:t>
      </w:r>
    </w:p>
    <w:p w:rsidR="00657EAD" w:rsidRPr="00657EAD" w:rsidRDefault="00657EAD" w:rsidP="00E01978">
      <w:pPr>
        <w:spacing w:line="240" w:lineRule="auto"/>
        <w:contextualSpacing/>
        <w:jc w:val="center"/>
        <w:rPr>
          <w:b/>
          <w:lang w:val="sr-Cyrl-CS"/>
        </w:rPr>
      </w:pPr>
    </w:p>
    <w:p w:rsidR="00E01978" w:rsidRPr="00E01978" w:rsidRDefault="00E01978" w:rsidP="00E01978">
      <w:pPr>
        <w:spacing w:line="240" w:lineRule="auto"/>
        <w:contextualSpacing/>
        <w:jc w:val="center"/>
        <w:rPr>
          <w:b/>
          <w:sz w:val="22"/>
          <w:szCs w:val="22"/>
          <w:lang w:val="sr-Cyrl-CS"/>
        </w:rPr>
      </w:pPr>
    </w:p>
    <w:p w:rsidR="00014ACA" w:rsidRPr="00D06136" w:rsidRDefault="00014ACA" w:rsidP="00D06136">
      <w:pPr>
        <w:autoSpaceDE w:val="0"/>
        <w:spacing w:line="240" w:lineRule="auto"/>
        <w:contextualSpacing/>
        <w:jc w:val="both"/>
        <w:rPr>
          <w:lang w:val="sr-Cyrl-CS"/>
        </w:rPr>
      </w:pPr>
      <w:r>
        <w:rPr>
          <w:sz w:val="22"/>
          <w:szCs w:val="22"/>
          <w:lang w:val="sr-Cyrl-CS"/>
        </w:rPr>
        <w:t xml:space="preserve">         Под пуном материјалном </w:t>
      </w:r>
      <w:r>
        <w:rPr>
          <w:sz w:val="22"/>
          <w:szCs w:val="22"/>
        </w:rPr>
        <w:t>и</w:t>
      </w:r>
      <w:r>
        <w:rPr>
          <w:sz w:val="22"/>
          <w:szCs w:val="22"/>
          <w:lang w:val="sr-Cyrl-CS"/>
        </w:rPr>
        <w:t xml:space="preserve"> кривичном одговорношћу изјављујем да за реализацију предмета јавне набавке</w:t>
      </w:r>
      <w:r w:rsidR="001C4DE8">
        <w:rPr>
          <w:sz w:val="22"/>
          <w:szCs w:val="22"/>
          <w:lang w:val="sr-Cyrl-CS"/>
        </w:rPr>
        <w:t xml:space="preserve"> - набавка</w:t>
      </w:r>
      <w:r w:rsidR="00145C2F" w:rsidRPr="00145C2F">
        <w:rPr>
          <w:rFonts w:eastAsia="Times New Roman" w:cs="Times New Roman"/>
          <w:color w:val="000000"/>
          <w:sz w:val="22"/>
          <w:szCs w:val="22"/>
          <w:lang w:val="sr-Cyrl-CS"/>
        </w:rPr>
        <w:t xml:space="preserve"> каменог материјала за одржавање макадамских коловозних застора</w:t>
      </w:r>
      <w:r w:rsidRPr="00145C2F">
        <w:rPr>
          <w:sz w:val="22"/>
          <w:szCs w:val="22"/>
          <w:lang w:val="ru-RU"/>
        </w:rPr>
        <w:t xml:space="preserve"> ЈН</w:t>
      </w:r>
      <w:r w:rsidR="00E01AA2">
        <w:rPr>
          <w:sz w:val="22"/>
          <w:szCs w:val="22"/>
          <w:lang w:val="ru-RU"/>
        </w:rPr>
        <w:t>М</w:t>
      </w:r>
      <w:r w:rsidR="00145C2F">
        <w:rPr>
          <w:sz w:val="22"/>
          <w:szCs w:val="22"/>
          <w:lang w:val="ru-RU"/>
        </w:rPr>
        <w:t>В</w:t>
      </w:r>
      <w:r w:rsidR="008C5E65" w:rsidRPr="00145C2F">
        <w:rPr>
          <w:sz w:val="22"/>
          <w:szCs w:val="22"/>
          <w:lang w:val="ru-RU"/>
        </w:rPr>
        <w:t xml:space="preserve"> </w:t>
      </w:r>
      <w:r w:rsidR="00D06136">
        <w:rPr>
          <w:sz w:val="22"/>
          <w:szCs w:val="22"/>
          <w:lang w:val="ru-RU"/>
        </w:rPr>
        <w:t>1.1.1</w:t>
      </w:r>
      <w:r>
        <w:rPr>
          <w:sz w:val="22"/>
          <w:szCs w:val="22"/>
          <w:lang w:val="ru-RU"/>
        </w:rPr>
        <w:t>/201</w:t>
      </w:r>
      <w:r w:rsidR="00D06136">
        <w:rPr>
          <w:sz w:val="22"/>
          <w:szCs w:val="22"/>
          <w:lang w:val="sr-Cyrl-CS"/>
        </w:rPr>
        <w:t>7</w:t>
      </w:r>
      <w:r>
        <w:rPr>
          <w:sz w:val="22"/>
          <w:szCs w:val="22"/>
          <w:lang w:val="ru-RU"/>
        </w:rPr>
        <w:t xml:space="preserve">, наручиоца </w:t>
      </w:r>
      <w:r w:rsidR="00D06136">
        <w:rPr>
          <w:sz w:val="22"/>
          <w:szCs w:val="22"/>
          <w:lang w:val="sr-Cyrl-CS"/>
        </w:rPr>
        <w:t>Општина</w:t>
      </w:r>
      <w:r w:rsidR="008C5E65">
        <w:rPr>
          <w:sz w:val="22"/>
          <w:szCs w:val="22"/>
        </w:rPr>
        <w:t xml:space="preserve"> Уб</w:t>
      </w:r>
      <w:r>
        <w:rPr>
          <w:sz w:val="22"/>
          <w:szCs w:val="22"/>
          <w:lang w:val="ru-RU"/>
        </w:rPr>
        <w:t xml:space="preserve">, </w:t>
      </w:r>
      <w:r w:rsidR="00E01AA2">
        <w:rPr>
          <w:lang w:val="sr-Cyrl-CS"/>
        </w:rPr>
        <w:t xml:space="preserve">да располажемо грађевинском механизацијом коју користимо у радном процесу, посебно </w:t>
      </w:r>
      <w:r w:rsidR="00E01AA2" w:rsidRPr="00100475">
        <w:rPr>
          <w:lang w:val="sr-Cyrl-CS"/>
        </w:rPr>
        <w:t>вагом</w:t>
      </w:r>
      <w:r w:rsidR="00E01AA2">
        <w:rPr>
          <w:lang w:val="sr-Cyrl-CS"/>
        </w:rPr>
        <w:t xml:space="preserve"> за мерење камена или другим средством за мерење тежине утовареног каменог материјала</w:t>
      </w:r>
      <w:r w:rsidR="00D06136">
        <w:rPr>
          <w:lang w:val="sr-Cyrl-CS"/>
        </w:rPr>
        <w:t xml:space="preserve"> </w:t>
      </w:r>
      <w:r>
        <w:rPr>
          <w:sz w:val="22"/>
          <w:szCs w:val="22"/>
          <w:lang w:val="sr-Cyrl-CS"/>
        </w:rPr>
        <w:t>и да ће</w:t>
      </w:r>
      <w:r w:rsidR="00145C2F">
        <w:rPr>
          <w:sz w:val="22"/>
          <w:szCs w:val="22"/>
          <w:lang w:val="sr-Cyrl-CS"/>
        </w:rPr>
        <w:t xml:space="preserve"> та</w:t>
      </w:r>
      <w:r w:rsidR="00297F16">
        <w:rPr>
          <w:sz w:val="22"/>
          <w:szCs w:val="22"/>
          <w:lang w:val="sr-Cyrl-CS"/>
        </w:rPr>
        <w:t xml:space="preserve"> механизација</w:t>
      </w:r>
      <w:r w:rsidR="00145C2F">
        <w:rPr>
          <w:sz w:val="22"/>
          <w:szCs w:val="22"/>
          <w:lang w:val="sr-Cyrl-CS"/>
        </w:rPr>
        <w:t xml:space="preserve"> </w:t>
      </w:r>
      <w:r w:rsidR="00297F16">
        <w:rPr>
          <w:sz w:val="22"/>
          <w:szCs w:val="22"/>
          <w:lang w:val="sr-Cyrl-CS"/>
        </w:rPr>
        <w:t>бити на располагању наручиоцу за све време експлоатације каменог материјала са наведеног каменолома</w:t>
      </w:r>
      <w:r>
        <w:rPr>
          <w:sz w:val="22"/>
          <w:szCs w:val="22"/>
          <w:lang w:val="sr-Cyrl-CS"/>
        </w:rPr>
        <w:t>.</w:t>
      </w:r>
    </w:p>
    <w:p w:rsidR="00014ACA" w:rsidRDefault="00297F16" w:rsidP="00657EAD">
      <w:pPr>
        <w:autoSpaceDE w:val="0"/>
        <w:spacing w:line="240" w:lineRule="auto"/>
        <w:ind w:firstLine="708"/>
        <w:contextualSpacing/>
        <w:jc w:val="both"/>
        <w:rPr>
          <w:sz w:val="22"/>
          <w:szCs w:val="22"/>
          <w:lang w:val="sr-Cyrl-CS"/>
        </w:rPr>
      </w:pPr>
      <w:r>
        <w:rPr>
          <w:sz w:val="22"/>
          <w:szCs w:val="22"/>
          <w:lang w:val="sr-Cyrl-CS"/>
        </w:rPr>
        <w:t>Сва механизација и вага су у</w:t>
      </w:r>
      <w:r w:rsidR="00014ACA">
        <w:rPr>
          <w:sz w:val="22"/>
          <w:szCs w:val="22"/>
          <w:lang w:val="sr-Cyrl-CS"/>
        </w:rPr>
        <w:t xml:space="preserve"> </w:t>
      </w:r>
      <w:r>
        <w:rPr>
          <w:sz w:val="22"/>
          <w:szCs w:val="22"/>
        </w:rPr>
        <w:t>технички</w:t>
      </w:r>
      <w:r w:rsidR="00145C2F">
        <w:rPr>
          <w:sz w:val="22"/>
          <w:szCs w:val="22"/>
        </w:rPr>
        <w:t xml:space="preserve"> </w:t>
      </w:r>
      <w:r w:rsidR="00145C2F">
        <w:rPr>
          <w:sz w:val="22"/>
          <w:szCs w:val="22"/>
          <w:lang w:val="sr-Cyrl-CS"/>
        </w:rPr>
        <w:t>добром</w:t>
      </w:r>
      <w:r>
        <w:rPr>
          <w:sz w:val="22"/>
          <w:szCs w:val="22"/>
        </w:rPr>
        <w:t xml:space="preserve"> с</w:t>
      </w:r>
      <w:r>
        <w:rPr>
          <w:sz w:val="22"/>
          <w:szCs w:val="22"/>
          <w:lang w:val="sr-Cyrl-CS"/>
        </w:rPr>
        <w:t>тању</w:t>
      </w:r>
      <w:r w:rsidR="00014ACA">
        <w:rPr>
          <w:sz w:val="22"/>
          <w:szCs w:val="22"/>
          <w:lang w:val="sr-Cyrl-CS"/>
        </w:rPr>
        <w:t xml:space="preserve">. </w:t>
      </w:r>
    </w:p>
    <w:p w:rsidR="00297F16" w:rsidRPr="00145C2F" w:rsidRDefault="00297F16" w:rsidP="003C6489">
      <w:pPr>
        <w:autoSpaceDE w:val="0"/>
        <w:spacing w:line="240" w:lineRule="auto"/>
        <w:contextualSpacing/>
        <w:jc w:val="both"/>
        <w:rPr>
          <w:sz w:val="22"/>
          <w:szCs w:val="22"/>
          <w:lang w:val="sr-Cyrl-CS"/>
        </w:rPr>
      </w:pPr>
    </w:p>
    <w:p w:rsidR="00014ACA" w:rsidRDefault="00014ACA" w:rsidP="003C6489">
      <w:pPr>
        <w:spacing w:line="240" w:lineRule="auto"/>
        <w:contextualSpacing/>
        <w:jc w:val="both"/>
        <w:rPr>
          <w:sz w:val="22"/>
          <w:szCs w:val="22"/>
          <w:lang w:val="sr-Cyrl-CS"/>
        </w:rPr>
      </w:pPr>
    </w:p>
    <w:p w:rsidR="008C5E65" w:rsidRDefault="008C5E65" w:rsidP="003C6489">
      <w:pPr>
        <w:spacing w:line="240" w:lineRule="auto"/>
        <w:contextualSpacing/>
        <w:jc w:val="both"/>
        <w:rPr>
          <w:sz w:val="22"/>
          <w:szCs w:val="22"/>
          <w:lang w:val="sr-Cyrl-CS"/>
        </w:rPr>
      </w:pPr>
    </w:p>
    <w:p w:rsidR="008C5E65" w:rsidRDefault="008C5E65" w:rsidP="003C6489">
      <w:pPr>
        <w:spacing w:line="240" w:lineRule="auto"/>
        <w:contextualSpacing/>
        <w:jc w:val="both"/>
        <w:rPr>
          <w:sz w:val="22"/>
          <w:szCs w:val="22"/>
          <w:lang w:val="sr-Cyrl-CS"/>
        </w:rPr>
      </w:pPr>
    </w:p>
    <w:p w:rsidR="00014ACA" w:rsidRDefault="00014ACA" w:rsidP="003C6489">
      <w:pPr>
        <w:spacing w:line="240" w:lineRule="auto"/>
        <w:contextualSpacing/>
        <w:jc w:val="both"/>
        <w:rPr>
          <w:sz w:val="22"/>
          <w:szCs w:val="22"/>
          <w:lang w:val="sr-Cyrl-CS"/>
        </w:rPr>
      </w:pPr>
      <w:r>
        <w:rPr>
          <w:sz w:val="22"/>
          <w:szCs w:val="22"/>
          <w:lang w:val="sr-Cyrl-CS"/>
        </w:rPr>
        <w:t>Датум________________                                                                           Потпис овлашћеног лица</w:t>
      </w:r>
    </w:p>
    <w:p w:rsidR="00014ACA" w:rsidRDefault="00014ACA" w:rsidP="003C6489">
      <w:pPr>
        <w:spacing w:line="240" w:lineRule="auto"/>
        <w:contextualSpacing/>
        <w:jc w:val="both"/>
        <w:rPr>
          <w:b/>
          <w:sz w:val="22"/>
          <w:szCs w:val="22"/>
          <w:lang w:val="sr-Cyrl-CS"/>
        </w:rPr>
      </w:pPr>
      <w:r>
        <w:rPr>
          <w:sz w:val="22"/>
          <w:szCs w:val="22"/>
          <w:lang w:val="sr-Cyrl-CS"/>
        </w:rPr>
        <w:t xml:space="preserve">                                                                                                                      ______________________</w:t>
      </w:r>
    </w:p>
    <w:p w:rsidR="00014ACA" w:rsidRDefault="00657EAD" w:rsidP="003C6489">
      <w:pPr>
        <w:spacing w:line="240" w:lineRule="auto"/>
        <w:contextualSpacing/>
        <w:jc w:val="both"/>
        <w:rPr>
          <w:sz w:val="22"/>
          <w:szCs w:val="22"/>
        </w:rPr>
      </w:pPr>
      <w:r>
        <w:rPr>
          <w:sz w:val="22"/>
          <w:szCs w:val="22"/>
          <w:lang w:val="sr-Cyrl-CS"/>
        </w:rPr>
        <w:t xml:space="preserve">                                                                 </w:t>
      </w:r>
      <w:r w:rsidR="00014ACA">
        <w:rPr>
          <w:sz w:val="22"/>
          <w:szCs w:val="22"/>
          <w:lang w:val="sr-Cyrl-CS"/>
        </w:rPr>
        <w:t xml:space="preserve">  М.П.</w:t>
      </w:r>
    </w:p>
    <w:p w:rsidR="008C5E65" w:rsidRDefault="008C5E65" w:rsidP="003C6489">
      <w:pPr>
        <w:spacing w:line="240" w:lineRule="auto"/>
        <w:contextualSpacing/>
        <w:jc w:val="both"/>
        <w:rPr>
          <w:sz w:val="22"/>
          <w:szCs w:val="22"/>
        </w:rPr>
      </w:pPr>
    </w:p>
    <w:p w:rsidR="008C5E65" w:rsidRDefault="008C5E65" w:rsidP="003C6489">
      <w:pPr>
        <w:spacing w:line="240" w:lineRule="auto"/>
        <w:contextualSpacing/>
        <w:jc w:val="both"/>
        <w:rPr>
          <w:sz w:val="22"/>
          <w:szCs w:val="22"/>
        </w:rPr>
      </w:pPr>
    </w:p>
    <w:p w:rsidR="00F55D57" w:rsidRDefault="00F55D57" w:rsidP="003C6489">
      <w:pPr>
        <w:spacing w:line="240" w:lineRule="auto"/>
        <w:contextualSpacing/>
        <w:jc w:val="both"/>
        <w:rPr>
          <w:b/>
          <w:sz w:val="22"/>
          <w:szCs w:val="22"/>
          <w:lang w:val="sr-Cyrl-CS"/>
        </w:rPr>
      </w:pPr>
    </w:p>
    <w:p w:rsidR="00145C2F" w:rsidRDefault="00145C2F" w:rsidP="003C6489">
      <w:pPr>
        <w:spacing w:line="240" w:lineRule="auto"/>
        <w:contextualSpacing/>
        <w:jc w:val="both"/>
        <w:rPr>
          <w:b/>
          <w:sz w:val="22"/>
          <w:szCs w:val="22"/>
          <w:lang w:val="sr-Cyrl-CS"/>
        </w:rPr>
      </w:pPr>
    </w:p>
    <w:p w:rsidR="0084325D" w:rsidRDefault="0084325D" w:rsidP="003C6489">
      <w:pPr>
        <w:spacing w:line="240" w:lineRule="auto"/>
        <w:contextualSpacing/>
        <w:jc w:val="both"/>
        <w:rPr>
          <w:b/>
          <w:sz w:val="22"/>
          <w:szCs w:val="22"/>
          <w:lang w:val="sr-Cyrl-CS"/>
        </w:rPr>
      </w:pPr>
    </w:p>
    <w:p w:rsidR="0084325D" w:rsidRDefault="0084325D" w:rsidP="003C6489">
      <w:pPr>
        <w:spacing w:line="240" w:lineRule="auto"/>
        <w:contextualSpacing/>
        <w:jc w:val="both"/>
        <w:rPr>
          <w:b/>
          <w:sz w:val="22"/>
          <w:szCs w:val="22"/>
          <w:lang w:val="sr-Cyrl-CS"/>
        </w:rPr>
      </w:pPr>
    </w:p>
    <w:p w:rsidR="0084325D" w:rsidRDefault="0084325D" w:rsidP="003C6489">
      <w:pPr>
        <w:spacing w:line="240" w:lineRule="auto"/>
        <w:contextualSpacing/>
        <w:jc w:val="both"/>
        <w:rPr>
          <w:b/>
          <w:sz w:val="22"/>
          <w:szCs w:val="22"/>
          <w:lang w:val="sr-Cyrl-CS"/>
        </w:rPr>
      </w:pPr>
    </w:p>
    <w:p w:rsidR="0084325D" w:rsidRDefault="0084325D" w:rsidP="003C6489">
      <w:pPr>
        <w:spacing w:line="240" w:lineRule="auto"/>
        <w:contextualSpacing/>
        <w:jc w:val="both"/>
        <w:rPr>
          <w:b/>
          <w:sz w:val="22"/>
          <w:szCs w:val="22"/>
          <w:lang w:val="sr-Cyrl-CS"/>
        </w:rPr>
      </w:pPr>
    </w:p>
    <w:p w:rsidR="0084325D" w:rsidRDefault="0084325D" w:rsidP="003C6489">
      <w:pPr>
        <w:spacing w:line="240" w:lineRule="auto"/>
        <w:contextualSpacing/>
        <w:jc w:val="both"/>
        <w:rPr>
          <w:b/>
          <w:sz w:val="22"/>
          <w:szCs w:val="22"/>
          <w:lang w:val="sr-Cyrl-CS"/>
        </w:rPr>
      </w:pPr>
    </w:p>
    <w:p w:rsidR="0084325D" w:rsidRDefault="0084325D" w:rsidP="003C6489">
      <w:pPr>
        <w:spacing w:line="240" w:lineRule="auto"/>
        <w:contextualSpacing/>
        <w:jc w:val="both"/>
        <w:rPr>
          <w:b/>
          <w:sz w:val="22"/>
          <w:szCs w:val="22"/>
          <w:lang w:val="sr-Cyrl-CS"/>
        </w:rPr>
      </w:pPr>
    </w:p>
    <w:p w:rsidR="0084325D" w:rsidRDefault="0084325D" w:rsidP="003C6489">
      <w:pPr>
        <w:spacing w:line="240" w:lineRule="auto"/>
        <w:contextualSpacing/>
        <w:jc w:val="both"/>
        <w:rPr>
          <w:b/>
          <w:sz w:val="22"/>
          <w:szCs w:val="22"/>
          <w:lang w:val="sr-Cyrl-CS"/>
        </w:rPr>
      </w:pPr>
    </w:p>
    <w:p w:rsidR="0084325D" w:rsidRDefault="0084325D" w:rsidP="003C6489">
      <w:pPr>
        <w:spacing w:line="240" w:lineRule="auto"/>
        <w:contextualSpacing/>
        <w:jc w:val="both"/>
        <w:rPr>
          <w:b/>
          <w:sz w:val="22"/>
          <w:szCs w:val="22"/>
          <w:lang w:val="sr-Cyrl-CS"/>
        </w:rPr>
      </w:pPr>
    </w:p>
    <w:p w:rsidR="00E01978" w:rsidRDefault="00E01978" w:rsidP="003C6489">
      <w:pPr>
        <w:spacing w:line="240" w:lineRule="auto"/>
        <w:contextualSpacing/>
        <w:jc w:val="both"/>
        <w:rPr>
          <w:b/>
          <w:sz w:val="22"/>
          <w:szCs w:val="22"/>
          <w:lang w:val="sr-Cyrl-CS"/>
        </w:rPr>
      </w:pPr>
    </w:p>
    <w:p w:rsidR="00E01AA2" w:rsidRDefault="00E01AA2" w:rsidP="003C6489">
      <w:pPr>
        <w:spacing w:line="240" w:lineRule="auto"/>
        <w:contextualSpacing/>
        <w:rPr>
          <w:rFonts w:eastAsia="Times New Roman" w:cs="Times New Roman"/>
          <w:b/>
          <w:color w:val="000000"/>
          <w:sz w:val="22"/>
          <w:szCs w:val="22"/>
          <w:lang w:val="sr-Cyrl-CS"/>
        </w:rPr>
      </w:pPr>
    </w:p>
    <w:p w:rsidR="00657EAD" w:rsidRDefault="00657EAD" w:rsidP="003C6489">
      <w:pPr>
        <w:spacing w:line="240" w:lineRule="auto"/>
        <w:contextualSpacing/>
        <w:rPr>
          <w:rFonts w:eastAsia="Times New Roman" w:cs="Times New Roman"/>
          <w:b/>
          <w:color w:val="000000"/>
          <w:sz w:val="22"/>
          <w:szCs w:val="22"/>
          <w:lang w:val="sr-Cyrl-CS"/>
        </w:rPr>
      </w:pPr>
    </w:p>
    <w:p w:rsidR="00657EAD" w:rsidRDefault="00657EAD" w:rsidP="003C6489">
      <w:pPr>
        <w:spacing w:line="240" w:lineRule="auto"/>
        <w:contextualSpacing/>
        <w:rPr>
          <w:rFonts w:eastAsia="Times New Roman" w:cs="Times New Roman"/>
          <w:b/>
          <w:color w:val="000000"/>
          <w:sz w:val="22"/>
          <w:szCs w:val="22"/>
          <w:lang w:val="sr-Cyrl-CS"/>
        </w:rPr>
      </w:pPr>
    </w:p>
    <w:p w:rsidR="00657EAD" w:rsidRDefault="00657EAD" w:rsidP="003C6489">
      <w:pPr>
        <w:spacing w:line="240" w:lineRule="auto"/>
        <w:contextualSpacing/>
        <w:rPr>
          <w:rFonts w:eastAsia="Times New Roman" w:cs="Times New Roman"/>
          <w:b/>
          <w:color w:val="000000"/>
          <w:sz w:val="22"/>
          <w:szCs w:val="22"/>
          <w:lang w:val="sr-Cyrl-CS"/>
        </w:rPr>
      </w:pPr>
    </w:p>
    <w:p w:rsidR="00657EAD" w:rsidRDefault="00657EAD" w:rsidP="003C6489">
      <w:pPr>
        <w:spacing w:line="240" w:lineRule="auto"/>
        <w:contextualSpacing/>
        <w:rPr>
          <w:rFonts w:eastAsia="Times New Roman" w:cs="Times New Roman"/>
          <w:b/>
          <w:color w:val="000000"/>
          <w:sz w:val="22"/>
          <w:szCs w:val="22"/>
          <w:lang w:val="sr-Cyrl-CS"/>
        </w:rPr>
      </w:pPr>
    </w:p>
    <w:p w:rsidR="00657EAD" w:rsidRDefault="00657EAD" w:rsidP="003C6489">
      <w:pPr>
        <w:spacing w:line="240" w:lineRule="auto"/>
        <w:contextualSpacing/>
        <w:rPr>
          <w:rFonts w:eastAsia="Times New Roman" w:cs="Times New Roman"/>
          <w:b/>
          <w:color w:val="000000"/>
          <w:sz w:val="22"/>
          <w:szCs w:val="22"/>
          <w:lang w:val="sr-Cyrl-CS"/>
        </w:rPr>
      </w:pPr>
    </w:p>
    <w:p w:rsidR="00657EAD" w:rsidRDefault="00657EAD" w:rsidP="003C6489">
      <w:pPr>
        <w:spacing w:line="240" w:lineRule="auto"/>
        <w:contextualSpacing/>
        <w:rPr>
          <w:rFonts w:eastAsia="Times New Roman" w:cs="Times New Roman"/>
          <w:b/>
          <w:color w:val="000000"/>
          <w:sz w:val="22"/>
          <w:szCs w:val="22"/>
          <w:lang w:val="sr-Cyrl-CS"/>
        </w:rPr>
      </w:pPr>
    </w:p>
    <w:p w:rsidR="00657EAD" w:rsidRDefault="00657EAD" w:rsidP="003C6489">
      <w:pPr>
        <w:spacing w:line="240" w:lineRule="auto"/>
        <w:contextualSpacing/>
        <w:rPr>
          <w:rFonts w:eastAsia="Times New Roman" w:cs="Times New Roman"/>
          <w:b/>
          <w:color w:val="000000"/>
          <w:sz w:val="22"/>
          <w:szCs w:val="22"/>
          <w:lang w:val="sr-Cyrl-CS"/>
        </w:rPr>
      </w:pPr>
    </w:p>
    <w:p w:rsidR="00657EAD" w:rsidRDefault="00657EAD" w:rsidP="003C6489">
      <w:pPr>
        <w:spacing w:line="240" w:lineRule="auto"/>
        <w:contextualSpacing/>
        <w:rPr>
          <w:rFonts w:eastAsia="Times New Roman" w:cs="Times New Roman"/>
          <w:b/>
          <w:color w:val="000000"/>
          <w:sz w:val="22"/>
          <w:szCs w:val="22"/>
          <w:lang w:val="sr-Cyrl-CS"/>
        </w:rPr>
      </w:pPr>
    </w:p>
    <w:p w:rsidR="00657EAD" w:rsidRDefault="00657EAD" w:rsidP="003C6489">
      <w:pPr>
        <w:spacing w:line="240" w:lineRule="auto"/>
        <w:contextualSpacing/>
        <w:rPr>
          <w:rFonts w:eastAsia="Times New Roman" w:cs="Times New Roman"/>
          <w:b/>
          <w:color w:val="000000"/>
          <w:sz w:val="22"/>
          <w:szCs w:val="22"/>
          <w:lang w:val="sr-Cyrl-CS"/>
        </w:rPr>
      </w:pPr>
    </w:p>
    <w:p w:rsidR="00657EAD" w:rsidRDefault="00657EAD" w:rsidP="003C6489">
      <w:pPr>
        <w:spacing w:line="240" w:lineRule="auto"/>
        <w:contextualSpacing/>
        <w:rPr>
          <w:rFonts w:eastAsia="Times New Roman" w:cs="Times New Roman"/>
          <w:b/>
          <w:color w:val="000000"/>
          <w:sz w:val="22"/>
          <w:szCs w:val="22"/>
          <w:lang w:val="sr-Cyrl-CS"/>
        </w:rPr>
      </w:pPr>
    </w:p>
    <w:p w:rsidR="00D06136" w:rsidRDefault="00D06136" w:rsidP="003C6489">
      <w:pPr>
        <w:spacing w:line="240" w:lineRule="auto"/>
        <w:contextualSpacing/>
        <w:rPr>
          <w:rFonts w:eastAsia="Times New Roman" w:cs="Times New Roman"/>
          <w:b/>
          <w:color w:val="000000"/>
          <w:sz w:val="22"/>
          <w:szCs w:val="22"/>
          <w:lang w:val="sr-Cyrl-CS"/>
        </w:rPr>
      </w:pPr>
    </w:p>
    <w:p w:rsidR="00D06136" w:rsidRDefault="00D06136" w:rsidP="003C6489">
      <w:pPr>
        <w:spacing w:line="240" w:lineRule="auto"/>
        <w:contextualSpacing/>
        <w:rPr>
          <w:rFonts w:eastAsia="Times New Roman" w:cs="Times New Roman"/>
          <w:b/>
          <w:color w:val="000000"/>
          <w:sz w:val="22"/>
          <w:szCs w:val="22"/>
          <w:lang w:val="sr-Cyrl-CS"/>
        </w:rPr>
      </w:pPr>
    </w:p>
    <w:p w:rsidR="00D06136" w:rsidRDefault="00D06136" w:rsidP="003C6489">
      <w:pPr>
        <w:spacing w:line="240" w:lineRule="auto"/>
        <w:contextualSpacing/>
        <w:rPr>
          <w:rFonts w:eastAsia="Times New Roman" w:cs="Times New Roman"/>
          <w:b/>
          <w:color w:val="000000"/>
          <w:sz w:val="22"/>
          <w:szCs w:val="22"/>
          <w:lang w:val="sr-Cyrl-CS"/>
        </w:rPr>
      </w:pPr>
    </w:p>
    <w:p w:rsidR="00D06136" w:rsidRDefault="00D06136" w:rsidP="003C6489">
      <w:pPr>
        <w:spacing w:line="240" w:lineRule="auto"/>
        <w:contextualSpacing/>
        <w:rPr>
          <w:rFonts w:eastAsia="Times New Roman" w:cs="Times New Roman"/>
          <w:b/>
          <w:color w:val="000000"/>
          <w:sz w:val="22"/>
          <w:szCs w:val="22"/>
          <w:lang w:val="sr-Cyrl-CS"/>
        </w:rPr>
      </w:pPr>
    </w:p>
    <w:p w:rsidR="00D06136" w:rsidRDefault="00D06136" w:rsidP="003C6489">
      <w:pPr>
        <w:spacing w:line="240" w:lineRule="auto"/>
        <w:contextualSpacing/>
        <w:rPr>
          <w:rFonts w:eastAsia="Times New Roman" w:cs="Times New Roman"/>
          <w:b/>
          <w:color w:val="000000"/>
          <w:sz w:val="22"/>
          <w:szCs w:val="22"/>
          <w:lang w:val="sr-Cyrl-CS"/>
        </w:rPr>
      </w:pPr>
    </w:p>
    <w:p w:rsidR="00D7795A" w:rsidRDefault="00E5323A" w:rsidP="003C6489">
      <w:pPr>
        <w:spacing w:line="240" w:lineRule="auto"/>
        <w:contextualSpacing/>
        <w:rPr>
          <w:rFonts w:eastAsia="Times New Roman" w:cs="Times New Roman"/>
          <w:b/>
          <w:color w:val="000000"/>
          <w:sz w:val="22"/>
          <w:szCs w:val="22"/>
          <w:lang w:val="sr-Cyrl-CS"/>
        </w:rPr>
      </w:pPr>
      <w:r>
        <w:rPr>
          <w:rFonts w:eastAsia="Times New Roman" w:cs="Times New Roman"/>
          <w:b/>
          <w:color w:val="000000"/>
          <w:sz w:val="22"/>
          <w:szCs w:val="22"/>
          <w:lang w:val="sr-Cyrl-CS"/>
        </w:rPr>
        <w:lastRenderedPageBreak/>
        <w:t>ОБРАЗАЦ 1</w:t>
      </w:r>
      <w:r w:rsidR="00297F16">
        <w:rPr>
          <w:rFonts w:eastAsia="Times New Roman" w:cs="Times New Roman"/>
          <w:b/>
          <w:color w:val="000000"/>
          <w:sz w:val="22"/>
          <w:szCs w:val="22"/>
          <w:lang w:val="sr-Cyrl-CS"/>
        </w:rPr>
        <w:t>1</w:t>
      </w:r>
    </w:p>
    <w:p w:rsidR="00F55D57" w:rsidRDefault="00F55D57" w:rsidP="003C6489">
      <w:pPr>
        <w:spacing w:line="240" w:lineRule="auto"/>
        <w:contextualSpacing/>
        <w:rPr>
          <w:b/>
          <w:bCs/>
          <w:sz w:val="22"/>
          <w:szCs w:val="22"/>
          <w:lang w:val="sr-Cyrl-CS"/>
        </w:rPr>
      </w:pPr>
    </w:p>
    <w:p w:rsidR="00E5323A" w:rsidRDefault="00E5323A" w:rsidP="003C6489">
      <w:pPr>
        <w:spacing w:line="240" w:lineRule="auto"/>
        <w:contextualSpacing/>
        <w:jc w:val="center"/>
        <w:rPr>
          <w:b/>
          <w:bCs/>
          <w:sz w:val="22"/>
          <w:szCs w:val="22"/>
        </w:rPr>
      </w:pPr>
      <w:r>
        <w:rPr>
          <w:b/>
          <w:bCs/>
          <w:sz w:val="22"/>
          <w:szCs w:val="22"/>
          <w:lang w:val="sr-Cyrl-CS"/>
        </w:rPr>
        <w:t xml:space="preserve">У Г О В О Р </w:t>
      </w:r>
      <w:r w:rsidR="00E36C0E">
        <w:rPr>
          <w:b/>
          <w:bCs/>
          <w:sz w:val="22"/>
          <w:szCs w:val="22"/>
          <w:lang w:val="sr-Cyrl-CS"/>
        </w:rPr>
        <w:t xml:space="preserve"> - НАБАВКА ДОБАРА</w:t>
      </w:r>
    </w:p>
    <w:p w:rsidR="00E5323A" w:rsidRDefault="00E5323A" w:rsidP="003C6489">
      <w:pPr>
        <w:spacing w:line="240" w:lineRule="auto"/>
        <w:contextualSpacing/>
        <w:jc w:val="center"/>
        <w:rPr>
          <w:b/>
          <w:bCs/>
          <w:sz w:val="22"/>
          <w:szCs w:val="22"/>
          <w:lang w:val="sr-Cyrl-CS"/>
        </w:rPr>
      </w:pPr>
      <w:r>
        <w:rPr>
          <w:b/>
          <w:bCs/>
          <w:sz w:val="22"/>
          <w:szCs w:val="22"/>
        </w:rPr>
        <w:t>(</w:t>
      </w:r>
      <w:r>
        <w:rPr>
          <w:b/>
          <w:bCs/>
          <w:sz w:val="22"/>
          <w:szCs w:val="22"/>
          <w:lang w:val="ru-RU"/>
        </w:rPr>
        <w:t>О К В И Р Н И    М О Д Е Л</w:t>
      </w:r>
      <w:r>
        <w:rPr>
          <w:b/>
          <w:bCs/>
          <w:sz w:val="22"/>
          <w:szCs w:val="22"/>
        </w:rPr>
        <w:t>)</w:t>
      </w:r>
    </w:p>
    <w:p w:rsidR="00145C2F" w:rsidRDefault="00145C2F" w:rsidP="003C6489">
      <w:pPr>
        <w:spacing w:line="240" w:lineRule="auto"/>
        <w:contextualSpacing/>
        <w:jc w:val="center"/>
        <w:rPr>
          <w:b/>
          <w:bCs/>
          <w:sz w:val="22"/>
          <w:szCs w:val="22"/>
          <w:lang w:val="sr-Cyrl-CS"/>
        </w:rPr>
      </w:pPr>
    </w:p>
    <w:p w:rsidR="00C97500" w:rsidRPr="00C97500" w:rsidRDefault="00C97500" w:rsidP="00C97500">
      <w:pPr>
        <w:jc w:val="both"/>
        <w:rPr>
          <w:lang w:val="sr-Cyrl-CS"/>
        </w:rPr>
      </w:pPr>
      <w:r>
        <w:rPr>
          <w:lang w:val="sr-Latn-CS"/>
        </w:rPr>
        <w:t>Закључен  између:</w:t>
      </w:r>
    </w:p>
    <w:p w:rsidR="00C97500" w:rsidRPr="00D06136" w:rsidRDefault="00D06136" w:rsidP="00C97500">
      <w:pPr>
        <w:widowControl/>
        <w:numPr>
          <w:ilvl w:val="0"/>
          <w:numId w:val="21"/>
        </w:numPr>
        <w:suppressAutoHyphens w:val="0"/>
        <w:spacing w:line="240" w:lineRule="auto"/>
        <w:jc w:val="both"/>
        <w:rPr>
          <w:rFonts w:cs="Times New Roman"/>
          <w:lang w:val="sr-Latn-CS"/>
        </w:rPr>
      </w:pPr>
      <w:r w:rsidRPr="00D06136">
        <w:rPr>
          <w:rStyle w:val="FontStyle78"/>
          <w:rFonts w:ascii="Times New Roman" w:hAnsi="Times New Roman" w:cs="Times New Roman"/>
          <w:sz w:val="22"/>
          <w:szCs w:val="22"/>
          <w:lang w:eastAsia="hr-HR"/>
        </w:rPr>
        <w:t>Општин</w:t>
      </w:r>
      <w:r w:rsidRPr="00D06136">
        <w:rPr>
          <w:rStyle w:val="FontStyle78"/>
          <w:rFonts w:ascii="Times New Roman" w:hAnsi="Times New Roman" w:cs="Times New Roman"/>
          <w:sz w:val="22"/>
          <w:szCs w:val="22"/>
          <w:lang w:val="sr-Cyrl-CS" w:eastAsia="hr-HR"/>
        </w:rPr>
        <w:t xml:space="preserve">е </w:t>
      </w:r>
      <w:r w:rsidRPr="00D06136">
        <w:rPr>
          <w:rStyle w:val="FontStyle78"/>
          <w:rFonts w:ascii="Times New Roman" w:hAnsi="Times New Roman" w:cs="Times New Roman"/>
          <w:sz w:val="22"/>
          <w:szCs w:val="22"/>
          <w:lang w:eastAsia="hr-HR"/>
        </w:rPr>
        <w:t>Уб,</w:t>
      </w:r>
      <w:r w:rsidRPr="00D06136">
        <w:rPr>
          <w:rFonts w:cs="Times New Roman"/>
          <w:b/>
          <w:sz w:val="22"/>
          <w:szCs w:val="22"/>
        </w:rPr>
        <w:t xml:space="preserve"> </w:t>
      </w:r>
      <w:r w:rsidRPr="00D06136">
        <w:rPr>
          <w:rFonts w:cs="Times New Roman"/>
          <w:sz w:val="22"/>
          <w:szCs w:val="22"/>
        </w:rPr>
        <w:t xml:space="preserve">ул. 3. октобра бр. 4, 14210 Уб, МБ: 07188927, ПИБ 105884538, т.р. бр. 840-100640-72, </w:t>
      </w:r>
      <w:r w:rsidRPr="00D06136">
        <w:rPr>
          <w:rStyle w:val="FontStyle78"/>
          <w:rFonts w:ascii="Times New Roman" w:hAnsi="Times New Roman" w:cs="Times New Roman"/>
          <w:sz w:val="22"/>
          <w:szCs w:val="22"/>
          <w:lang w:eastAsia="hr-HR"/>
        </w:rPr>
        <w:t xml:space="preserve">коју заступа </w:t>
      </w:r>
      <w:r w:rsidRPr="00D06136">
        <w:rPr>
          <w:rStyle w:val="FontStyle78"/>
          <w:rFonts w:ascii="Times New Roman" w:hAnsi="Times New Roman" w:cs="Times New Roman"/>
          <w:sz w:val="22"/>
          <w:szCs w:val="22"/>
          <w:lang w:val="sr-Cyrl-CS" w:eastAsia="hr-HR"/>
        </w:rPr>
        <w:t>Дарко Глишић</w:t>
      </w:r>
      <w:r w:rsidRPr="00D06136">
        <w:rPr>
          <w:rStyle w:val="FontStyle78"/>
          <w:rFonts w:ascii="Times New Roman" w:hAnsi="Times New Roman" w:cs="Times New Roman"/>
          <w:sz w:val="22"/>
          <w:szCs w:val="22"/>
          <w:lang w:eastAsia="hr-HR"/>
        </w:rPr>
        <w:t xml:space="preserve">, </w:t>
      </w:r>
      <w:r w:rsidRPr="00D06136">
        <w:rPr>
          <w:rStyle w:val="FontStyle78"/>
          <w:rFonts w:ascii="Times New Roman" w:hAnsi="Times New Roman" w:cs="Times New Roman"/>
          <w:sz w:val="22"/>
          <w:szCs w:val="22"/>
          <w:lang w:val="sr-Cyrl-CS" w:eastAsia="hr-HR"/>
        </w:rPr>
        <w:t xml:space="preserve">Председник општине </w:t>
      </w:r>
      <w:r w:rsidRPr="00D06136">
        <w:rPr>
          <w:rStyle w:val="FontStyle82"/>
          <w:rFonts w:ascii="Times New Roman" w:hAnsi="Times New Roman" w:cs="Times New Roman"/>
          <w:sz w:val="22"/>
          <w:szCs w:val="22"/>
          <w:lang w:eastAsia="hr-HR"/>
        </w:rPr>
        <w:t>(у даљем тексту: Н</w:t>
      </w:r>
      <w:r w:rsidRPr="00D06136">
        <w:rPr>
          <w:rStyle w:val="FontStyle78"/>
          <w:rFonts w:ascii="Times New Roman" w:hAnsi="Times New Roman" w:cs="Times New Roman"/>
          <w:sz w:val="22"/>
          <w:szCs w:val="22"/>
          <w:lang w:eastAsia="hr-HR"/>
        </w:rPr>
        <w:t>аручилац</w:t>
      </w:r>
      <w:r w:rsidR="00C97500" w:rsidRPr="00D06136">
        <w:rPr>
          <w:rFonts w:cs="Times New Roman"/>
          <w:lang w:val="sr-Latn-CS"/>
        </w:rPr>
        <w:t>, с једне стране и</w:t>
      </w:r>
    </w:p>
    <w:p w:rsidR="00E36C0E" w:rsidRDefault="00C97500" w:rsidP="00D7795A">
      <w:pPr>
        <w:pStyle w:val="ListParagraph"/>
        <w:numPr>
          <w:ilvl w:val="0"/>
          <w:numId w:val="21"/>
        </w:numPr>
        <w:jc w:val="both"/>
        <w:rPr>
          <w:lang w:val="sr-Cyrl-CS"/>
        </w:rPr>
      </w:pPr>
      <w:r w:rsidRPr="00D7795A">
        <w:rPr>
          <w:b/>
          <w:lang w:val="sr-Cyrl-CS"/>
        </w:rPr>
        <w:t>_________________________________</w:t>
      </w:r>
      <w:r w:rsidRPr="00D7795A">
        <w:rPr>
          <w:lang w:val="sr-Cyrl-CS"/>
        </w:rPr>
        <w:t>, ул. ______________ бр.______, ____________, које заступа _________________________,</w:t>
      </w:r>
      <w:r w:rsidR="00E36C0E" w:rsidRPr="00D7795A">
        <w:rPr>
          <w:lang w:val="sr-Latn-CS"/>
        </w:rPr>
        <w:t xml:space="preserve"> ка</w:t>
      </w:r>
      <w:r w:rsidR="00E36C0E" w:rsidRPr="00D7795A">
        <w:rPr>
          <w:lang w:val="sr-Cyrl-CS"/>
        </w:rPr>
        <w:t>о испоручиоца</w:t>
      </w:r>
      <w:r w:rsidRPr="00D7795A">
        <w:rPr>
          <w:lang w:val="sr-Latn-CS"/>
        </w:rPr>
        <w:t>, с друге</w:t>
      </w:r>
      <w:r w:rsidR="00D7795A">
        <w:rPr>
          <w:lang w:val="sr-Latn-CS"/>
        </w:rPr>
        <w:t xml:space="preserve"> стране</w:t>
      </w:r>
      <w:r w:rsidR="00D7795A">
        <w:rPr>
          <w:lang w:val="sr-Cyrl-CS"/>
        </w:rPr>
        <w:t>,</w:t>
      </w:r>
    </w:p>
    <w:p w:rsidR="00E36C0E" w:rsidRPr="00E36C0E" w:rsidRDefault="00D7795A" w:rsidP="00657EAD">
      <w:pPr>
        <w:pStyle w:val="ListParagraph"/>
        <w:jc w:val="both"/>
        <w:rPr>
          <w:lang w:val="sr-Cyrl-CS"/>
        </w:rPr>
      </w:pPr>
      <w:r w:rsidRPr="00D7795A">
        <w:rPr>
          <w:b/>
          <w:lang w:val="sr-Cyrl-CS"/>
        </w:rPr>
        <w:t>_________________________________</w:t>
      </w:r>
      <w:r w:rsidRPr="00D7795A">
        <w:rPr>
          <w:lang w:val="sr-Cyrl-CS"/>
        </w:rPr>
        <w:t>, ул. ______________ бр.______, ____________, које заступа _________________________,</w:t>
      </w:r>
      <w:r w:rsidRPr="00D7795A">
        <w:rPr>
          <w:lang w:val="sr-Latn-CS"/>
        </w:rPr>
        <w:t xml:space="preserve"> ка</w:t>
      </w:r>
      <w:r w:rsidRPr="00D7795A">
        <w:rPr>
          <w:lang w:val="sr-Cyrl-CS"/>
        </w:rPr>
        <w:t>о испоручиоца</w:t>
      </w:r>
      <w:r w:rsidRPr="00D7795A">
        <w:rPr>
          <w:lang w:val="sr-Latn-CS"/>
        </w:rPr>
        <w:t>, с друге</w:t>
      </w:r>
      <w:r>
        <w:rPr>
          <w:lang w:val="sr-Latn-CS"/>
        </w:rPr>
        <w:t xml:space="preserve"> стране</w:t>
      </w:r>
      <w:r>
        <w:rPr>
          <w:lang w:val="sr-Cyrl-CS"/>
        </w:rPr>
        <w:t>,</w:t>
      </w:r>
    </w:p>
    <w:p w:rsidR="00E36C0E" w:rsidRPr="00EF225D" w:rsidRDefault="00E36C0E" w:rsidP="00E36C0E">
      <w:pPr>
        <w:jc w:val="center"/>
        <w:rPr>
          <w:b/>
          <w:bCs/>
          <w:lang w:val="sr-Cyrl-CS"/>
        </w:rPr>
      </w:pPr>
      <w:r>
        <w:rPr>
          <w:b/>
          <w:bCs/>
          <w:lang w:val="sr-Latn-CS"/>
        </w:rPr>
        <w:t>Предмет</w:t>
      </w:r>
      <w:r w:rsidRPr="00EF225D">
        <w:rPr>
          <w:b/>
          <w:bCs/>
          <w:lang w:val="sr-Latn-CS"/>
        </w:rPr>
        <w:t xml:space="preserve"> </w:t>
      </w:r>
      <w:r>
        <w:rPr>
          <w:b/>
          <w:bCs/>
          <w:lang w:val="sr-Latn-CS"/>
        </w:rPr>
        <w:t>уговора</w:t>
      </w:r>
    </w:p>
    <w:p w:rsidR="00E36C0E" w:rsidRPr="00EF225D" w:rsidRDefault="00E36C0E" w:rsidP="00E36C0E">
      <w:pPr>
        <w:jc w:val="center"/>
        <w:rPr>
          <w:b/>
          <w:bCs/>
          <w:lang w:val="sr-Cyrl-CS"/>
        </w:rPr>
      </w:pPr>
    </w:p>
    <w:p w:rsidR="00E36C0E" w:rsidRPr="00EF225D" w:rsidRDefault="00E36C0E" w:rsidP="00E36C0E">
      <w:pPr>
        <w:jc w:val="center"/>
        <w:rPr>
          <w:b/>
          <w:lang w:val="sr-Cyrl-CS"/>
        </w:rPr>
      </w:pPr>
      <w:r>
        <w:rPr>
          <w:b/>
          <w:lang w:val="sr-Latn-CS"/>
        </w:rPr>
        <w:t>Члан</w:t>
      </w:r>
      <w:r w:rsidRPr="00EF225D">
        <w:rPr>
          <w:b/>
          <w:lang w:val="sr-Latn-CS"/>
        </w:rPr>
        <w:t xml:space="preserve"> 1.</w:t>
      </w:r>
    </w:p>
    <w:p w:rsidR="00E36C0E" w:rsidRPr="00EF225D" w:rsidRDefault="00E36C0E" w:rsidP="00E36C0E">
      <w:pPr>
        <w:jc w:val="center"/>
        <w:rPr>
          <w:lang w:val="sr-Cyrl-CS"/>
        </w:rPr>
      </w:pPr>
    </w:p>
    <w:p w:rsidR="00E36C0E" w:rsidRPr="000A2D6D" w:rsidRDefault="00E36C0E" w:rsidP="00E36C0E">
      <w:pPr>
        <w:jc w:val="both"/>
        <w:rPr>
          <w:lang w:val="sr-Cyrl-CS"/>
        </w:rPr>
      </w:pPr>
      <w:r w:rsidRPr="00EF225D">
        <w:rPr>
          <w:lang w:val="sr-Cyrl-CS"/>
        </w:rPr>
        <w:tab/>
      </w:r>
      <w:r>
        <w:rPr>
          <w:lang w:val="sr-Latn-CS"/>
        </w:rPr>
        <w:t>Предмет</w:t>
      </w:r>
      <w:r w:rsidRPr="00EF225D">
        <w:rPr>
          <w:lang w:val="sr-Latn-CS"/>
        </w:rPr>
        <w:t xml:space="preserve"> </w:t>
      </w:r>
      <w:r>
        <w:rPr>
          <w:lang w:val="sr-Latn-CS"/>
        </w:rPr>
        <w:t>овог</w:t>
      </w:r>
      <w:r w:rsidRPr="00EF225D">
        <w:rPr>
          <w:lang w:val="sr-Latn-CS"/>
        </w:rPr>
        <w:t xml:space="preserve"> </w:t>
      </w:r>
      <w:r>
        <w:rPr>
          <w:lang w:val="sr-Latn-CS"/>
        </w:rPr>
        <w:t>уговора</w:t>
      </w:r>
      <w:r w:rsidRPr="00EF225D">
        <w:rPr>
          <w:lang w:val="sr-Latn-CS"/>
        </w:rPr>
        <w:t xml:space="preserve"> </w:t>
      </w:r>
      <w:r>
        <w:rPr>
          <w:lang w:val="sr-Latn-CS"/>
        </w:rPr>
        <w:t>је набавка камен</w:t>
      </w:r>
      <w:r>
        <w:rPr>
          <w:lang w:val="sr-Cyrl-CS"/>
        </w:rPr>
        <w:t>ог материјала за одржавање макадамских коловозних застора</w:t>
      </w:r>
      <w:r w:rsidR="0084325D">
        <w:rPr>
          <w:lang w:val="sr-Cyrl-CS"/>
        </w:rPr>
        <w:t xml:space="preserve"> </w:t>
      </w:r>
      <w:r>
        <w:rPr>
          <w:lang w:val="sr-Latn-CS"/>
        </w:rPr>
        <w:t>фракције 0-31 мм</w:t>
      </w:r>
      <w:r>
        <w:rPr>
          <w:lang w:val="sr-Cyrl-CS"/>
        </w:rPr>
        <w:t>,</w:t>
      </w:r>
      <w:r>
        <w:rPr>
          <w:lang w:val="sr-Latn-CS"/>
        </w:rPr>
        <w:t xml:space="preserve"> 0-63 мм</w:t>
      </w:r>
      <w:r>
        <w:rPr>
          <w:lang w:val="sr-Cyrl-CS"/>
        </w:rPr>
        <w:t xml:space="preserve"> и ломљеног камена</w:t>
      </w:r>
      <w:r>
        <w:rPr>
          <w:lang w:val="sr-Latn-CS"/>
        </w:rPr>
        <w:t xml:space="preserve">, франко утоварено у возило наручиоца посла, без превоза, у свему према условима из јавне </w:t>
      </w:r>
      <w:r>
        <w:rPr>
          <w:lang w:val="sr-Cyrl-CS"/>
        </w:rPr>
        <w:t>наб</w:t>
      </w:r>
      <w:r w:rsidR="00FC238B">
        <w:rPr>
          <w:lang w:val="sr-Cyrl-CS"/>
        </w:rPr>
        <w:t>авке мале вредности</w:t>
      </w:r>
      <w:r w:rsidR="00D06136">
        <w:rPr>
          <w:lang w:val="sr-Cyrl-CS"/>
        </w:rPr>
        <w:t xml:space="preserve"> број 1.1.1/17</w:t>
      </w:r>
      <w:r>
        <w:rPr>
          <w:lang w:val="sr-Latn-CS"/>
        </w:rPr>
        <w:t xml:space="preserve"> за 20</w:t>
      </w:r>
      <w:r w:rsidR="00D06136">
        <w:rPr>
          <w:lang w:val="sr-Cyrl-CS"/>
        </w:rPr>
        <w:t>17</w:t>
      </w:r>
      <w:r>
        <w:rPr>
          <w:lang w:val="sr-Latn-CS"/>
        </w:rPr>
        <w:t>. годину.</w:t>
      </w:r>
      <w:r w:rsidRPr="00EF225D">
        <w:rPr>
          <w:lang w:val="sr-Latn-CS"/>
        </w:rPr>
        <w:t xml:space="preserve"> </w:t>
      </w:r>
      <w:r>
        <w:rPr>
          <w:lang w:val="sr-Latn-CS"/>
        </w:rPr>
        <w:t>и</w:t>
      </w:r>
      <w:r w:rsidRPr="00EF225D">
        <w:rPr>
          <w:lang w:val="sr-Latn-CS"/>
        </w:rPr>
        <w:t xml:space="preserve"> </w:t>
      </w:r>
      <w:r>
        <w:rPr>
          <w:lang w:val="sr-Latn-CS"/>
        </w:rPr>
        <w:t>понуде</w:t>
      </w:r>
      <w:r w:rsidRPr="00EF225D">
        <w:rPr>
          <w:lang w:val="sr-Latn-CS"/>
        </w:rPr>
        <w:t xml:space="preserve"> </w:t>
      </w:r>
      <w:r>
        <w:rPr>
          <w:lang w:val="sr-Latn-CS"/>
        </w:rPr>
        <w:t>и</w:t>
      </w:r>
      <w:r>
        <w:rPr>
          <w:lang w:val="sr-Cyrl-CS"/>
        </w:rPr>
        <w:t>споручиоца</w:t>
      </w:r>
      <w:r>
        <w:rPr>
          <w:lang w:val="sr-Latn-CS"/>
        </w:rPr>
        <w:t xml:space="preserve">  број </w:t>
      </w:r>
      <w:r>
        <w:rPr>
          <w:lang w:val="sr-Cyrl-CS"/>
        </w:rPr>
        <w:t xml:space="preserve"> _____________</w:t>
      </w:r>
      <w:r>
        <w:rPr>
          <w:lang w:val="sr-Latn-CS"/>
        </w:rPr>
        <w:t xml:space="preserve">од </w:t>
      </w:r>
      <w:r>
        <w:rPr>
          <w:lang w:val="sr-Cyrl-CS"/>
        </w:rPr>
        <w:t xml:space="preserve"> __________________ године.</w:t>
      </w:r>
    </w:p>
    <w:p w:rsidR="00E36C0E" w:rsidRPr="00EF225D" w:rsidRDefault="00E36C0E" w:rsidP="00E36C0E">
      <w:pPr>
        <w:jc w:val="both"/>
        <w:rPr>
          <w:lang w:val="sr-Cyrl-CS"/>
        </w:rPr>
      </w:pPr>
    </w:p>
    <w:p w:rsidR="00E36C0E" w:rsidRPr="00B97A73" w:rsidRDefault="00E36C0E" w:rsidP="00E36C0E">
      <w:pPr>
        <w:jc w:val="center"/>
        <w:rPr>
          <w:b/>
          <w:bCs/>
          <w:lang w:val="sr-Cyrl-CS"/>
        </w:rPr>
      </w:pPr>
      <w:r>
        <w:rPr>
          <w:b/>
          <w:bCs/>
          <w:lang w:val="sr-Latn-CS"/>
        </w:rPr>
        <w:t>Квалитет</w:t>
      </w:r>
      <w:r>
        <w:rPr>
          <w:b/>
          <w:bCs/>
          <w:lang w:val="sr-Cyrl-CS"/>
        </w:rPr>
        <w:t xml:space="preserve"> и цена</w:t>
      </w:r>
    </w:p>
    <w:p w:rsidR="00E36C0E" w:rsidRPr="00EF225D" w:rsidRDefault="00E36C0E" w:rsidP="00E36C0E">
      <w:pPr>
        <w:jc w:val="center"/>
        <w:rPr>
          <w:lang w:val="sr-Cyrl-CS"/>
        </w:rPr>
      </w:pPr>
    </w:p>
    <w:p w:rsidR="00E36C0E" w:rsidRPr="00EF225D" w:rsidRDefault="00E36C0E" w:rsidP="00E36C0E">
      <w:pPr>
        <w:jc w:val="center"/>
        <w:rPr>
          <w:b/>
          <w:lang w:val="sr-Cyrl-CS"/>
        </w:rPr>
      </w:pPr>
      <w:r>
        <w:rPr>
          <w:b/>
          <w:lang w:val="sr-Latn-CS"/>
        </w:rPr>
        <w:t>Члан</w:t>
      </w:r>
      <w:r w:rsidRPr="00EF225D">
        <w:rPr>
          <w:b/>
          <w:lang w:val="sr-Cyrl-CS"/>
        </w:rPr>
        <w:t xml:space="preserve"> 2.</w:t>
      </w:r>
    </w:p>
    <w:p w:rsidR="00E36C0E" w:rsidRPr="00EF225D" w:rsidRDefault="00E36C0E" w:rsidP="00E36C0E">
      <w:pPr>
        <w:jc w:val="center"/>
        <w:rPr>
          <w:lang w:val="sr-Cyrl-CS"/>
        </w:rPr>
      </w:pPr>
    </w:p>
    <w:p w:rsidR="00E36C0E" w:rsidRDefault="00E36C0E" w:rsidP="00E36C0E">
      <w:pPr>
        <w:jc w:val="both"/>
        <w:rPr>
          <w:lang w:val="sr-Latn-CS"/>
        </w:rPr>
      </w:pPr>
      <w:r w:rsidRPr="00EF225D">
        <w:rPr>
          <w:lang w:val="sr-Cyrl-CS"/>
        </w:rPr>
        <w:tab/>
      </w:r>
      <w:r>
        <w:rPr>
          <w:lang w:val="sr-Latn-CS"/>
        </w:rPr>
        <w:t>Камени материјал мора имати у свему квалитет</w:t>
      </w:r>
      <w:r>
        <w:rPr>
          <w:lang w:val="sr-Cyrl-CS"/>
        </w:rPr>
        <w:t xml:space="preserve"> (класу)</w:t>
      </w:r>
      <w:r>
        <w:rPr>
          <w:lang w:val="sr-Latn-CS"/>
        </w:rPr>
        <w:t xml:space="preserve"> и фракције наведене у спецификацији из тендерске документације.</w:t>
      </w:r>
    </w:p>
    <w:p w:rsidR="00E36C0E" w:rsidRDefault="00E36C0E" w:rsidP="00E36C0E">
      <w:pPr>
        <w:jc w:val="both"/>
        <w:rPr>
          <w:lang w:val="sr-Cyrl-CS"/>
        </w:rPr>
      </w:pPr>
      <w:r>
        <w:rPr>
          <w:lang w:val="sr-Cyrl-CS"/>
        </w:rPr>
        <w:tab/>
        <w:t>Цена каменог материјала, дата у понуди означеног броја, прве и друге класе, фракције од 0-31 мм, 0-63 мм и ломљеног камена, не може се мењати.</w:t>
      </w:r>
    </w:p>
    <w:p w:rsidR="00E36C0E" w:rsidRPr="00EF225D" w:rsidRDefault="00E36C0E" w:rsidP="00E36C0E">
      <w:pPr>
        <w:jc w:val="both"/>
        <w:rPr>
          <w:lang w:val="sr-Cyrl-CS"/>
        </w:rPr>
      </w:pPr>
    </w:p>
    <w:p w:rsidR="00E36C0E" w:rsidRPr="00EF225D" w:rsidRDefault="00E36C0E" w:rsidP="00E36C0E">
      <w:pPr>
        <w:jc w:val="center"/>
        <w:rPr>
          <w:b/>
          <w:bCs/>
          <w:lang w:val="sr-Cyrl-CS"/>
        </w:rPr>
      </w:pPr>
      <w:r>
        <w:rPr>
          <w:b/>
          <w:bCs/>
          <w:lang w:val="sr-Latn-CS"/>
        </w:rPr>
        <w:t>Вредност набавке</w:t>
      </w:r>
    </w:p>
    <w:p w:rsidR="00E36C0E" w:rsidRPr="00EF225D" w:rsidRDefault="00E36C0E" w:rsidP="00E36C0E">
      <w:pPr>
        <w:jc w:val="center"/>
        <w:rPr>
          <w:lang w:val="sr-Cyrl-CS"/>
        </w:rPr>
      </w:pPr>
    </w:p>
    <w:p w:rsidR="00E36C0E" w:rsidRPr="00EF225D" w:rsidRDefault="00E36C0E" w:rsidP="00E36C0E">
      <w:pPr>
        <w:jc w:val="center"/>
        <w:rPr>
          <w:b/>
          <w:lang w:val="sr-Cyrl-CS"/>
        </w:rPr>
      </w:pPr>
      <w:r>
        <w:rPr>
          <w:b/>
          <w:lang w:val="sr-Latn-CS"/>
        </w:rPr>
        <w:t>Члан</w:t>
      </w:r>
      <w:r w:rsidRPr="00EF225D">
        <w:rPr>
          <w:b/>
          <w:lang w:val="sr-Cyrl-CS"/>
        </w:rPr>
        <w:t xml:space="preserve"> 3.</w:t>
      </w:r>
    </w:p>
    <w:p w:rsidR="00E36C0E" w:rsidRPr="00EF225D" w:rsidRDefault="00E36C0E" w:rsidP="00E36C0E">
      <w:pPr>
        <w:jc w:val="center"/>
        <w:rPr>
          <w:lang w:val="sr-Cyrl-CS"/>
        </w:rPr>
      </w:pPr>
    </w:p>
    <w:p w:rsidR="00E36C0E" w:rsidRPr="00657EAD" w:rsidRDefault="00E36C0E" w:rsidP="00657EAD">
      <w:pPr>
        <w:jc w:val="both"/>
        <w:rPr>
          <w:color w:val="008000"/>
          <w:lang w:val="sr-Cyrl-CS"/>
        </w:rPr>
      </w:pPr>
      <w:r w:rsidRPr="00EF225D">
        <w:rPr>
          <w:lang w:val="sr-Cyrl-CS"/>
        </w:rPr>
        <w:tab/>
      </w:r>
      <w:r>
        <w:rPr>
          <w:lang w:val="sr-Latn-CS"/>
        </w:rPr>
        <w:t>Вредност набавке</w:t>
      </w:r>
      <w:r w:rsidRPr="00EF225D">
        <w:rPr>
          <w:lang w:val="sr-Latn-CS"/>
        </w:rPr>
        <w:t xml:space="preserve"> </w:t>
      </w:r>
      <w:r>
        <w:rPr>
          <w:lang w:val="sr-Latn-CS"/>
        </w:rPr>
        <w:t>по</w:t>
      </w:r>
      <w:r w:rsidRPr="00EF225D">
        <w:rPr>
          <w:lang w:val="sr-Latn-CS"/>
        </w:rPr>
        <w:t xml:space="preserve"> </w:t>
      </w:r>
      <w:r>
        <w:rPr>
          <w:lang w:val="sr-Latn-CS"/>
        </w:rPr>
        <w:t xml:space="preserve">овом уговору износи </w:t>
      </w:r>
      <w:r w:rsidR="00657EAD">
        <w:rPr>
          <w:lang w:val="sr-Cyrl-CS"/>
        </w:rPr>
        <w:t>2</w:t>
      </w:r>
      <w:r>
        <w:rPr>
          <w:lang w:val="sr-Latn-CS"/>
        </w:rPr>
        <w:t>.</w:t>
      </w:r>
      <w:r w:rsidR="00D06136">
        <w:rPr>
          <w:lang w:val="sr-Cyrl-CS"/>
        </w:rPr>
        <w:t>666</w:t>
      </w:r>
      <w:r>
        <w:rPr>
          <w:lang w:val="sr-Latn-CS"/>
        </w:rPr>
        <w:t>.</w:t>
      </w:r>
      <w:r w:rsidR="00D7795A">
        <w:rPr>
          <w:lang w:val="sr-Cyrl-CS"/>
        </w:rPr>
        <w:t>0</w:t>
      </w:r>
      <w:r>
        <w:rPr>
          <w:lang w:val="sr-Latn-CS"/>
        </w:rPr>
        <w:t>00,00 динара</w:t>
      </w:r>
      <w:r w:rsidRPr="00EF225D">
        <w:rPr>
          <w:lang w:val="sr-Latn-CS"/>
        </w:rPr>
        <w:t xml:space="preserve">       </w:t>
      </w:r>
      <w:r>
        <w:rPr>
          <w:lang w:val="sr-Latn-CS"/>
        </w:rPr>
        <w:t xml:space="preserve">                        </w:t>
      </w:r>
      <w:r w:rsidRPr="00EF225D">
        <w:rPr>
          <w:lang w:val="sr-Latn-CS"/>
        </w:rPr>
        <w:t xml:space="preserve">                       (</w:t>
      </w:r>
      <w:r>
        <w:rPr>
          <w:lang w:val="sr-Latn-CS"/>
        </w:rPr>
        <w:t>и</w:t>
      </w:r>
      <w:r w:rsidRPr="00EF225D">
        <w:rPr>
          <w:lang w:val="sr-Latn-CS"/>
        </w:rPr>
        <w:t xml:space="preserve"> </w:t>
      </w:r>
      <w:r>
        <w:rPr>
          <w:lang w:val="sr-Latn-CS"/>
        </w:rPr>
        <w:t>словима</w:t>
      </w:r>
      <w:r w:rsidRPr="00EF225D">
        <w:rPr>
          <w:lang w:val="sr-Latn-CS"/>
        </w:rPr>
        <w:t>:</w:t>
      </w:r>
      <w:r>
        <w:rPr>
          <w:lang w:val="sr-Latn-CS"/>
        </w:rPr>
        <w:t xml:space="preserve"> </w:t>
      </w:r>
      <w:r w:rsidR="00D06136">
        <w:rPr>
          <w:lang w:val="sr-Cyrl-CS"/>
        </w:rPr>
        <w:t>двамилионаишестотинашездесетшестхиљада</w:t>
      </w:r>
      <w:r>
        <w:rPr>
          <w:lang w:val="sr-Cyrl-CS"/>
        </w:rPr>
        <w:t>динара</w:t>
      </w:r>
      <w:r>
        <w:rPr>
          <w:lang w:val="sr-Latn-CS"/>
        </w:rPr>
        <w:t>)</w:t>
      </w:r>
      <w:r>
        <w:rPr>
          <w:lang w:val="sr-Cyrl-CS"/>
        </w:rPr>
        <w:t xml:space="preserve"> </w:t>
      </w:r>
      <w:r>
        <w:rPr>
          <w:lang w:val="sr-Latn-CS"/>
        </w:rPr>
        <w:t>без</w:t>
      </w:r>
      <w:r w:rsidRPr="00EF225D">
        <w:rPr>
          <w:lang w:val="sr-Latn-CS"/>
        </w:rPr>
        <w:t xml:space="preserve"> </w:t>
      </w:r>
      <w:r>
        <w:rPr>
          <w:lang w:val="sr-Latn-CS"/>
        </w:rPr>
        <w:t>ПДВ</w:t>
      </w:r>
      <w:r w:rsidRPr="00EF225D">
        <w:rPr>
          <w:lang w:val="sr-Latn-CS"/>
        </w:rPr>
        <w:t>-</w:t>
      </w:r>
      <w:r>
        <w:rPr>
          <w:lang w:val="sr-Latn-CS"/>
        </w:rPr>
        <w:t>а</w:t>
      </w:r>
      <w:r w:rsidR="00D06136">
        <w:rPr>
          <w:lang w:val="sr-Cyrl-CS"/>
        </w:rPr>
        <w:t>, односно 3.2</w:t>
      </w:r>
      <w:r w:rsidR="00D7795A">
        <w:rPr>
          <w:lang w:val="sr-Cyrl-CS"/>
        </w:rPr>
        <w:t>00.00</w:t>
      </w:r>
      <w:r>
        <w:rPr>
          <w:lang w:val="sr-Cyrl-CS"/>
        </w:rPr>
        <w:t>0,00 динара са ПДВ-ом.</w:t>
      </w:r>
      <w:r w:rsidRPr="00EF225D">
        <w:rPr>
          <w:lang w:val="sr-Latn-CS"/>
        </w:rPr>
        <w:t xml:space="preserve"> </w:t>
      </w:r>
    </w:p>
    <w:p w:rsidR="00E36C0E" w:rsidRPr="00CC2FD3" w:rsidRDefault="00E36C0E" w:rsidP="00E36C0E">
      <w:pPr>
        <w:jc w:val="center"/>
        <w:rPr>
          <w:b/>
          <w:lang w:val="sr-Cyrl-CS"/>
        </w:rPr>
      </w:pPr>
      <w:r>
        <w:rPr>
          <w:b/>
          <w:lang w:val="sr-Latn-CS"/>
        </w:rPr>
        <w:t>Количина</w:t>
      </w:r>
      <w:r>
        <w:rPr>
          <w:b/>
          <w:lang w:val="sr-Cyrl-CS"/>
        </w:rPr>
        <w:t xml:space="preserve"> и рок</w:t>
      </w:r>
    </w:p>
    <w:p w:rsidR="00E36C0E" w:rsidRPr="006E071B" w:rsidRDefault="00E36C0E" w:rsidP="00E36C0E">
      <w:pPr>
        <w:ind w:firstLine="720"/>
        <w:jc w:val="center"/>
        <w:rPr>
          <w:b/>
          <w:lang w:val="sr-Latn-CS"/>
        </w:rPr>
      </w:pPr>
    </w:p>
    <w:p w:rsidR="00E36C0E" w:rsidRDefault="00E36C0E" w:rsidP="00E36C0E">
      <w:pPr>
        <w:jc w:val="center"/>
        <w:rPr>
          <w:b/>
          <w:lang w:val="sr-Latn-CS"/>
        </w:rPr>
      </w:pPr>
      <w:r>
        <w:rPr>
          <w:b/>
          <w:lang w:val="sr-Latn-CS"/>
        </w:rPr>
        <w:t>Члан</w:t>
      </w:r>
      <w:r>
        <w:rPr>
          <w:b/>
          <w:lang w:val="sr-Cyrl-CS"/>
        </w:rPr>
        <w:t xml:space="preserve"> </w:t>
      </w:r>
      <w:r>
        <w:rPr>
          <w:b/>
          <w:lang w:val="sr-Latn-CS"/>
        </w:rPr>
        <w:t>4</w:t>
      </w:r>
      <w:r w:rsidRPr="00EF225D">
        <w:rPr>
          <w:b/>
          <w:lang w:val="sr-Cyrl-CS"/>
        </w:rPr>
        <w:t>.</w:t>
      </w:r>
    </w:p>
    <w:p w:rsidR="00E36C0E" w:rsidRPr="00BF293C" w:rsidRDefault="00E36C0E" w:rsidP="00E36C0E">
      <w:pPr>
        <w:rPr>
          <w:b/>
          <w:lang w:val="sr-Latn-CS"/>
        </w:rPr>
      </w:pPr>
    </w:p>
    <w:p w:rsidR="00E36C0E" w:rsidRPr="00A334A5" w:rsidRDefault="00E36C0E" w:rsidP="00E36C0E">
      <w:pPr>
        <w:jc w:val="both"/>
        <w:rPr>
          <w:lang w:val="sr-Cyrl-CS"/>
        </w:rPr>
      </w:pPr>
      <w:r>
        <w:rPr>
          <w:b/>
          <w:lang w:val="sr-Latn-CS"/>
        </w:rPr>
        <w:tab/>
      </w:r>
      <w:r>
        <w:rPr>
          <w:lang w:val="sr-Latn-CS"/>
        </w:rPr>
        <w:t>И</w:t>
      </w:r>
      <w:r>
        <w:rPr>
          <w:lang w:val="sr-Cyrl-CS"/>
        </w:rPr>
        <w:t>споручилац</w:t>
      </w:r>
      <w:r>
        <w:rPr>
          <w:lang w:val="sr-Latn-CS"/>
        </w:rPr>
        <w:t xml:space="preserve"> је обавезан да испоручи количине које буде одређивао наручилац и то у року од 3 ( три ) дана од позива наручиоца посла, а максималн</w:t>
      </w:r>
      <w:r>
        <w:rPr>
          <w:lang w:val="sr-Cyrl-CS"/>
        </w:rPr>
        <w:t>а</w:t>
      </w:r>
      <w:r>
        <w:rPr>
          <w:lang w:val="sr-Latn-CS"/>
        </w:rPr>
        <w:t xml:space="preserve"> количина</w:t>
      </w:r>
      <w:r>
        <w:rPr>
          <w:lang w:val="sr-Cyrl-CS"/>
        </w:rPr>
        <w:t>, узевши у обзир цену каменог материјала из понуде,</w:t>
      </w:r>
      <w:r>
        <w:rPr>
          <w:lang w:val="sr-Latn-CS"/>
        </w:rPr>
        <w:t xml:space="preserve"> лимитирана је вредношћу набавке.</w:t>
      </w:r>
    </w:p>
    <w:p w:rsidR="00E36C0E" w:rsidRDefault="00E36C0E" w:rsidP="00E36C0E">
      <w:pPr>
        <w:ind w:firstLine="720"/>
        <w:jc w:val="both"/>
        <w:rPr>
          <w:lang w:val="sr-Latn-CS"/>
        </w:rPr>
      </w:pPr>
      <w:r>
        <w:rPr>
          <w:lang w:val="sr-Latn-CS"/>
        </w:rPr>
        <w:t>У случају закашњења у испоруци за које је одговоран и</w:t>
      </w:r>
      <w:r>
        <w:rPr>
          <w:lang w:val="sr-Cyrl-CS"/>
        </w:rPr>
        <w:t>споручилац</w:t>
      </w:r>
      <w:r>
        <w:rPr>
          <w:lang w:val="sr-Latn-CS"/>
        </w:rPr>
        <w:t>, одредиће се накнадни рок, уз обавезу и</w:t>
      </w:r>
      <w:r>
        <w:rPr>
          <w:lang w:val="sr-Cyrl-CS"/>
        </w:rPr>
        <w:t>споручиоца</w:t>
      </w:r>
      <w:r>
        <w:rPr>
          <w:lang w:val="sr-Latn-CS"/>
        </w:rPr>
        <w:t xml:space="preserve"> на плаћање уговорне казне од 2% од вредности </w:t>
      </w:r>
      <w:r>
        <w:rPr>
          <w:lang w:val="sr-Latn-CS"/>
        </w:rPr>
        <w:lastRenderedPageBreak/>
        <w:t>неиспоручене робе.</w:t>
      </w:r>
    </w:p>
    <w:p w:rsidR="00E36C0E" w:rsidRDefault="00E36C0E" w:rsidP="00D7795A">
      <w:pPr>
        <w:ind w:firstLine="720"/>
        <w:jc w:val="both"/>
        <w:rPr>
          <w:lang w:val="sr-Cyrl-CS"/>
        </w:rPr>
      </w:pPr>
      <w:r>
        <w:rPr>
          <w:lang w:val="sr-Latn-CS"/>
        </w:rPr>
        <w:t>Ако је за закашњење у испоруци одговоран наручилац посла, рок испоруке се продужава за 15 дана.</w:t>
      </w:r>
    </w:p>
    <w:p w:rsidR="00E36C0E" w:rsidRDefault="00E36C0E" w:rsidP="00E36C0E">
      <w:pPr>
        <w:jc w:val="center"/>
        <w:rPr>
          <w:b/>
          <w:lang w:val="sr-Cyrl-CS"/>
        </w:rPr>
      </w:pPr>
      <w:r>
        <w:rPr>
          <w:b/>
          <w:lang w:val="sr-Latn-CS"/>
        </w:rPr>
        <w:t>Мерење квантитета</w:t>
      </w:r>
    </w:p>
    <w:p w:rsidR="00E36C0E" w:rsidRPr="00F87F2E" w:rsidRDefault="00E36C0E" w:rsidP="00E36C0E">
      <w:pPr>
        <w:jc w:val="center"/>
        <w:rPr>
          <w:lang w:val="sr-Cyrl-CS"/>
        </w:rPr>
      </w:pPr>
    </w:p>
    <w:p w:rsidR="00E36C0E" w:rsidRDefault="00E36C0E" w:rsidP="00E36C0E">
      <w:pPr>
        <w:ind w:firstLine="720"/>
        <w:rPr>
          <w:b/>
          <w:lang w:val="sr-Cyrl-CS"/>
        </w:rPr>
      </w:pPr>
      <w:r>
        <w:rPr>
          <w:b/>
          <w:lang w:val="sr-Latn-CS"/>
        </w:rPr>
        <w:t xml:space="preserve">                                                         Члан</w:t>
      </w:r>
      <w:r>
        <w:rPr>
          <w:b/>
          <w:lang w:val="sr-Cyrl-CS"/>
        </w:rPr>
        <w:t xml:space="preserve"> </w:t>
      </w:r>
      <w:r>
        <w:rPr>
          <w:b/>
          <w:lang w:val="sr-Latn-CS"/>
        </w:rPr>
        <w:t>5</w:t>
      </w:r>
      <w:r w:rsidRPr="00EF225D">
        <w:rPr>
          <w:b/>
          <w:lang w:val="sr-Cyrl-CS"/>
        </w:rPr>
        <w:t>.</w:t>
      </w:r>
    </w:p>
    <w:p w:rsidR="00E36C0E" w:rsidRPr="00F87F2E" w:rsidRDefault="00E36C0E" w:rsidP="00E36C0E">
      <w:pPr>
        <w:ind w:firstLine="720"/>
        <w:rPr>
          <w:b/>
          <w:lang w:val="sr-Cyrl-CS"/>
        </w:rPr>
      </w:pPr>
    </w:p>
    <w:p w:rsidR="00E36C0E" w:rsidRPr="00EF225D" w:rsidRDefault="00E36C0E" w:rsidP="00E36C0E">
      <w:pPr>
        <w:ind w:firstLine="720"/>
        <w:jc w:val="both"/>
        <w:rPr>
          <w:lang w:val="sr-Cyrl-CS"/>
        </w:rPr>
      </w:pPr>
      <w:r>
        <w:rPr>
          <w:lang w:val="sr-Latn-CS"/>
        </w:rPr>
        <w:t>Мерење квантитета каменог материјала по овом уговору биће извршено приликом утовара каменог материјала уз присуство и контролу наручиоца.</w:t>
      </w:r>
    </w:p>
    <w:p w:rsidR="00E36C0E" w:rsidRPr="00F87F2E" w:rsidRDefault="00E36C0E" w:rsidP="00E36C0E">
      <w:pPr>
        <w:ind w:firstLine="720"/>
        <w:rPr>
          <w:b/>
          <w:bCs/>
          <w:lang w:val="sr-Cyrl-CS"/>
        </w:rPr>
      </w:pPr>
      <w:r>
        <w:rPr>
          <w:b/>
          <w:bCs/>
          <w:lang w:val="sr-Latn-CS"/>
        </w:rPr>
        <w:t xml:space="preserve">                                                    </w:t>
      </w:r>
    </w:p>
    <w:p w:rsidR="00E36C0E" w:rsidRPr="00EF225D" w:rsidRDefault="00E36C0E" w:rsidP="00E36C0E">
      <w:pPr>
        <w:ind w:left="3600" w:hanging="3600"/>
        <w:jc w:val="center"/>
        <w:rPr>
          <w:b/>
          <w:bCs/>
          <w:lang w:val="sr-Cyrl-CS"/>
        </w:rPr>
      </w:pPr>
      <w:r>
        <w:rPr>
          <w:b/>
          <w:bCs/>
          <w:lang w:val="sr-Latn-CS"/>
        </w:rPr>
        <w:t>Плаћање</w:t>
      </w:r>
    </w:p>
    <w:p w:rsidR="00E36C0E" w:rsidRPr="00EF225D" w:rsidRDefault="00E36C0E" w:rsidP="00E36C0E">
      <w:pPr>
        <w:ind w:firstLine="720"/>
        <w:jc w:val="center"/>
        <w:rPr>
          <w:b/>
          <w:bCs/>
          <w:lang w:val="sr-Cyrl-CS"/>
        </w:rPr>
      </w:pPr>
    </w:p>
    <w:p w:rsidR="00E36C0E" w:rsidRPr="00EF225D" w:rsidRDefault="00E36C0E" w:rsidP="00E36C0E">
      <w:pPr>
        <w:jc w:val="center"/>
        <w:rPr>
          <w:b/>
          <w:lang w:val="sr-Cyrl-CS"/>
        </w:rPr>
      </w:pPr>
      <w:r>
        <w:rPr>
          <w:b/>
          <w:lang w:val="sr-Latn-CS"/>
        </w:rPr>
        <w:t>Члан</w:t>
      </w:r>
      <w:r>
        <w:rPr>
          <w:b/>
          <w:lang w:val="sr-Cyrl-CS"/>
        </w:rPr>
        <w:t xml:space="preserve"> </w:t>
      </w:r>
      <w:r>
        <w:rPr>
          <w:b/>
          <w:lang w:val="sr-Latn-CS"/>
        </w:rPr>
        <w:t>6</w:t>
      </w:r>
      <w:r w:rsidRPr="00EF225D">
        <w:rPr>
          <w:b/>
          <w:lang w:val="sr-Cyrl-CS"/>
        </w:rPr>
        <w:t>.</w:t>
      </w:r>
    </w:p>
    <w:p w:rsidR="00E36C0E" w:rsidRPr="00EF225D" w:rsidRDefault="00E36C0E" w:rsidP="00E36C0E">
      <w:pPr>
        <w:ind w:firstLine="720"/>
        <w:jc w:val="both"/>
        <w:rPr>
          <w:lang w:val="sr-Cyrl-CS"/>
        </w:rPr>
      </w:pPr>
    </w:p>
    <w:p w:rsidR="00E36C0E" w:rsidRPr="00D7795A" w:rsidRDefault="00E36C0E" w:rsidP="00D7795A">
      <w:pPr>
        <w:ind w:firstLine="720"/>
        <w:jc w:val="both"/>
        <w:rPr>
          <w:lang w:val="sr-Cyrl-CS"/>
        </w:rPr>
      </w:pPr>
      <w:r w:rsidRPr="00EF225D">
        <w:rPr>
          <w:lang w:val="sr-Latn-CS"/>
        </w:rPr>
        <w:t xml:space="preserve"> </w:t>
      </w:r>
      <w:r>
        <w:rPr>
          <w:lang w:val="sr-Latn-CS"/>
        </w:rPr>
        <w:t xml:space="preserve">Наручилац се обавезује да плаћање за испоручени камени материјал по овом уговору  изврши </w:t>
      </w:r>
      <w:r>
        <w:rPr>
          <w:lang w:val="sr-Cyrl-CS"/>
        </w:rPr>
        <w:t xml:space="preserve"> по испостављеним ситуацијама и то у року од 45 дана од испостављања оверене ситуације одн. рачуна,</w:t>
      </w:r>
      <w:r>
        <w:rPr>
          <w:lang w:val="sr-Latn-CS"/>
        </w:rPr>
        <w:t xml:space="preserve"> на неки од законом дозвољених облика плаћања.</w:t>
      </w:r>
    </w:p>
    <w:p w:rsidR="00E36C0E" w:rsidRPr="00EF225D" w:rsidRDefault="00E36C0E" w:rsidP="00E36C0E">
      <w:pPr>
        <w:jc w:val="center"/>
        <w:rPr>
          <w:b/>
          <w:bCs/>
          <w:lang w:val="sr-Cyrl-CS"/>
        </w:rPr>
      </w:pPr>
      <w:r>
        <w:rPr>
          <w:b/>
          <w:bCs/>
          <w:lang w:val="sr-Latn-CS"/>
        </w:rPr>
        <w:t>Узајамне обавезе</w:t>
      </w:r>
    </w:p>
    <w:p w:rsidR="00E36C0E" w:rsidRPr="00EF225D" w:rsidRDefault="00E36C0E" w:rsidP="00E36C0E">
      <w:pPr>
        <w:jc w:val="center"/>
        <w:rPr>
          <w:b/>
          <w:bCs/>
          <w:lang w:val="sr-Cyrl-CS"/>
        </w:rPr>
      </w:pPr>
    </w:p>
    <w:p w:rsidR="00E36C0E" w:rsidRPr="00FC238B" w:rsidRDefault="00E36C0E" w:rsidP="00FC238B">
      <w:pPr>
        <w:jc w:val="center"/>
        <w:rPr>
          <w:b/>
          <w:lang w:val="sr-Cyrl-CS"/>
        </w:rPr>
      </w:pPr>
      <w:r>
        <w:rPr>
          <w:b/>
          <w:lang w:val="sr-Latn-CS"/>
        </w:rPr>
        <w:t>Члан</w:t>
      </w:r>
      <w:r>
        <w:rPr>
          <w:b/>
          <w:lang w:val="sr-Cyrl-CS"/>
        </w:rPr>
        <w:t xml:space="preserve"> </w:t>
      </w:r>
      <w:r>
        <w:rPr>
          <w:b/>
          <w:lang w:val="sr-Latn-CS"/>
        </w:rPr>
        <w:t>7</w:t>
      </w:r>
      <w:r w:rsidRPr="00EF225D">
        <w:rPr>
          <w:b/>
          <w:lang w:val="sr-Cyrl-CS"/>
        </w:rPr>
        <w:t>.</w:t>
      </w:r>
    </w:p>
    <w:p w:rsidR="00E36C0E" w:rsidRDefault="00E36C0E" w:rsidP="00E36C0E">
      <w:pPr>
        <w:jc w:val="both"/>
        <w:rPr>
          <w:lang w:val="sr-Latn-CS"/>
        </w:rPr>
      </w:pPr>
      <w:r w:rsidRPr="00EF225D">
        <w:rPr>
          <w:lang w:val="sr-Cyrl-CS"/>
        </w:rPr>
        <w:tab/>
      </w:r>
      <w:r>
        <w:rPr>
          <w:lang w:val="sr-Latn-CS"/>
        </w:rPr>
        <w:t>И</w:t>
      </w:r>
      <w:r>
        <w:rPr>
          <w:lang w:val="sr-Cyrl-CS"/>
        </w:rPr>
        <w:t>споручилац</w:t>
      </w:r>
      <w:r>
        <w:rPr>
          <w:lang w:val="sr-Latn-CS"/>
        </w:rPr>
        <w:t xml:space="preserve"> је дужан:</w:t>
      </w:r>
    </w:p>
    <w:p w:rsidR="00E36C0E" w:rsidRDefault="00E36C0E" w:rsidP="00E36C0E">
      <w:pPr>
        <w:widowControl/>
        <w:numPr>
          <w:ilvl w:val="0"/>
          <w:numId w:val="30"/>
        </w:numPr>
        <w:suppressAutoHyphens w:val="0"/>
        <w:spacing w:line="240" w:lineRule="auto"/>
        <w:jc w:val="both"/>
        <w:rPr>
          <w:lang w:val="sr-Latn-CS"/>
        </w:rPr>
      </w:pPr>
      <w:r>
        <w:rPr>
          <w:lang w:val="sr-Latn-CS"/>
        </w:rPr>
        <w:t>да испоручи робу сагласно уговору</w:t>
      </w:r>
      <w:r>
        <w:rPr>
          <w:lang w:val="sr-Cyrl-CS"/>
        </w:rPr>
        <w:t xml:space="preserve"> (квантитет, квалите, фракција)</w:t>
      </w:r>
      <w:r>
        <w:rPr>
          <w:lang w:val="sr-Latn-CS"/>
        </w:rPr>
        <w:t xml:space="preserve"> и</w:t>
      </w:r>
      <w:r>
        <w:rPr>
          <w:lang w:val="sr-Cyrl-CS"/>
        </w:rPr>
        <w:t>, на позив,</w:t>
      </w:r>
      <w:r>
        <w:rPr>
          <w:lang w:val="sr-Latn-CS"/>
        </w:rPr>
        <w:t xml:space="preserve"> пружи доказе о томе,</w:t>
      </w:r>
    </w:p>
    <w:p w:rsidR="00E36C0E" w:rsidRDefault="00E36C0E" w:rsidP="00E36C0E">
      <w:pPr>
        <w:widowControl/>
        <w:numPr>
          <w:ilvl w:val="0"/>
          <w:numId w:val="30"/>
        </w:numPr>
        <w:suppressAutoHyphens w:val="0"/>
        <w:spacing w:line="240" w:lineRule="auto"/>
        <w:jc w:val="both"/>
        <w:rPr>
          <w:lang w:val="sr-Latn-CS"/>
        </w:rPr>
      </w:pPr>
      <w:r>
        <w:rPr>
          <w:lang w:val="sr-Latn-CS"/>
        </w:rPr>
        <w:t>да сноси све трошкове и ризик за робу до тренутка њеног утовара и</w:t>
      </w:r>
    </w:p>
    <w:p w:rsidR="00E36C0E" w:rsidRPr="00ED409D" w:rsidRDefault="00E36C0E" w:rsidP="00E36C0E">
      <w:pPr>
        <w:widowControl/>
        <w:numPr>
          <w:ilvl w:val="0"/>
          <w:numId w:val="30"/>
        </w:numPr>
        <w:suppressAutoHyphens w:val="0"/>
        <w:spacing w:line="240" w:lineRule="auto"/>
        <w:jc w:val="both"/>
        <w:rPr>
          <w:lang w:val="sr-Latn-CS"/>
        </w:rPr>
      </w:pPr>
      <w:r>
        <w:rPr>
          <w:lang w:val="sr-Latn-CS"/>
        </w:rPr>
        <w:t>да сноси трошкове контроле квантитета и квалитета робе</w:t>
      </w:r>
      <w:r>
        <w:rPr>
          <w:lang w:val="sr-Cyrl-CS"/>
        </w:rPr>
        <w:t>.</w:t>
      </w:r>
    </w:p>
    <w:p w:rsidR="00E36C0E" w:rsidRDefault="00E36C0E" w:rsidP="00E36C0E">
      <w:pPr>
        <w:ind w:left="720"/>
        <w:jc w:val="both"/>
        <w:rPr>
          <w:lang w:val="sr-Cyrl-CS"/>
        </w:rPr>
      </w:pPr>
      <w:r>
        <w:rPr>
          <w:lang w:val="sr-Cyrl-CS"/>
        </w:rPr>
        <w:t>Наручилац посла је дужан:</w:t>
      </w:r>
    </w:p>
    <w:p w:rsidR="00E36C0E" w:rsidRPr="00EF225D" w:rsidRDefault="00E36C0E" w:rsidP="00E36C0E">
      <w:pPr>
        <w:widowControl/>
        <w:numPr>
          <w:ilvl w:val="0"/>
          <w:numId w:val="32"/>
        </w:numPr>
        <w:suppressAutoHyphens w:val="0"/>
        <w:spacing w:line="240" w:lineRule="auto"/>
        <w:jc w:val="both"/>
        <w:rPr>
          <w:lang w:val="sr-Latn-CS"/>
        </w:rPr>
      </w:pPr>
      <w:r>
        <w:rPr>
          <w:lang w:val="sr-Cyrl-CS"/>
        </w:rPr>
        <w:t>да за испоручену робу, у уговореном року, плати цену.</w:t>
      </w:r>
    </w:p>
    <w:p w:rsidR="00E36C0E" w:rsidRPr="00EF225D" w:rsidRDefault="00E36C0E" w:rsidP="00E36C0E">
      <w:pPr>
        <w:jc w:val="both"/>
        <w:rPr>
          <w:lang w:val="sr-Latn-CS"/>
        </w:rPr>
      </w:pPr>
    </w:p>
    <w:p w:rsidR="00E36C0E" w:rsidRPr="00C13959" w:rsidRDefault="00E36C0E" w:rsidP="00E36C0E">
      <w:pPr>
        <w:jc w:val="center"/>
        <w:rPr>
          <w:b/>
          <w:bCs/>
          <w:lang w:val="sr-Latn-CS"/>
        </w:rPr>
      </w:pPr>
      <w:r>
        <w:rPr>
          <w:b/>
          <w:bCs/>
          <w:lang w:val="sr-Latn-CS"/>
        </w:rPr>
        <w:t>Одговорности</w:t>
      </w:r>
    </w:p>
    <w:p w:rsidR="00E36C0E" w:rsidRPr="00EF225D" w:rsidRDefault="00E36C0E" w:rsidP="00E36C0E">
      <w:pPr>
        <w:jc w:val="center"/>
        <w:rPr>
          <w:lang w:val="sr-Cyrl-CS"/>
        </w:rPr>
      </w:pPr>
    </w:p>
    <w:p w:rsidR="00E36C0E" w:rsidRPr="00EF225D" w:rsidRDefault="00E36C0E" w:rsidP="00E36C0E">
      <w:pPr>
        <w:jc w:val="center"/>
        <w:rPr>
          <w:b/>
          <w:lang w:val="sr-Cyrl-CS"/>
        </w:rPr>
      </w:pPr>
      <w:r>
        <w:rPr>
          <w:b/>
          <w:lang w:val="sr-Latn-CS"/>
        </w:rPr>
        <w:t>Члан</w:t>
      </w:r>
      <w:r>
        <w:rPr>
          <w:b/>
          <w:lang w:val="sr-Cyrl-CS"/>
        </w:rPr>
        <w:t xml:space="preserve"> </w:t>
      </w:r>
      <w:r>
        <w:rPr>
          <w:b/>
          <w:lang w:val="sr-Latn-CS"/>
        </w:rPr>
        <w:t>8</w:t>
      </w:r>
      <w:r w:rsidRPr="00EF225D">
        <w:rPr>
          <w:b/>
          <w:lang w:val="sr-Cyrl-CS"/>
        </w:rPr>
        <w:t>.</w:t>
      </w:r>
    </w:p>
    <w:p w:rsidR="00E36C0E" w:rsidRPr="00EF225D" w:rsidRDefault="00E36C0E" w:rsidP="00E36C0E">
      <w:pPr>
        <w:jc w:val="both"/>
        <w:rPr>
          <w:lang w:val="sr-Cyrl-CS"/>
        </w:rPr>
      </w:pPr>
    </w:p>
    <w:p w:rsidR="00E36C0E" w:rsidRDefault="00E36C0E" w:rsidP="00E36C0E">
      <w:pPr>
        <w:jc w:val="both"/>
        <w:rPr>
          <w:lang w:val="sr-Latn-CS"/>
        </w:rPr>
      </w:pPr>
      <w:r w:rsidRPr="00EF225D">
        <w:rPr>
          <w:lang w:val="sr-Cyrl-CS"/>
        </w:rPr>
        <w:tab/>
      </w:r>
      <w:r>
        <w:rPr>
          <w:lang w:val="sr-Latn-CS"/>
        </w:rPr>
        <w:t>У случају испоруке камена који не одговара уговореним стандардима, наручилац посла има право ( након уредног обавештавања ) да:</w:t>
      </w:r>
    </w:p>
    <w:p w:rsidR="00E36C0E" w:rsidRDefault="00E36C0E" w:rsidP="00E36C0E">
      <w:pPr>
        <w:ind w:firstLine="720"/>
        <w:jc w:val="both"/>
        <w:rPr>
          <w:lang w:val="sr-Latn-CS"/>
        </w:rPr>
      </w:pPr>
      <w:r>
        <w:rPr>
          <w:lang w:val="sr-Latn-CS"/>
        </w:rPr>
        <w:t>1. захтева од извршиоца посла уредно извршење уговора, односно испоруку уговореног квалитета камена и накнаду штете због задоцњења,</w:t>
      </w:r>
    </w:p>
    <w:p w:rsidR="00E36C0E" w:rsidRDefault="00E36C0E" w:rsidP="00E36C0E">
      <w:pPr>
        <w:ind w:firstLine="720"/>
        <w:jc w:val="both"/>
        <w:rPr>
          <w:lang w:val="sr-Latn-CS"/>
        </w:rPr>
      </w:pPr>
      <w:r>
        <w:rPr>
          <w:lang w:val="sr-Latn-CS"/>
        </w:rPr>
        <w:t xml:space="preserve">2. тражити снижење цене у сразмери у којој је због недостатка квалитета смањена вредност камена на тржишту у часу </w:t>
      </w:r>
      <w:r>
        <w:rPr>
          <w:lang w:val="sr-Cyrl-CS"/>
        </w:rPr>
        <w:t>извршења</w:t>
      </w:r>
      <w:r>
        <w:rPr>
          <w:lang w:val="sr-Latn-CS"/>
        </w:rPr>
        <w:t xml:space="preserve"> уговора,</w:t>
      </w:r>
    </w:p>
    <w:p w:rsidR="00E36C0E" w:rsidRDefault="00E36C0E" w:rsidP="00E36C0E">
      <w:pPr>
        <w:ind w:firstLine="720"/>
        <w:jc w:val="both"/>
        <w:rPr>
          <w:lang w:val="sr-Latn-CS"/>
        </w:rPr>
      </w:pPr>
      <w:r>
        <w:rPr>
          <w:lang w:val="sr-Latn-CS"/>
        </w:rPr>
        <w:t>3. да одустане од уговора, стави робу и</w:t>
      </w:r>
      <w:r>
        <w:rPr>
          <w:lang w:val="sr-Cyrl-CS"/>
        </w:rPr>
        <w:t>споручиоцу</w:t>
      </w:r>
      <w:r>
        <w:rPr>
          <w:lang w:val="sr-Latn-CS"/>
        </w:rPr>
        <w:t xml:space="preserve"> на располагање и тражи накнаду штете због неиспуњења и</w:t>
      </w:r>
    </w:p>
    <w:p w:rsidR="00E36C0E" w:rsidRDefault="00E36C0E" w:rsidP="00E36C0E">
      <w:pPr>
        <w:ind w:firstLine="720"/>
        <w:jc w:val="both"/>
        <w:rPr>
          <w:lang w:val="sr-Cyrl-CS"/>
        </w:rPr>
      </w:pPr>
      <w:r>
        <w:rPr>
          <w:lang w:val="sr-Latn-CS"/>
        </w:rPr>
        <w:t>4. да стави робу и</w:t>
      </w:r>
      <w:r>
        <w:rPr>
          <w:lang w:val="sr-Cyrl-CS"/>
        </w:rPr>
        <w:t>споручиоцу</w:t>
      </w:r>
      <w:r>
        <w:rPr>
          <w:lang w:val="sr-Latn-CS"/>
        </w:rPr>
        <w:t xml:space="preserve"> на располагање и захтева уредно испуњење уговора, односно другу испоруку камена која одговара уговорним стандардима и накнаду штете због неуредног испуњења. </w:t>
      </w:r>
    </w:p>
    <w:p w:rsidR="00E36C0E" w:rsidRPr="008E7352" w:rsidRDefault="00E36C0E" w:rsidP="00E36C0E">
      <w:pPr>
        <w:ind w:firstLine="720"/>
        <w:jc w:val="both"/>
        <w:rPr>
          <w:lang w:val="sr-Cyrl-CS"/>
        </w:rPr>
      </w:pPr>
    </w:p>
    <w:p w:rsidR="00E36C0E" w:rsidRDefault="00E36C0E" w:rsidP="00E36C0E">
      <w:pPr>
        <w:jc w:val="center"/>
        <w:rPr>
          <w:b/>
          <w:lang w:val="sr-Latn-CS"/>
        </w:rPr>
      </w:pPr>
      <w:r>
        <w:rPr>
          <w:b/>
          <w:lang w:val="sr-Latn-CS"/>
        </w:rPr>
        <w:t>Ослобођење од одговорности</w:t>
      </w:r>
    </w:p>
    <w:p w:rsidR="00E36C0E" w:rsidRDefault="00E36C0E" w:rsidP="00E36C0E">
      <w:pPr>
        <w:jc w:val="center"/>
        <w:rPr>
          <w:b/>
          <w:lang w:val="sr-Latn-CS"/>
        </w:rPr>
      </w:pPr>
    </w:p>
    <w:p w:rsidR="00E36C0E" w:rsidRDefault="00E36C0E" w:rsidP="00E36C0E">
      <w:pPr>
        <w:jc w:val="center"/>
        <w:rPr>
          <w:b/>
          <w:lang w:val="sr-Cyrl-CS"/>
        </w:rPr>
      </w:pPr>
      <w:r>
        <w:rPr>
          <w:b/>
          <w:lang w:val="sr-Latn-CS"/>
        </w:rPr>
        <w:t>Члан</w:t>
      </w:r>
      <w:r>
        <w:rPr>
          <w:b/>
          <w:lang w:val="sr-Cyrl-CS"/>
        </w:rPr>
        <w:t xml:space="preserve"> </w:t>
      </w:r>
      <w:r>
        <w:rPr>
          <w:b/>
          <w:lang w:val="sr-Latn-CS"/>
        </w:rPr>
        <w:t>9</w:t>
      </w:r>
      <w:r w:rsidRPr="00EF225D">
        <w:rPr>
          <w:b/>
          <w:lang w:val="sr-Cyrl-CS"/>
        </w:rPr>
        <w:t>.</w:t>
      </w:r>
    </w:p>
    <w:p w:rsidR="00E36C0E" w:rsidRPr="00F87F2E" w:rsidRDefault="00E36C0E" w:rsidP="00E36C0E">
      <w:pPr>
        <w:jc w:val="center"/>
        <w:rPr>
          <w:b/>
          <w:lang w:val="sr-Cyrl-CS"/>
        </w:rPr>
      </w:pPr>
    </w:p>
    <w:p w:rsidR="00E36C0E" w:rsidRDefault="00E36C0E" w:rsidP="00E36C0E">
      <w:pPr>
        <w:jc w:val="both"/>
        <w:rPr>
          <w:lang w:val="sr-Latn-CS"/>
        </w:rPr>
      </w:pPr>
      <w:r w:rsidRPr="00EF225D">
        <w:rPr>
          <w:lang w:val="sr-Cyrl-CS"/>
        </w:rPr>
        <w:tab/>
      </w:r>
      <w:r>
        <w:rPr>
          <w:lang w:val="sr-Latn-CS"/>
        </w:rPr>
        <w:t xml:space="preserve">Околности независне од воље уговорних страна које ни пажљива странка не би </w:t>
      </w:r>
      <w:r>
        <w:rPr>
          <w:lang w:val="sr-Latn-CS"/>
        </w:rPr>
        <w:lastRenderedPageBreak/>
        <w:t xml:space="preserve">могла избећи, нити би могла отклонити последице таквих околности, сматраће се као случајеви који ослобађају од одговорности, ако наступе након закључења уговора и спречавају његово потпуно или делимично извршење. </w:t>
      </w:r>
    </w:p>
    <w:p w:rsidR="00E36C0E" w:rsidRDefault="00E36C0E" w:rsidP="00E36C0E">
      <w:pPr>
        <w:jc w:val="center"/>
        <w:rPr>
          <w:b/>
          <w:lang w:val="sr-Cyrl-CS"/>
        </w:rPr>
      </w:pPr>
    </w:p>
    <w:p w:rsidR="00E36C0E" w:rsidRPr="00EF225D" w:rsidRDefault="00E36C0E" w:rsidP="00E36C0E">
      <w:pPr>
        <w:jc w:val="center"/>
        <w:rPr>
          <w:b/>
          <w:lang w:val="sr-Cyrl-CS"/>
        </w:rPr>
      </w:pPr>
      <w:r>
        <w:rPr>
          <w:b/>
          <w:lang w:val="sr-Latn-CS"/>
        </w:rPr>
        <w:t>Члан</w:t>
      </w:r>
      <w:r>
        <w:rPr>
          <w:b/>
          <w:lang w:val="sr-Cyrl-CS"/>
        </w:rPr>
        <w:t xml:space="preserve"> 1</w:t>
      </w:r>
      <w:r>
        <w:rPr>
          <w:b/>
          <w:lang w:val="sr-Latn-CS"/>
        </w:rPr>
        <w:t>0</w:t>
      </w:r>
      <w:r w:rsidRPr="00EF225D">
        <w:rPr>
          <w:b/>
          <w:lang w:val="sr-Cyrl-CS"/>
        </w:rPr>
        <w:t>.</w:t>
      </w:r>
    </w:p>
    <w:p w:rsidR="00E36C0E" w:rsidRPr="00EF225D" w:rsidRDefault="00E36C0E" w:rsidP="00E36C0E">
      <w:pPr>
        <w:jc w:val="center"/>
        <w:rPr>
          <w:lang w:val="sr-Cyrl-CS"/>
        </w:rPr>
      </w:pPr>
    </w:p>
    <w:p w:rsidR="00E36C0E" w:rsidRPr="00EF225D" w:rsidRDefault="00E36C0E" w:rsidP="00E36C0E">
      <w:pPr>
        <w:jc w:val="both"/>
        <w:rPr>
          <w:lang w:val="sr-Cyrl-CS"/>
        </w:rPr>
      </w:pPr>
      <w:r w:rsidRPr="00EF225D">
        <w:rPr>
          <w:lang w:val="sr-Cyrl-CS"/>
        </w:rPr>
        <w:tab/>
      </w:r>
      <w:r>
        <w:rPr>
          <w:lang w:val="sr-Latn-CS"/>
        </w:rPr>
        <w:t>Наступ околности из претходног члана продужиће рок за извршење уговора за време које по свом трајању одговара вишој сили.</w:t>
      </w:r>
    </w:p>
    <w:p w:rsidR="00E36C0E" w:rsidRDefault="00E36C0E" w:rsidP="00E36C0E">
      <w:pPr>
        <w:jc w:val="center"/>
        <w:rPr>
          <w:lang w:val="sr-Latn-CS"/>
        </w:rPr>
      </w:pPr>
    </w:p>
    <w:p w:rsidR="00E36C0E" w:rsidRDefault="00E36C0E" w:rsidP="00E36C0E">
      <w:pPr>
        <w:jc w:val="center"/>
        <w:rPr>
          <w:b/>
          <w:lang w:val="sr-Latn-CS"/>
        </w:rPr>
      </w:pPr>
      <w:r>
        <w:rPr>
          <w:b/>
          <w:lang w:val="sr-Latn-CS"/>
        </w:rPr>
        <w:t>Завршне одредбе</w:t>
      </w:r>
    </w:p>
    <w:p w:rsidR="00E36C0E" w:rsidRPr="007F4D4A" w:rsidRDefault="00E36C0E" w:rsidP="00E36C0E">
      <w:pPr>
        <w:jc w:val="center"/>
        <w:rPr>
          <w:b/>
          <w:lang w:val="sr-Latn-CS"/>
        </w:rPr>
      </w:pPr>
    </w:p>
    <w:p w:rsidR="00E36C0E" w:rsidRPr="00EF225D" w:rsidRDefault="00E36C0E" w:rsidP="00E36C0E">
      <w:pPr>
        <w:jc w:val="center"/>
        <w:rPr>
          <w:lang w:val="sr-Cyrl-CS"/>
        </w:rPr>
      </w:pPr>
      <w:r>
        <w:rPr>
          <w:b/>
          <w:lang w:val="sr-Latn-CS"/>
        </w:rPr>
        <w:t>Члан</w:t>
      </w:r>
      <w:r w:rsidRPr="00EF225D">
        <w:rPr>
          <w:b/>
          <w:lang w:val="sr-Cyrl-CS"/>
        </w:rPr>
        <w:t xml:space="preserve"> 1</w:t>
      </w:r>
      <w:r>
        <w:rPr>
          <w:b/>
          <w:lang w:val="sr-Latn-CS"/>
        </w:rPr>
        <w:t>1</w:t>
      </w:r>
      <w:r w:rsidRPr="00EF225D">
        <w:rPr>
          <w:lang w:val="sr-Cyrl-CS"/>
        </w:rPr>
        <w:t>.</w:t>
      </w:r>
    </w:p>
    <w:p w:rsidR="00E36C0E" w:rsidRPr="007F4D4A" w:rsidRDefault="00E36C0E" w:rsidP="00E36C0E">
      <w:pPr>
        <w:jc w:val="both"/>
        <w:rPr>
          <w:lang w:val="sr-Latn-CS"/>
        </w:rPr>
      </w:pPr>
    </w:p>
    <w:p w:rsidR="00E36C0E" w:rsidRDefault="00E36C0E" w:rsidP="00E36C0E">
      <w:pPr>
        <w:jc w:val="both"/>
        <w:rPr>
          <w:lang w:val="sr-Cyrl-CS"/>
        </w:rPr>
      </w:pPr>
      <w:r w:rsidRPr="00EF225D">
        <w:rPr>
          <w:lang w:val="sr-Cyrl-CS"/>
        </w:rPr>
        <w:tab/>
      </w:r>
      <w:r>
        <w:rPr>
          <w:lang w:val="sr-Latn-CS"/>
        </w:rPr>
        <w:t>Саставни</w:t>
      </w:r>
      <w:r w:rsidRPr="00EF225D">
        <w:rPr>
          <w:lang w:val="sr-Latn-CS"/>
        </w:rPr>
        <w:t xml:space="preserve"> </w:t>
      </w:r>
      <w:r>
        <w:rPr>
          <w:lang w:val="sr-Latn-CS"/>
        </w:rPr>
        <w:t>део</w:t>
      </w:r>
      <w:r w:rsidRPr="00EF225D">
        <w:rPr>
          <w:lang w:val="sr-Latn-CS"/>
        </w:rPr>
        <w:t xml:space="preserve"> </w:t>
      </w:r>
      <w:r>
        <w:rPr>
          <w:lang w:val="sr-Latn-CS"/>
        </w:rPr>
        <w:t>уговора</w:t>
      </w:r>
      <w:r w:rsidRPr="00EF225D">
        <w:rPr>
          <w:lang w:val="sr-Latn-CS"/>
        </w:rPr>
        <w:t xml:space="preserve"> </w:t>
      </w:r>
      <w:r>
        <w:rPr>
          <w:lang w:val="sr-Latn-CS"/>
        </w:rPr>
        <w:t>чини</w:t>
      </w:r>
      <w:r w:rsidRPr="00EF225D">
        <w:rPr>
          <w:lang w:val="sr-Cyrl-CS"/>
        </w:rPr>
        <w:t>:</w:t>
      </w:r>
      <w:r>
        <w:rPr>
          <w:lang w:val="sr-Latn-CS"/>
        </w:rPr>
        <w:t xml:space="preserve"> </w:t>
      </w:r>
      <w:r>
        <w:rPr>
          <w:lang w:val="sr-Cyrl-CS"/>
        </w:rPr>
        <w:t xml:space="preserve"> -     тендерска документација и</w:t>
      </w:r>
    </w:p>
    <w:p w:rsidR="00E36C0E" w:rsidRPr="00EF225D" w:rsidRDefault="00E36C0E" w:rsidP="00E36C0E">
      <w:pPr>
        <w:widowControl/>
        <w:numPr>
          <w:ilvl w:val="0"/>
          <w:numId w:val="31"/>
        </w:numPr>
        <w:suppressAutoHyphens w:val="0"/>
        <w:spacing w:line="240" w:lineRule="auto"/>
        <w:jc w:val="both"/>
        <w:rPr>
          <w:lang w:val="sr-Cyrl-CS"/>
        </w:rPr>
      </w:pPr>
      <w:r>
        <w:rPr>
          <w:lang w:val="sr-Cyrl-CS"/>
        </w:rPr>
        <w:t xml:space="preserve"> </w:t>
      </w:r>
      <w:r>
        <w:rPr>
          <w:lang w:val="sr-Latn-CS"/>
        </w:rPr>
        <w:t>понуда</w:t>
      </w:r>
      <w:r w:rsidRPr="00EF225D">
        <w:rPr>
          <w:lang w:val="sr-Latn-CS"/>
        </w:rPr>
        <w:t xml:space="preserve"> </w:t>
      </w:r>
      <w:r>
        <w:rPr>
          <w:lang w:val="sr-Latn-CS"/>
        </w:rPr>
        <w:t>извршиоца посла.</w:t>
      </w:r>
    </w:p>
    <w:p w:rsidR="00E36C0E" w:rsidRPr="00EF225D" w:rsidRDefault="00E36C0E" w:rsidP="00E36C0E">
      <w:pPr>
        <w:jc w:val="both"/>
        <w:rPr>
          <w:lang w:val="sr-Cyrl-CS"/>
        </w:rPr>
      </w:pPr>
    </w:p>
    <w:p w:rsidR="00E36C0E" w:rsidRPr="007F4D4A" w:rsidRDefault="00E36C0E" w:rsidP="00E36C0E">
      <w:pPr>
        <w:jc w:val="center"/>
        <w:rPr>
          <w:b/>
          <w:lang w:val="sr-Latn-CS"/>
        </w:rPr>
      </w:pPr>
      <w:r>
        <w:rPr>
          <w:b/>
          <w:lang w:val="sr-Latn-CS"/>
        </w:rPr>
        <w:t>Члан</w:t>
      </w:r>
      <w:r>
        <w:rPr>
          <w:b/>
          <w:lang w:val="sr-Cyrl-CS"/>
        </w:rPr>
        <w:t xml:space="preserve"> 1</w:t>
      </w:r>
      <w:r>
        <w:rPr>
          <w:b/>
          <w:lang w:val="sr-Latn-CS"/>
        </w:rPr>
        <w:t>2</w:t>
      </w:r>
    </w:p>
    <w:p w:rsidR="00E36C0E" w:rsidRPr="00EF225D" w:rsidRDefault="00E36C0E" w:rsidP="00E36C0E">
      <w:pPr>
        <w:jc w:val="center"/>
        <w:rPr>
          <w:lang w:val="sr-Cyrl-CS"/>
        </w:rPr>
      </w:pPr>
    </w:p>
    <w:p w:rsidR="00E36C0E" w:rsidRDefault="00E36C0E" w:rsidP="00E36C0E">
      <w:pPr>
        <w:jc w:val="both"/>
        <w:rPr>
          <w:lang w:val="sr-Latn-CS"/>
        </w:rPr>
      </w:pPr>
      <w:r w:rsidRPr="00EF225D">
        <w:rPr>
          <w:lang w:val="sr-Cyrl-CS"/>
        </w:rPr>
        <w:tab/>
      </w:r>
      <w:r>
        <w:rPr>
          <w:lang w:val="sr-Latn-CS"/>
        </w:rPr>
        <w:t>Све измене и допуне овог уговора могу се вршити само у писаном облику, са пристанком и потписом обе уговорне стране</w:t>
      </w:r>
      <w:r>
        <w:rPr>
          <w:lang w:val="sr-Cyrl-CS"/>
        </w:rPr>
        <w:t>, у законском оквиру</w:t>
      </w:r>
      <w:r>
        <w:rPr>
          <w:lang w:val="sr-Latn-CS"/>
        </w:rPr>
        <w:t xml:space="preserve">. </w:t>
      </w:r>
    </w:p>
    <w:p w:rsidR="00E36C0E" w:rsidRDefault="00E36C0E" w:rsidP="00E36C0E">
      <w:pPr>
        <w:jc w:val="both"/>
        <w:rPr>
          <w:lang w:val="sr-Latn-CS"/>
        </w:rPr>
      </w:pPr>
    </w:p>
    <w:p w:rsidR="00E36C0E" w:rsidRDefault="00E36C0E" w:rsidP="00E36C0E">
      <w:pPr>
        <w:jc w:val="center"/>
        <w:rPr>
          <w:b/>
          <w:lang w:val="sr-Latn-CS"/>
        </w:rPr>
      </w:pPr>
      <w:r>
        <w:rPr>
          <w:b/>
          <w:lang w:val="sr-Latn-CS"/>
        </w:rPr>
        <w:t>Члан 13</w:t>
      </w:r>
    </w:p>
    <w:p w:rsidR="00E36C0E" w:rsidRPr="00EF225D" w:rsidRDefault="00E36C0E" w:rsidP="00E36C0E">
      <w:pPr>
        <w:jc w:val="center"/>
        <w:rPr>
          <w:lang w:val="sr-Cyrl-CS"/>
        </w:rPr>
      </w:pPr>
      <w:r w:rsidRPr="00EF225D">
        <w:rPr>
          <w:lang w:val="sr-Latn-CS"/>
        </w:rPr>
        <w:t>.</w:t>
      </w:r>
    </w:p>
    <w:p w:rsidR="00E36C0E" w:rsidRPr="00EF225D" w:rsidRDefault="00E36C0E" w:rsidP="00E36C0E">
      <w:pPr>
        <w:jc w:val="both"/>
        <w:rPr>
          <w:lang w:val="sr-Latn-CS"/>
        </w:rPr>
      </w:pPr>
      <w:r w:rsidRPr="00EF225D">
        <w:rPr>
          <w:lang w:val="sr-Cyrl-CS"/>
        </w:rPr>
        <w:tab/>
      </w:r>
      <w:r>
        <w:rPr>
          <w:lang w:val="sr-Latn-CS"/>
        </w:rPr>
        <w:t>Евентуална</w:t>
      </w:r>
      <w:r w:rsidRPr="00EF225D">
        <w:rPr>
          <w:lang w:val="sr-Latn-CS"/>
        </w:rPr>
        <w:t xml:space="preserve"> </w:t>
      </w:r>
      <w:r>
        <w:rPr>
          <w:lang w:val="sr-Latn-CS"/>
        </w:rPr>
        <w:t>спорна</w:t>
      </w:r>
      <w:r w:rsidRPr="00EF225D">
        <w:rPr>
          <w:lang w:val="sr-Latn-CS"/>
        </w:rPr>
        <w:t xml:space="preserve"> </w:t>
      </w:r>
      <w:r>
        <w:rPr>
          <w:lang w:val="sr-Latn-CS"/>
        </w:rPr>
        <w:t>питања</w:t>
      </w:r>
      <w:r w:rsidRPr="00EF225D">
        <w:rPr>
          <w:lang w:val="sr-Latn-CS"/>
        </w:rPr>
        <w:t xml:space="preserve"> </w:t>
      </w:r>
      <w:r>
        <w:rPr>
          <w:lang w:val="sr-Latn-CS"/>
        </w:rPr>
        <w:t>у</w:t>
      </w:r>
      <w:r w:rsidRPr="00EF225D">
        <w:rPr>
          <w:lang w:val="sr-Latn-CS"/>
        </w:rPr>
        <w:t xml:space="preserve"> </w:t>
      </w:r>
      <w:r>
        <w:rPr>
          <w:lang w:val="sr-Latn-CS"/>
        </w:rPr>
        <w:t>реализацији</w:t>
      </w:r>
      <w:r w:rsidRPr="00EF225D">
        <w:rPr>
          <w:lang w:val="sr-Latn-CS"/>
        </w:rPr>
        <w:t xml:space="preserve"> </w:t>
      </w:r>
      <w:r>
        <w:rPr>
          <w:lang w:val="sr-Latn-CS"/>
        </w:rPr>
        <w:t>овог</w:t>
      </w:r>
      <w:r w:rsidRPr="00EF225D">
        <w:rPr>
          <w:lang w:val="sr-Latn-CS"/>
        </w:rPr>
        <w:t xml:space="preserve"> </w:t>
      </w:r>
      <w:r>
        <w:rPr>
          <w:lang w:val="sr-Latn-CS"/>
        </w:rPr>
        <w:t>уговора</w:t>
      </w:r>
      <w:r w:rsidRPr="00EF225D">
        <w:rPr>
          <w:lang w:val="sr-Latn-CS"/>
        </w:rPr>
        <w:t xml:space="preserve">, </w:t>
      </w:r>
      <w:r>
        <w:rPr>
          <w:lang w:val="sr-Latn-CS"/>
        </w:rPr>
        <w:t>уговорне</w:t>
      </w:r>
      <w:r w:rsidRPr="00EF225D">
        <w:rPr>
          <w:lang w:val="sr-Latn-CS"/>
        </w:rPr>
        <w:t xml:space="preserve"> </w:t>
      </w:r>
      <w:r>
        <w:rPr>
          <w:lang w:val="sr-Latn-CS"/>
        </w:rPr>
        <w:t>стране</w:t>
      </w:r>
      <w:r w:rsidRPr="00EF225D">
        <w:rPr>
          <w:lang w:val="sr-Latn-CS"/>
        </w:rPr>
        <w:t xml:space="preserve"> </w:t>
      </w:r>
      <w:r>
        <w:rPr>
          <w:lang w:val="sr-Latn-CS"/>
        </w:rPr>
        <w:t>ће</w:t>
      </w:r>
      <w:r w:rsidRPr="00EF225D">
        <w:rPr>
          <w:lang w:val="sr-Latn-CS"/>
        </w:rPr>
        <w:t xml:space="preserve"> </w:t>
      </w:r>
      <w:r>
        <w:rPr>
          <w:lang w:val="sr-Latn-CS"/>
        </w:rPr>
        <w:t>решавати</w:t>
      </w:r>
      <w:r w:rsidRPr="00EF225D">
        <w:rPr>
          <w:lang w:val="sr-Latn-CS"/>
        </w:rPr>
        <w:t xml:space="preserve">, </w:t>
      </w:r>
      <w:r>
        <w:rPr>
          <w:lang w:val="sr-Latn-CS"/>
        </w:rPr>
        <w:t>пре</w:t>
      </w:r>
      <w:r w:rsidRPr="00EF225D">
        <w:rPr>
          <w:lang w:val="sr-Latn-CS"/>
        </w:rPr>
        <w:t xml:space="preserve"> </w:t>
      </w:r>
      <w:r>
        <w:rPr>
          <w:lang w:val="sr-Latn-CS"/>
        </w:rPr>
        <w:t>свега</w:t>
      </w:r>
      <w:r w:rsidRPr="00EF225D">
        <w:rPr>
          <w:lang w:val="sr-Latn-CS"/>
        </w:rPr>
        <w:t xml:space="preserve"> </w:t>
      </w:r>
      <w:r>
        <w:rPr>
          <w:lang w:val="sr-Latn-CS"/>
        </w:rPr>
        <w:t>споразумно</w:t>
      </w:r>
      <w:r w:rsidRPr="00EF225D">
        <w:rPr>
          <w:lang w:val="sr-Latn-CS"/>
        </w:rPr>
        <w:t xml:space="preserve">, </w:t>
      </w:r>
      <w:r>
        <w:rPr>
          <w:lang w:val="sr-Latn-CS"/>
        </w:rPr>
        <w:t>у</w:t>
      </w:r>
      <w:r w:rsidRPr="00EF225D">
        <w:rPr>
          <w:lang w:val="sr-Latn-CS"/>
        </w:rPr>
        <w:t xml:space="preserve"> </w:t>
      </w:r>
      <w:r>
        <w:rPr>
          <w:lang w:val="sr-Latn-CS"/>
        </w:rPr>
        <w:t>противном</w:t>
      </w:r>
      <w:r w:rsidRPr="00EF225D">
        <w:rPr>
          <w:lang w:val="sr-Latn-CS"/>
        </w:rPr>
        <w:t xml:space="preserve"> </w:t>
      </w:r>
      <w:r>
        <w:rPr>
          <w:lang w:val="sr-Latn-CS"/>
        </w:rPr>
        <w:t>решаваће их</w:t>
      </w:r>
      <w:r w:rsidRPr="00EF225D">
        <w:rPr>
          <w:lang w:val="sr-Latn-CS"/>
        </w:rPr>
        <w:t xml:space="preserve"> </w:t>
      </w:r>
      <w:r w:rsidR="00D06136">
        <w:rPr>
          <w:lang w:val="sr-Cyrl-CS"/>
        </w:rPr>
        <w:t>Основни суд у Убу</w:t>
      </w:r>
      <w:r w:rsidRPr="00EF225D">
        <w:rPr>
          <w:lang w:val="sr-Latn-CS"/>
        </w:rPr>
        <w:t>.</w:t>
      </w:r>
    </w:p>
    <w:p w:rsidR="00E36C0E" w:rsidRPr="00EF225D" w:rsidRDefault="00E36C0E" w:rsidP="00E36C0E">
      <w:pPr>
        <w:jc w:val="both"/>
        <w:rPr>
          <w:lang w:val="sr-Cyrl-CS"/>
        </w:rPr>
      </w:pPr>
    </w:p>
    <w:p w:rsidR="00E36C0E" w:rsidRPr="00EF225D" w:rsidRDefault="00E36C0E" w:rsidP="00E36C0E">
      <w:pPr>
        <w:jc w:val="center"/>
        <w:rPr>
          <w:b/>
          <w:lang w:val="sr-Cyrl-CS"/>
        </w:rPr>
      </w:pPr>
      <w:r>
        <w:rPr>
          <w:b/>
          <w:lang w:val="sr-Cyrl-CS"/>
        </w:rPr>
        <w:t>Ч</w:t>
      </w:r>
      <w:r>
        <w:rPr>
          <w:b/>
          <w:lang w:val="sr-Latn-CS"/>
        </w:rPr>
        <w:t>лан</w:t>
      </w:r>
      <w:r>
        <w:rPr>
          <w:b/>
          <w:lang w:val="sr-Cyrl-CS"/>
        </w:rPr>
        <w:t xml:space="preserve"> 1</w:t>
      </w:r>
      <w:r>
        <w:rPr>
          <w:b/>
          <w:lang w:val="sr-Latn-CS"/>
        </w:rPr>
        <w:t>4</w:t>
      </w:r>
      <w:r w:rsidRPr="00EF225D">
        <w:rPr>
          <w:b/>
          <w:lang w:val="sr-Cyrl-CS"/>
        </w:rPr>
        <w:t>.</w:t>
      </w:r>
    </w:p>
    <w:p w:rsidR="00E36C0E" w:rsidRPr="00EF225D" w:rsidRDefault="00E36C0E" w:rsidP="00E36C0E">
      <w:pPr>
        <w:jc w:val="center"/>
        <w:rPr>
          <w:lang w:val="sr-Cyrl-CS"/>
        </w:rPr>
      </w:pPr>
    </w:p>
    <w:p w:rsidR="00E36C0E" w:rsidRPr="00EF225D" w:rsidRDefault="00E36C0E" w:rsidP="00E36C0E">
      <w:pPr>
        <w:jc w:val="both"/>
        <w:rPr>
          <w:lang w:val="sr-Cyrl-CS"/>
        </w:rPr>
      </w:pPr>
      <w:r w:rsidRPr="00EF225D">
        <w:rPr>
          <w:lang w:val="sr-Cyrl-CS"/>
        </w:rPr>
        <w:tab/>
      </w:r>
      <w:r>
        <w:rPr>
          <w:lang w:val="sr-Latn-CS"/>
        </w:rPr>
        <w:t>Овај уговор је састављен у 4</w:t>
      </w:r>
      <w:r w:rsidRPr="00EF225D">
        <w:rPr>
          <w:lang w:val="sr-Latn-CS"/>
        </w:rPr>
        <w:t xml:space="preserve"> (</w:t>
      </w:r>
      <w:r>
        <w:rPr>
          <w:lang w:val="sr-Latn-CS"/>
        </w:rPr>
        <w:t>четири</w:t>
      </w:r>
      <w:r w:rsidRPr="00EF225D">
        <w:rPr>
          <w:lang w:val="sr-Latn-CS"/>
        </w:rPr>
        <w:t>)</w:t>
      </w:r>
      <w:r>
        <w:rPr>
          <w:lang w:val="sr-Latn-CS"/>
        </w:rPr>
        <w:t xml:space="preserve"> истовета</w:t>
      </w:r>
      <w:r w:rsidRPr="00EF225D">
        <w:rPr>
          <w:lang w:val="sr-Latn-CS"/>
        </w:rPr>
        <w:t xml:space="preserve"> </w:t>
      </w:r>
      <w:r>
        <w:rPr>
          <w:lang w:val="sr-Latn-CS"/>
        </w:rPr>
        <w:t>примерака</w:t>
      </w:r>
      <w:r w:rsidRPr="00EF225D">
        <w:rPr>
          <w:lang w:val="sr-Latn-CS"/>
        </w:rPr>
        <w:t xml:space="preserve"> </w:t>
      </w:r>
      <w:r>
        <w:rPr>
          <w:lang w:val="sr-Latn-CS"/>
        </w:rPr>
        <w:t>од</w:t>
      </w:r>
      <w:r w:rsidRPr="00EF225D">
        <w:rPr>
          <w:lang w:val="sr-Latn-CS"/>
        </w:rPr>
        <w:t xml:space="preserve"> </w:t>
      </w:r>
      <w:r>
        <w:rPr>
          <w:lang w:val="sr-Latn-CS"/>
        </w:rPr>
        <w:t>којих</w:t>
      </w:r>
      <w:r w:rsidRPr="00EF225D">
        <w:rPr>
          <w:lang w:val="sr-Latn-CS"/>
        </w:rPr>
        <w:t xml:space="preserve"> </w:t>
      </w:r>
      <w:r>
        <w:rPr>
          <w:lang w:val="sr-Latn-CS"/>
        </w:rPr>
        <w:t>свакој уговорној страни припада по 2 (два</w:t>
      </w:r>
      <w:r w:rsidRPr="00EF225D">
        <w:rPr>
          <w:lang w:val="sr-Latn-CS"/>
        </w:rPr>
        <w:t>)</w:t>
      </w:r>
      <w:r>
        <w:rPr>
          <w:lang w:val="sr-Latn-CS"/>
        </w:rPr>
        <w:t>.</w:t>
      </w:r>
    </w:p>
    <w:p w:rsidR="00E36C0E" w:rsidRPr="00D7795A" w:rsidRDefault="00E36C0E" w:rsidP="00E36C0E">
      <w:pPr>
        <w:jc w:val="both"/>
        <w:rPr>
          <w:lang w:val="sr-Cyrl-CS"/>
        </w:rPr>
      </w:pPr>
    </w:p>
    <w:p w:rsidR="00E36C0E" w:rsidRPr="00165CB3" w:rsidRDefault="00E36C0E" w:rsidP="00E36C0E">
      <w:pPr>
        <w:jc w:val="both"/>
        <w:rPr>
          <w:b/>
          <w:bCs/>
          <w:lang w:val="sr-Cyrl-CS"/>
        </w:rPr>
      </w:pPr>
      <w:r>
        <w:rPr>
          <w:lang w:val="sr-Latn-CS"/>
        </w:rPr>
        <w:t xml:space="preserve">        </w:t>
      </w:r>
      <w:r w:rsidRPr="00EF225D">
        <w:rPr>
          <w:b/>
          <w:bCs/>
          <w:lang w:val="sr-Cyrl-CS"/>
        </w:rPr>
        <w:t xml:space="preserve">   </w:t>
      </w:r>
      <w:r w:rsidRPr="00EF225D">
        <w:rPr>
          <w:b/>
          <w:bCs/>
          <w:lang w:val="sr-Latn-CS"/>
        </w:rPr>
        <w:t xml:space="preserve">  </w:t>
      </w:r>
      <w:r>
        <w:rPr>
          <w:b/>
          <w:bCs/>
          <w:lang w:val="sr-Latn-CS"/>
        </w:rPr>
        <w:t>ЗА</w:t>
      </w:r>
      <w:r w:rsidRPr="00EF225D">
        <w:rPr>
          <w:b/>
          <w:bCs/>
          <w:lang w:val="sr-Latn-CS"/>
        </w:rPr>
        <w:t xml:space="preserve"> </w:t>
      </w:r>
      <w:r>
        <w:rPr>
          <w:b/>
          <w:bCs/>
          <w:lang w:val="sr-Latn-CS"/>
        </w:rPr>
        <w:t>НАРУЧИОЦА</w:t>
      </w:r>
      <w:r w:rsidRPr="00EF225D">
        <w:rPr>
          <w:b/>
          <w:bCs/>
          <w:lang w:val="sr-Cyrl-CS"/>
        </w:rPr>
        <w:t xml:space="preserve">                                         </w:t>
      </w:r>
      <w:r w:rsidRPr="00EF225D">
        <w:rPr>
          <w:b/>
          <w:bCs/>
          <w:lang w:val="sr-Latn-CS"/>
        </w:rPr>
        <w:t xml:space="preserve"> </w:t>
      </w:r>
      <w:r>
        <w:rPr>
          <w:b/>
          <w:bCs/>
          <w:lang w:val="sr-Latn-CS"/>
        </w:rPr>
        <w:t xml:space="preserve">                     ЗА</w:t>
      </w:r>
      <w:r w:rsidRPr="00EF225D">
        <w:rPr>
          <w:b/>
          <w:bCs/>
          <w:lang w:val="sr-Latn-CS"/>
        </w:rPr>
        <w:t xml:space="preserve"> </w:t>
      </w:r>
      <w:r>
        <w:rPr>
          <w:b/>
          <w:bCs/>
          <w:lang w:val="sr-Latn-CS"/>
        </w:rPr>
        <w:t>И</w:t>
      </w:r>
      <w:r>
        <w:rPr>
          <w:b/>
          <w:bCs/>
          <w:lang w:val="sr-Cyrl-CS"/>
        </w:rPr>
        <w:t>СПОРУЧИОЦА</w:t>
      </w:r>
    </w:p>
    <w:p w:rsidR="00E36C0E" w:rsidRPr="00DC040C" w:rsidRDefault="00E36C0E" w:rsidP="00E36C0E">
      <w:pPr>
        <w:jc w:val="both"/>
        <w:rPr>
          <w:b/>
          <w:bCs/>
          <w:lang w:val="sr-Cyrl-CS"/>
        </w:rPr>
      </w:pPr>
    </w:p>
    <w:p w:rsidR="00E36C0E" w:rsidRPr="00EF225D" w:rsidRDefault="00E36C0E" w:rsidP="00E36C0E">
      <w:pPr>
        <w:jc w:val="both"/>
        <w:rPr>
          <w:lang w:val="sr-Latn-CS"/>
        </w:rPr>
      </w:pPr>
      <w:r w:rsidRPr="00EF225D">
        <w:rPr>
          <w:lang w:val="sr-Cyrl-CS"/>
        </w:rPr>
        <w:tab/>
      </w:r>
      <w:r w:rsidRPr="00EF225D">
        <w:rPr>
          <w:lang w:val="sr-Latn-CS"/>
        </w:rPr>
        <w:t>______________</w:t>
      </w:r>
      <w:r>
        <w:rPr>
          <w:lang w:val="sr-Latn-CS"/>
        </w:rPr>
        <w:t xml:space="preserve">_____                      </w:t>
      </w:r>
      <w:r w:rsidRPr="00EF225D">
        <w:rPr>
          <w:lang w:val="sr-Latn-CS"/>
        </w:rPr>
        <w:t xml:space="preserve"> </w:t>
      </w:r>
      <w:r>
        <w:rPr>
          <w:lang w:val="sr-Cyrl-CS"/>
        </w:rPr>
        <w:t>М.П.</w:t>
      </w:r>
      <w:r w:rsidRPr="00EF225D">
        <w:rPr>
          <w:lang w:val="sr-Latn-CS"/>
        </w:rPr>
        <w:t xml:space="preserve">             </w:t>
      </w:r>
      <w:r>
        <w:rPr>
          <w:lang w:val="sr-Latn-CS"/>
        </w:rPr>
        <w:t xml:space="preserve">              </w:t>
      </w:r>
      <w:r w:rsidRPr="00EF225D">
        <w:rPr>
          <w:lang w:val="sr-Latn-CS"/>
        </w:rPr>
        <w:t xml:space="preserve"> </w:t>
      </w:r>
      <w:r>
        <w:rPr>
          <w:lang w:val="sr-Latn-CS"/>
        </w:rPr>
        <w:t xml:space="preserve">   </w:t>
      </w:r>
      <w:r w:rsidRPr="00EF225D">
        <w:rPr>
          <w:lang w:val="sr-Latn-CS"/>
        </w:rPr>
        <w:t xml:space="preserve">________________  </w:t>
      </w:r>
    </w:p>
    <w:p w:rsidR="00497CF8" w:rsidRDefault="00D06136" w:rsidP="00E36C0E">
      <w:pPr>
        <w:tabs>
          <w:tab w:val="left" w:pos="1155"/>
        </w:tabs>
        <w:rPr>
          <w:lang w:val="sr-Cyrl-CS"/>
        </w:rPr>
      </w:pPr>
      <w:r>
        <w:rPr>
          <w:lang w:val="sr-Latn-CS"/>
        </w:rPr>
        <w:t xml:space="preserve">            </w:t>
      </w:r>
      <w:r>
        <w:rPr>
          <w:lang w:val="sr-Cyrl-CS"/>
        </w:rPr>
        <w:t xml:space="preserve">     Дарко Глишић</w:t>
      </w:r>
      <w:r w:rsidR="00E36C0E" w:rsidRPr="00EF225D">
        <w:rPr>
          <w:lang w:val="sr-Latn-CS"/>
        </w:rPr>
        <w:t xml:space="preserve">                                                </w:t>
      </w:r>
      <w:r w:rsidR="00E36C0E">
        <w:rPr>
          <w:lang w:val="sr-Latn-CS"/>
        </w:rPr>
        <w:t xml:space="preserve">                   </w:t>
      </w:r>
      <w:r w:rsidR="00E36C0E">
        <w:rPr>
          <w:lang w:val="sr-Cyrl-CS"/>
        </w:rPr>
        <w:t xml:space="preserve">  </w:t>
      </w:r>
      <w:r w:rsidR="00E36C0E">
        <w:rPr>
          <w:lang w:val="sr-Latn-CS"/>
        </w:rPr>
        <w:t xml:space="preserve">  </w:t>
      </w:r>
      <w:r w:rsidR="00E36C0E">
        <w:rPr>
          <w:lang w:val="sr-Cyrl-CS"/>
        </w:rPr>
        <w:t xml:space="preserve">     </w:t>
      </w:r>
      <w:r w:rsidR="00E36C0E">
        <w:rPr>
          <w:lang w:val="sr-Latn-CS"/>
        </w:rPr>
        <w:t xml:space="preserve">   </w:t>
      </w:r>
    </w:p>
    <w:p w:rsidR="00E36C0E" w:rsidRPr="00E36C0E" w:rsidRDefault="00E36C0E" w:rsidP="00E36C0E">
      <w:pPr>
        <w:tabs>
          <w:tab w:val="left" w:pos="1155"/>
        </w:tabs>
        <w:rPr>
          <w:lang w:val="sr-Cyrl-CS"/>
        </w:rPr>
      </w:pPr>
    </w:p>
    <w:p w:rsidR="00C97500" w:rsidRDefault="00C97500" w:rsidP="00C97500">
      <w:pPr>
        <w:tabs>
          <w:tab w:val="left" w:pos="2580"/>
        </w:tabs>
        <w:spacing w:line="240" w:lineRule="auto"/>
        <w:contextualSpacing/>
      </w:pPr>
      <w:r>
        <w:rPr>
          <w:sz w:val="22"/>
          <w:szCs w:val="22"/>
          <w:lang w:val="sr-Cyrl-CS"/>
        </w:rPr>
        <w:t>НАПОМЕНА: Уговор мора да се попуни, потпише и овери.</w:t>
      </w:r>
    </w:p>
    <w:p w:rsidR="00C97500" w:rsidRDefault="00C97500" w:rsidP="00C97500">
      <w:pPr>
        <w:ind w:left="360"/>
        <w:jc w:val="center"/>
        <w:rPr>
          <w:lang w:val="sr-Latn-CS"/>
        </w:rPr>
      </w:pPr>
    </w:p>
    <w:p w:rsidR="00FC238B" w:rsidRDefault="00FC238B" w:rsidP="00D7795A">
      <w:pPr>
        <w:spacing w:line="240" w:lineRule="auto"/>
        <w:contextualSpacing/>
        <w:rPr>
          <w:rFonts w:eastAsia="Times New Roman" w:cs="Times New Roman"/>
          <w:b/>
          <w:color w:val="000000"/>
          <w:sz w:val="22"/>
          <w:szCs w:val="22"/>
          <w:lang w:val="sr-Cyrl-CS"/>
        </w:rPr>
      </w:pPr>
    </w:p>
    <w:p w:rsidR="00FC238B" w:rsidRDefault="00FC238B" w:rsidP="00D7795A">
      <w:pPr>
        <w:spacing w:line="240" w:lineRule="auto"/>
        <w:contextualSpacing/>
        <w:rPr>
          <w:rFonts w:eastAsia="Times New Roman" w:cs="Times New Roman"/>
          <w:b/>
          <w:color w:val="000000"/>
          <w:sz w:val="22"/>
          <w:szCs w:val="22"/>
          <w:lang w:val="sr-Cyrl-CS"/>
        </w:rPr>
      </w:pPr>
    </w:p>
    <w:p w:rsidR="00FC238B" w:rsidRDefault="00FC238B" w:rsidP="003C6489">
      <w:pPr>
        <w:tabs>
          <w:tab w:val="left" w:pos="2580"/>
        </w:tabs>
        <w:spacing w:line="240" w:lineRule="auto"/>
        <w:contextualSpacing/>
        <w:rPr>
          <w:rFonts w:eastAsia="Times New Roman" w:cs="Times New Roman"/>
          <w:b/>
          <w:bCs/>
          <w:color w:val="000000"/>
          <w:sz w:val="22"/>
          <w:szCs w:val="22"/>
          <w:lang w:val="sr-Cyrl-CS"/>
        </w:rPr>
      </w:pPr>
    </w:p>
    <w:p w:rsidR="00FC238B" w:rsidRDefault="00FC238B"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D06136" w:rsidRDefault="00D06136" w:rsidP="003C6489">
      <w:pPr>
        <w:tabs>
          <w:tab w:val="left" w:pos="2580"/>
        </w:tabs>
        <w:spacing w:line="240" w:lineRule="auto"/>
        <w:contextualSpacing/>
        <w:rPr>
          <w:rFonts w:eastAsia="Times New Roman" w:cs="Times New Roman"/>
          <w:b/>
          <w:bCs/>
          <w:color w:val="000000"/>
          <w:sz w:val="22"/>
          <w:szCs w:val="22"/>
          <w:lang w:val="sr-Cyrl-CS"/>
        </w:rPr>
      </w:pPr>
    </w:p>
    <w:p w:rsidR="00E5323A" w:rsidRDefault="0012661C" w:rsidP="003C6489">
      <w:pPr>
        <w:tabs>
          <w:tab w:val="left" w:pos="2580"/>
        </w:tabs>
        <w:spacing w:line="240" w:lineRule="auto"/>
        <w:contextualSpacing/>
        <w:rPr>
          <w:rFonts w:eastAsia="Times New Roman" w:cs="Times New Roman"/>
          <w:color w:val="000000"/>
          <w:sz w:val="22"/>
          <w:szCs w:val="22"/>
        </w:rPr>
      </w:pPr>
      <w:r>
        <w:rPr>
          <w:rFonts w:eastAsia="Times New Roman" w:cs="Times New Roman"/>
          <w:b/>
          <w:bCs/>
          <w:color w:val="000000"/>
          <w:sz w:val="22"/>
          <w:szCs w:val="22"/>
          <w:lang w:val="sr-Cyrl-CS"/>
        </w:rPr>
        <w:t>ОБ</w:t>
      </w:r>
      <w:r w:rsidR="00251C73">
        <w:rPr>
          <w:rFonts w:eastAsia="Times New Roman" w:cs="Times New Roman"/>
          <w:b/>
          <w:bCs/>
          <w:color w:val="000000"/>
          <w:sz w:val="22"/>
          <w:szCs w:val="22"/>
        </w:rPr>
        <w:t>РАЗАЦ 1</w:t>
      </w:r>
      <w:r w:rsidR="00E36C0E">
        <w:rPr>
          <w:rFonts w:eastAsia="Times New Roman" w:cs="Times New Roman"/>
          <w:b/>
          <w:bCs/>
          <w:color w:val="000000"/>
          <w:sz w:val="22"/>
          <w:szCs w:val="22"/>
          <w:lang w:val="sr-Cyrl-CS"/>
        </w:rPr>
        <w:t>2</w:t>
      </w:r>
      <w:r w:rsidR="00E5323A">
        <w:rPr>
          <w:rFonts w:eastAsia="Times New Roman" w:cs="Times New Roman"/>
          <w:b/>
          <w:bCs/>
          <w:color w:val="000000"/>
          <w:sz w:val="22"/>
          <w:szCs w:val="22"/>
        </w:rPr>
        <w:t xml:space="preserve">. </w:t>
      </w:r>
    </w:p>
    <w:p w:rsidR="00E5323A" w:rsidRDefault="00E5323A" w:rsidP="003C6489">
      <w:pPr>
        <w:spacing w:line="240" w:lineRule="auto"/>
        <w:contextualSpacing/>
        <w:rPr>
          <w:rFonts w:eastAsia="Times New Roman" w:cs="Times New Roman"/>
          <w:color w:val="000000"/>
          <w:sz w:val="22"/>
          <w:szCs w:val="22"/>
        </w:rPr>
      </w:pPr>
    </w:p>
    <w:p w:rsidR="00E5323A" w:rsidRDefault="00E5323A" w:rsidP="003C6489">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ОБРАЗАЦ ТРОШКОВА ПРИПРЕМЕ ПОНУДЕ </w:t>
      </w:r>
    </w:p>
    <w:p w:rsidR="00F55D57" w:rsidRPr="00F55D57" w:rsidRDefault="00F55D57" w:rsidP="003C6489">
      <w:pPr>
        <w:autoSpaceDE w:val="0"/>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tbl>
      <w:tblPr>
        <w:tblW w:w="9580" w:type="dxa"/>
        <w:tblInd w:w="-536" w:type="dxa"/>
        <w:tblLayout w:type="fixed"/>
        <w:tblCellMar>
          <w:top w:w="55" w:type="dxa"/>
          <w:left w:w="55" w:type="dxa"/>
          <w:bottom w:w="55" w:type="dxa"/>
          <w:right w:w="55" w:type="dxa"/>
        </w:tblCellMar>
        <w:tblLook w:val="0000"/>
      </w:tblPr>
      <w:tblGrid>
        <w:gridCol w:w="1682"/>
        <w:gridCol w:w="4587"/>
        <w:gridCol w:w="3311"/>
      </w:tblGrid>
      <w:tr w:rsidR="00E5323A" w:rsidTr="000613F5">
        <w:tc>
          <w:tcPr>
            <w:tcW w:w="1682" w:type="dxa"/>
            <w:tcBorders>
              <w:top w:val="single" w:sz="1" w:space="0" w:color="000000"/>
              <w:left w:val="single" w:sz="1" w:space="0" w:color="000000"/>
              <w:bottom w:val="single" w:sz="1" w:space="0" w:color="000000"/>
            </w:tcBorders>
            <w:shd w:val="clear" w:color="auto" w:fill="auto"/>
          </w:tcPr>
          <w:p w:rsidR="00E5323A" w:rsidRDefault="00E5323A" w:rsidP="003C6489">
            <w:pPr>
              <w:pStyle w:val="TableContents"/>
              <w:spacing w:line="240" w:lineRule="auto"/>
              <w:contextualSpacing/>
              <w:jc w:val="center"/>
              <w:rPr>
                <w:b/>
                <w:bCs/>
              </w:rPr>
            </w:pPr>
            <w:r>
              <w:rPr>
                <w:b/>
                <w:bCs/>
              </w:rPr>
              <w:t>Редни број</w:t>
            </w:r>
          </w:p>
        </w:tc>
        <w:tc>
          <w:tcPr>
            <w:tcW w:w="4587" w:type="dxa"/>
            <w:tcBorders>
              <w:top w:val="single" w:sz="1" w:space="0" w:color="000000"/>
              <w:left w:val="single" w:sz="1" w:space="0" w:color="000000"/>
              <w:bottom w:val="single" w:sz="1" w:space="0" w:color="000000"/>
            </w:tcBorders>
            <w:shd w:val="clear" w:color="auto" w:fill="auto"/>
          </w:tcPr>
          <w:p w:rsidR="00E5323A" w:rsidRDefault="00E5323A" w:rsidP="003C6489">
            <w:pPr>
              <w:pStyle w:val="TableContents"/>
              <w:spacing w:line="240" w:lineRule="auto"/>
              <w:contextualSpacing/>
              <w:jc w:val="center"/>
              <w:rPr>
                <w:b/>
                <w:bCs/>
              </w:rPr>
            </w:pPr>
            <w:r>
              <w:rPr>
                <w:b/>
                <w:bCs/>
              </w:rPr>
              <w:t>Назив трошкова</w:t>
            </w:r>
          </w:p>
        </w:tc>
        <w:tc>
          <w:tcPr>
            <w:tcW w:w="3311" w:type="dxa"/>
            <w:tcBorders>
              <w:top w:val="single" w:sz="1" w:space="0" w:color="000000"/>
              <w:left w:val="single" w:sz="1" w:space="0" w:color="000000"/>
              <w:bottom w:val="single" w:sz="1" w:space="0" w:color="000000"/>
              <w:right w:val="single" w:sz="1" w:space="0" w:color="000000"/>
            </w:tcBorders>
            <w:shd w:val="clear" w:color="auto" w:fill="auto"/>
          </w:tcPr>
          <w:p w:rsidR="00E5323A" w:rsidRDefault="00E5323A" w:rsidP="003C6489">
            <w:pPr>
              <w:pStyle w:val="TableContents"/>
              <w:spacing w:line="240" w:lineRule="auto"/>
              <w:contextualSpacing/>
              <w:jc w:val="center"/>
            </w:pPr>
            <w:r>
              <w:rPr>
                <w:b/>
                <w:bCs/>
              </w:rPr>
              <w:t>Вредност</w:t>
            </w:r>
          </w:p>
        </w:tc>
      </w:tr>
      <w:tr w:rsidR="00E5323A" w:rsidTr="000613F5">
        <w:tc>
          <w:tcPr>
            <w:tcW w:w="1682"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4587"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3311" w:type="dxa"/>
            <w:tcBorders>
              <w:left w:val="single" w:sz="1" w:space="0" w:color="000000"/>
              <w:bottom w:val="single" w:sz="1" w:space="0" w:color="000000"/>
              <w:right w:val="single" w:sz="1" w:space="0" w:color="000000"/>
            </w:tcBorders>
            <w:shd w:val="clear" w:color="auto" w:fill="auto"/>
          </w:tcPr>
          <w:p w:rsidR="00E5323A" w:rsidRDefault="00E5323A" w:rsidP="003C6489">
            <w:pPr>
              <w:pStyle w:val="TableContents"/>
              <w:snapToGrid w:val="0"/>
              <w:spacing w:line="240" w:lineRule="auto"/>
              <w:contextualSpacing/>
              <w:jc w:val="center"/>
            </w:pPr>
          </w:p>
        </w:tc>
      </w:tr>
      <w:tr w:rsidR="00E5323A" w:rsidTr="000613F5">
        <w:tc>
          <w:tcPr>
            <w:tcW w:w="1682"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4587"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3311" w:type="dxa"/>
            <w:tcBorders>
              <w:left w:val="single" w:sz="1" w:space="0" w:color="000000"/>
              <w:bottom w:val="single" w:sz="1" w:space="0" w:color="000000"/>
              <w:right w:val="single" w:sz="1" w:space="0" w:color="000000"/>
            </w:tcBorders>
            <w:shd w:val="clear" w:color="auto" w:fill="auto"/>
          </w:tcPr>
          <w:p w:rsidR="00E5323A" w:rsidRDefault="00E5323A" w:rsidP="003C6489">
            <w:pPr>
              <w:pStyle w:val="TableContents"/>
              <w:snapToGrid w:val="0"/>
              <w:spacing w:line="240" w:lineRule="auto"/>
              <w:contextualSpacing/>
              <w:jc w:val="center"/>
            </w:pPr>
          </w:p>
        </w:tc>
      </w:tr>
      <w:tr w:rsidR="00E5323A" w:rsidTr="000613F5">
        <w:tc>
          <w:tcPr>
            <w:tcW w:w="1682"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4587"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3311" w:type="dxa"/>
            <w:tcBorders>
              <w:left w:val="single" w:sz="1" w:space="0" w:color="000000"/>
              <w:bottom w:val="single" w:sz="1" w:space="0" w:color="000000"/>
              <w:right w:val="single" w:sz="1" w:space="0" w:color="000000"/>
            </w:tcBorders>
            <w:shd w:val="clear" w:color="auto" w:fill="auto"/>
          </w:tcPr>
          <w:p w:rsidR="00E5323A" w:rsidRDefault="00E5323A" w:rsidP="003C6489">
            <w:pPr>
              <w:pStyle w:val="TableContents"/>
              <w:snapToGrid w:val="0"/>
              <w:spacing w:line="240" w:lineRule="auto"/>
              <w:contextualSpacing/>
              <w:jc w:val="center"/>
            </w:pPr>
          </w:p>
        </w:tc>
      </w:tr>
      <w:tr w:rsidR="00E5323A" w:rsidTr="000613F5">
        <w:tc>
          <w:tcPr>
            <w:tcW w:w="1682"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4587"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3311" w:type="dxa"/>
            <w:tcBorders>
              <w:left w:val="single" w:sz="1" w:space="0" w:color="000000"/>
              <w:bottom w:val="single" w:sz="1" w:space="0" w:color="000000"/>
              <w:right w:val="single" w:sz="1" w:space="0" w:color="000000"/>
            </w:tcBorders>
            <w:shd w:val="clear" w:color="auto" w:fill="auto"/>
          </w:tcPr>
          <w:p w:rsidR="00E5323A" w:rsidRDefault="00E5323A" w:rsidP="003C6489">
            <w:pPr>
              <w:pStyle w:val="TableContents"/>
              <w:snapToGrid w:val="0"/>
              <w:spacing w:line="240" w:lineRule="auto"/>
              <w:contextualSpacing/>
              <w:jc w:val="center"/>
            </w:pPr>
          </w:p>
        </w:tc>
      </w:tr>
      <w:tr w:rsidR="00E5323A" w:rsidTr="000613F5">
        <w:tc>
          <w:tcPr>
            <w:tcW w:w="1682"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4587" w:type="dxa"/>
            <w:tcBorders>
              <w:left w:val="single" w:sz="1" w:space="0" w:color="000000"/>
              <w:bottom w:val="single" w:sz="1" w:space="0" w:color="000000"/>
            </w:tcBorders>
            <w:shd w:val="clear" w:color="auto" w:fill="auto"/>
          </w:tcPr>
          <w:p w:rsidR="00E5323A" w:rsidRDefault="00E5323A" w:rsidP="003C6489">
            <w:pPr>
              <w:pStyle w:val="TableContents"/>
              <w:snapToGrid w:val="0"/>
              <w:spacing w:line="240" w:lineRule="auto"/>
              <w:contextualSpacing/>
              <w:jc w:val="center"/>
            </w:pPr>
          </w:p>
        </w:tc>
        <w:tc>
          <w:tcPr>
            <w:tcW w:w="3311" w:type="dxa"/>
            <w:tcBorders>
              <w:left w:val="single" w:sz="1" w:space="0" w:color="000000"/>
              <w:bottom w:val="single" w:sz="1" w:space="0" w:color="000000"/>
              <w:right w:val="single" w:sz="1" w:space="0" w:color="000000"/>
            </w:tcBorders>
            <w:shd w:val="clear" w:color="auto" w:fill="auto"/>
          </w:tcPr>
          <w:p w:rsidR="00E5323A" w:rsidRDefault="00E5323A" w:rsidP="003C6489">
            <w:pPr>
              <w:pStyle w:val="TableContents"/>
              <w:snapToGrid w:val="0"/>
              <w:spacing w:line="240" w:lineRule="auto"/>
              <w:contextualSpacing/>
              <w:jc w:val="center"/>
            </w:pPr>
          </w:p>
        </w:tc>
      </w:tr>
      <w:tr w:rsidR="00E5323A" w:rsidTr="000613F5">
        <w:tc>
          <w:tcPr>
            <w:tcW w:w="9580" w:type="dxa"/>
            <w:gridSpan w:val="3"/>
            <w:tcBorders>
              <w:left w:val="single" w:sz="1" w:space="0" w:color="000000"/>
              <w:bottom w:val="single" w:sz="1" w:space="0" w:color="000000"/>
              <w:right w:val="single" w:sz="1" w:space="0" w:color="000000"/>
            </w:tcBorders>
            <w:shd w:val="clear" w:color="auto" w:fill="auto"/>
          </w:tcPr>
          <w:p w:rsidR="00E5323A" w:rsidRDefault="00E5323A" w:rsidP="003C6489">
            <w:pPr>
              <w:pStyle w:val="TableContents"/>
              <w:spacing w:line="240" w:lineRule="auto"/>
              <w:contextualSpacing/>
              <w:jc w:val="center"/>
            </w:pPr>
            <w:r>
              <w:t>УКУПНО</w:t>
            </w:r>
          </w:p>
        </w:tc>
      </w:tr>
    </w:tbl>
    <w:p w:rsidR="00E5323A" w:rsidRDefault="00E5323A" w:rsidP="003C6489">
      <w:pPr>
        <w:spacing w:line="240" w:lineRule="auto"/>
        <w:contextualSpacing/>
        <w:jc w:val="center"/>
      </w:pPr>
    </w:p>
    <w:p w:rsidR="00E5323A" w:rsidRDefault="00E5323A" w:rsidP="003C6489">
      <w:pPr>
        <w:spacing w:line="240" w:lineRule="auto"/>
        <w:contextualSpacing/>
        <w:jc w:val="center"/>
        <w:rPr>
          <w:sz w:val="22"/>
          <w:szCs w:val="22"/>
        </w:rPr>
      </w:pPr>
    </w:p>
    <w:p w:rsidR="00F55D57" w:rsidRPr="00F55D57" w:rsidRDefault="00F55D57" w:rsidP="003C6489">
      <w:pPr>
        <w:spacing w:line="240" w:lineRule="auto"/>
        <w:contextualSpacing/>
        <w:jc w:val="center"/>
        <w:rPr>
          <w:sz w:val="22"/>
          <w:szCs w:val="22"/>
        </w:rPr>
      </w:pPr>
    </w:p>
    <w:p w:rsidR="00E5323A" w:rsidRDefault="00E5323A" w:rsidP="003C6489">
      <w:pPr>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Понуђач може у оквиру понуде доставити укупан износ и структуру трошкова припремања понуде. </w:t>
      </w:r>
    </w:p>
    <w:p w:rsidR="00E5323A" w:rsidRDefault="00E5323A" w:rsidP="003C6489">
      <w:pPr>
        <w:autoSpaceDE w:val="0"/>
        <w:spacing w:line="240" w:lineRule="auto"/>
        <w:contextualSpacing/>
        <w:jc w:val="both"/>
        <w:rPr>
          <w:sz w:val="22"/>
          <w:szCs w:val="22"/>
        </w:rPr>
      </w:pPr>
      <w:r>
        <w:rPr>
          <w:rFonts w:eastAsia="Times New Roman" w:cs="Times New Roman"/>
          <w:color w:val="000000"/>
          <w:sz w:val="22"/>
          <w:szCs w:val="22"/>
        </w:rPr>
        <w:t xml:space="preserve">     Трошкове припреме и подношења понуде сноси искључиво понуђач и не може тражити од наручиоца накнаду трошкова (члан 88. став 2. ЗЈН) </w:t>
      </w:r>
    </w:p>
    <w:p w:rsidR="00E5323A" w:rsidRDefault="00E5323A" w:rsidP="003C6489">
      <w:pPr>
        <w:spacing w:line="240" w:lineRule="auto"/>
        <w:contextualSpacing/>
        <w:jc w:val="center"/>
        <w:rPr>
          <w:sz w:val="22"/>
          <w:szCs w:val="22"/>
        </w:rPr>
      </w:pPr>
    </w:p>
    <w:p w:rsidR="005A3599" w:rsidRPr="005A3599" w:rsidRDefault="005A3599"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both"/>
        <w:rPr>
          <w:rFonts w:eastAsia="Times New Roman" w:cs="Times New Roman"/>
          <w:color w:val="000000"/>
          <w:sz w:val="22"/>
          <w:szCs w:val="22"/>
          <w:lang w:val="sr-Cyrl-CS"/>
        </w:rPr>
      </w:pPr>
      <w:r>
        <w:rPr>
          <w:sz w:val="22"/>
          <w:szCs w:val="22"/>
          <w:lang w:val="sr-Cyrl-CS"/>
        </w:rPr>
        <w:t xml:space="preserve">Датум________________                         </w:t>
      </w:r>
      <w:r w:rsidR="00251C73">
        <w:rPr>
          <w:sz w:val="22"/>
          <w:szCs w:val="22"/>
          <w:lang w:val="sr-Cyrl-CS"/>
        </w:rPr>
        <w:t xml:space="preserve">            </w:t>
      </w:r>
      <w:r>
        <w:rPr>
          <w:sz w:val="22"/>
          <w:szCs w:val="22"/>
          <w:lang w:val="sr-Cyrl-CS"/>
        </w:rPr>
        <w:t xml:space="preserve">  Потпис овлашћеног лица понуђача</w:t>
      </w:r>
    </w:p>
    <w:p w:rsidR="00E5323A" w:rsidRDefault="00251C73" w:rsidP="00251C73">
      <w:pPr>
        <w:spacing w:line="240" w:lineRule="auto"/>
        <w:contextualSpacing/>
        <w:jc w:val="center"/>
        <w:rPr>
          <w:b/>
          <w:lang w:val="sr-Cyrl-CS"/>
        </w:rPr>
      </w:pPr>
      <w:r>
        <w:rPr>
          <w:rFonts w:eastAsia="Times New Roman" w:cs="Times New Roman"/>
          <w:color w:val="000000"/>
          <w:sz w:val="22"/>
          <w:szCs w:val="22"/>
          <w:lang w:val="sr-Cyrl-CS"/>
        </w:rPr>
        <w:t xml:space="preserve">                                                </w:t>
      </w:r>
      <w:r w:rsidR="00E5323A">
        <w:rPr>
          <w:rFonts w:eastAsia="Times New Roman" w:cs="Times New Roman"/>
          <w:color w:val="000000"/>
          <w:sz w:val="22"/>
          <w:szCs w:val="22"/>
          <w:lang w:val="sr-Cyrl-CS"/>
        </w:rPr>
        <w:t>М.П.                ______________________</w:t>
      </w:r>
    </w:p>
    <w:p w:rsidR="00E5323A" w:rsidRDefault="00E5323A" w:rsidP="00251C73">
      <w:pPr>
        <w:spacing w:line="240" w:lineRule="auto"/>
        <w:contextualSpacing/>
        <w:jc w:val="right"/>
        <w:rPr>
          <w:b/>
          <w:lang w:val="sr-Cyrl-CS"/>
        </w:rPr>
      </w:pPr>
    </w:p>
    <w:p w:rsidR="00E5323A" w:rsidRDefault="00E5323A" w:rsidP="003C6489">
      <w:pPr>
        <w:spacing w:line="240" w:lineRule="auto"/>
        <w:contextualSpacing/>
        <w:jc w:val="both"/>
        <w:rPr>
          <w:b/>
          <w:sz w:val="22"/>
          <w:szCs w:val="22"/>
          <w:lang w:val="sr-Cyrl-CS"/>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pPr>
    </w:p>
    <w:p w:rsidR="00944891" w:rsidRDefault="00944891" w:rsidP="003C6489">
      <w:pPr>
        <w:spacing w:line="240" w:lineRule="auto"/>
        <w:contextualSpacing/>
        <w:rPr>
          <w:rFonts w:eastAsia="Times New Roman" w:cs="Times New Roman"/>
          <w:b/>
          <w:bCs/>
          <w:color w:val="000000"/>
          <w:sz w:val="22"/>
          <w:szCs w:val="22"/>
        </w:rPr>
      </w:pPr>
    </w:p>
    <w:p w:rsidR="00944891" w:rsidRDefault="00944891" w:rsidP="003C6489">
      <w:pPr>
        <w:spacing w:line="240" w:lineRule="auto"/>
        <w:contextualSpacing/>
        <w:rPr>
          <w:rFonts w:eastAsia="Times New Roman" w:cs="Times New Roman"/>
          <w:b/>
          <w:bCs/>
          <w:color w:val="000000"/>
          <w:sz w:val="22"/>
          <w:szCs w:val="22"/>
        </w:rPr>
      </w:pPr>
    </w:p>
    <w:p w:rsidR="00944891" w:rsidRDefault="00944891" w:rsidP="003C6489">
      <w:pPr>
        <w:spacing w:line="240" w:lineRule="auto"/>
        <w:contextualSpacing/>
        <w:rPr>
          <w:rFonts w:eastAsia="Times New Roman" w:cs="Times New Roman"/>
          <w:b/>
          <w:bCs/>
          <w:color w:val="000000"/>
          <w:sz w:val="22"/>
          <w:szCs w:val="22"/>
        </w:rPr>
      </w:pPr>
    </w:p>
    <w:p w:rsidR="00944891" w:rsidRDefault="00944891" w:rsidP="003C6489">
      <w:pPr>
        <w:spacing w:line="240" w:lineRule="auto"/>
        <w:contextualSpacing/>
        <w:rPr>
          <w:rFonts w:eastAsia="Times New Roman" w:cs="Times New Roman"/>
          <w:b/>
          <w:bCs/>
          <w:color w:val="000000"/>
          <w:sz w:val="22"/>
          <w:szCs w:val="22"/>
        </w:rPr>
      </w:pPr>
    </w:p>
    <w:p w:rsidR="00944891" w:rsidRDefault="00944891" w:rsidP="003C6489">
      <w:pPr>
        <w:spacing w:line="240" w:lineRule="auto"/>
        <w:contextualSpacing/>
        <w:rPr>
          <w:rFonts w:eastAsia="Times New Roman" w:cs="Times New Roman"/>
          <w:b/>
          <w:bCs/>
          <w:color w:val="000000"/>
          <w:sz w:val="22"/>
          <w:szCs w:val="22"/>
        </w:rPr>
      </w:pPr>
    </w:p>
    <w:p w:rsidR="00E5323A" w:rsidRDefault="00251C73" w:rsidP="003C6489">
      <w:pPr>
        <w:spacing w:line="240" w:lineRule="auto"/>
        <w:contextualSpacing/>
        <w:rPr>
          <w:rFonts w:eastAsia="Times New Roman" w:cs="Times New Roman"/>
          <w:color w:val="000000"/>
          <w:sz w:val="22"/>
          <w:szCs w:val="22"/>
        </w:rPr>
      </w:pPr>
      <w:r>
        <w:rPr>
          <w:rFonts w:eastAsia="Times New Roman" w:cs="Times New Roman"/>
          <w:b/>
          <w:bCs/>
          <w:color w:val="000000"/>
          <w:sz w:val="22"/>
          <w:szCs w:val="22"/>
        </w:rPr>
        <w:t>ОБРАЗАЦ 1</w:t>
      </w:r>
      <w:r w:rsidR="00E36C0E">
        <w:rPr>
          <w:rFonts w:eastAsia="Times New Roman" w:cs="Times New Roman"/>
          <w:b/>
          <w:bCs/>
          <w:color w:val="000000"/>
          <w:sz w:val="22"/>
          <w:szCs w:val="22"/>
          <w:lang w:val="sr-Cyrl-CS"/>
        </w:rPr>
        <w:t>3</w:t>
      </w:r>
      <w:r w:rsidR="00E5323A">
        <w:rPr>
          <w:rFonts w:eastAsia="Times New Roman" w:cs="Times New Roman"/>
          <w:b/>
          <w:bCs/>
          <w:color w:val="000000"/>
          <w:sz w:val="22"/>
          <w:szCs w:val="22"/>
        </w:rPr>
        <w:t xml:space="preserve">. </w:t>
      </w:r>
    </w:p>
    <w:p w:rsidR="00E5323A" w:rsidRDefault="00E5323A" w:rsidP="003C6489">
      <w:pPr>
        <w:spacing w:line="240" w:lineRule="auto"/>
        <w:contextualSpacing/>
        <w:rPr>
          <w:rFonts w:eastAsia="Times New Roman" w:cs="Times New Roman"/>
          <w:color w:val="000000"/>
          <w:sz w:val="22"/>
          <w:szCs w:val="22"/>
        </w:rPr>
      </w:pPr>
    </w:p>
    <w:p w:rsidR="00E5323A" w:rsidRDefault="00E5323A" w:rsidP="003C6489">
      <w:pPr>
        <w:autoSpaceDE w:val="0"/>
        <w:spacing w:line="240" w:lineRule="auto"/>
        <w:contextualSpacing/>
        <w:jc w:val="center"/>
        <w:rPr>
          <w:rFonts w:eastAsia="Times New Roman" w:cs="Times New Roman"/>
          <w:b/>
          <w:bCs/>
          <w:color w:val="000000"/>
          <w:sz w:val="32"/>
          <w:szCs w:val="32"/>
        </w:rPr>
      </w:pPr>
      <w:r>
        <w:rPr>
          <w:rFonts w:eastAsia="Times New Roman" w:cs="Times New Roman"/>
          <w:b/>
          <w:bCs/>
          <w:color w:val="000000"/>
          <w:sz w:val="32"/>
          <w:szCs w:val="32"/>
        </w:rPr>
        <w:t>ИЗЈАВА  ПОНУЂАЧА</w:t>
      </w:r>
    </w:p>
    <w:p w:rsidR="00E5323A" w:rsidRDefault="00E5323A" w:rsidP="003C6489">
      <w:pPr>
        <w:autoSpaceDE w:val="0"/>
        <w:spacing w:line="240" w:lineRule="auto"/>
        <w:contextualSpacing/>
        <w:jc w:val="center"/>
        <w:rPr>
          <w:rFonts w:eastAsia="Times New Roman" w:cs="Times New Roman"/>
          <w:b/>
          <w:bCs/>
          <w:color w:val="000000"/>
          <w:sz w:val="32"/>
          <w:szCs w:val="32"/>
        </w:rPr>
      </w:pPr>
    </w:p>
    <w:p w:rsidR="00FC238B" w:rsidRDefault="00FC238B" w:rsidP="00FC238B">
      <w:pPr>
        <w:autoSpaceDE w:val="0"/>
        <w:spacing w:line="240" w:lineRule="auto"/>
        <w:contextualSpacing/>
        <w:jc w:val="center"/>
        <w:rPr>
          <w:sz w:val="22"/>
          <w:szCs w:val="22"/>
        </w:rPr>
      </w:pPr>
      <w:r>
        <w:rPr>
          <w:rFonts w:eastAsia="Times New Roman" w:cs="TimesNewRomanPS-BoldItalicMT"/>
          <w:b/>
          <w:bCs/>
          <w:iCs/>
          <w:color w:val="000000"/>
          <w:sz w:val="26"/>
          <w:szCs w:val="26"/>
        </w:rPr>
        <w:t xml:space="preserve">у складу са чланом </w:t>
      </w:r>
      <w:r>
        <w:rPr>
          <w:rFonts w:eastAsia="Times New Roman" w:cs="TimesNewRomanPS-BoldItalicMT"/>
          <w:b/>
          <w:bCs/>
          <w:iCs/>
          <w:color w:val="000000"/>
          <w:sz w:val="26"/>
          <w:szCs w:val="26"/>
          <w:lang w:val="sr-Cyrl-CS"/>
        </w:rPr>
        <w:t>6</w:t>
      </w:r>
      <w:r>
        <w:rPr>
          <w:rFonts w:eastAsia="Times New Roman" w:cs="TimesNewRomanPS-BoldItalicMT"/>
          <w:b/>
          <w:bCs/>
          <w:iCs/>
          <w:color w:val="000000"/>
          <w:sz w:val="26"/>
          <w:szCs w:val="26"/>
        </w:rPr>
        <w:t xml:space="preserve">. став 1. тачке </w:t>
      </w:r>
      <w:r>
        <w:rPr>
          <w:rFonts w:eastAsia="Times New Roman" w:cs="TimesNewRomanPS-BoldItalicMT"/>
          <w:b/>
          <w:bCs/>
          <w:iCs/>
          <w:color w:val="000000"/>
          <w:sz w:val="26"/>
          <w:szCs w:val="26"/>
          <w:lang w:val="sr-Cyrl-CS"/>
        </w:rPr>
        <w:t>6)-(5)</w:t>
      </w:r>
      <w:r>
        <w:rPr>
          <w:rFonts w:eastAsia="Times New Roman" w:cs="TimesNewRomanPS-BoldItalicMT"/>
          <w:b/>
          <w:bCs/>
          <w:iCs/>
          <w:color w:val="000000"/>
          <w:sz w:val="26"/>
          <w:szCs w:val="26"/>
        </w:rPr>
        <w:t xml:space="preserve"> </w:t>
      </w:r>
      <w:r>
        <w:rPr>
          <w:rFonts w:eastAsia="Times New Roman" w:cs="Times New Roman"/>
          <w:b/>
          <w:bCs/>
          <w:color w:val="000000"/>
          <w:sz w:val="26"/>
          <w:szCs w:val="26"/>
          <w:lang w:val="ru-RU"/>
        </w:rPr>
        <w:t xml:space="preserve">Правилника о обавезним елементима конкурсне документације у поступцима јавних набавки и начину доказивања испуњености услова </w:t>
      </w:r>
      <w:r>
        <w:rPr>
          <w:rFonts w:eastAsia="Times New Roman" w:cs="TimesNewRomanPSMT"/>
          <w:b/>
          <w:bCs/>
          <w:color w:val="000000"/>
          <w:sz w:val="26"/>
          <w:szCs w:val="26"/>
        </w:rPr>
        <w:t xml:space="preserve">(,,Сл.гласник РС“, број </w:t>
      </w:r>
      <w:r>
        <w:rPr>
          <w:rFonts w:eastAsia="Times New Roman" w:cs="TimesNewRomanPSMT"/>
          <w:b/>
          <w:bCs/>
          <w:color w:val="000000"/>
          <w:sz w:val="26"/>
          <w:szCs w:val="26"/>
          <w:lang w:val="sr-Cyrl-CS"/>
        </w:rPr>
        <w:t>86</w:t>
      </w:r>
      <w:r>
        <w:rPr>
          <w:rFonts w:eastAsia="Times New Roman" w:cs="TimesNewRomanPSMT"/>
          <w:b/>
          <w:bCs/>
          <w:color w:val="000000"/>
          <w:sz w:val="26"/>
          <w:szCs w:val="26"/>
        </w:rPr>
        <w:t>/1</w:t>
      </w:r>
      <w:r>
        <w:rPr>
          <w:rFonts w:eastAsia="Times New Roman" w:cs="TimesNewRomanPSMT"/>
          <w:b/>
          <w:bCs/>
          <w:color w:val="000000"/>
          <w:sz w:val="26"/>
          <w:szCs w:val="26"/>
          <w:lang w:val="sr-Cyrl-CS"/>
        </w:rPr>
        <w:t>5</w:t>
      </w:r>
      <w:r>
        <w:rPr>
          <w:rFonts w:eastAsia="Times New Roman" w:cs="TimesNewRomanPSMT"/>
          <w:b/>
          <w:bCs/>
          <w:color w:val="000000"/>
          <w:sz w:val="26"/>
          <w:szCs w:val="26"/>
        </w:rPr>
        <w:t>)</w:t>
      </w:r>
    </w:p>
    <w:p w:rsidR="00FC238B" w:rsidRDefault="00FC238B" w:rsidP="00FC238B">
      <w:pPr>
        <w:spacing w:line="240" w:lineRule="auto"/>
        <w:contextualSpacing/>
        <w:jc w:val="center"/>
        <w:rPr>
          <w:sz w:val="22"/>
          <w:szCs w:val="22"/>
        </w:rPr>
      </w:pPr>
    </w:p>
    <w:p w:rsidR="00FC238B" w:rsidRDefault="00FC238B" w:rsidP="00FC238B">
      <w:pPr>
        <w:autoSpaceDE w:val="0"/>
        <w:spacing w:line="240" w:lineRule="auto"/>
        <w:contextualSpacing/>
        <w:jc w:val="both"/>
        <w:rPr>
          <w:bCs/>
          <w:iCs/>
          <w:sz w:val="22"/>
          <w:szCs w:val="22"/>
        </w:rPr>
      </w:pPr>
    </w:p>
    <w:p w:rsidR="00FC238B" w:rsidRDefault="00FC238B" w:rsidP="00FC238B">
      <w:pPr>
        <w:autoSpaceDE w:val="0"/>
        <w:spacing w:line="240" w:lineRule="auto"/>
        <w:contextualSpacing/>
        <w:jc w:val="both"/>
        <w:rPr>
          <w:bCs/>
          <w:iCs/>
          <w:sz w:val="22"/>
          <w:szCs w:val="22"/>
        </w:rPr>
      </w:pPr>
    </w:p>
    <w:p w:rsidR="00FC238B" w:rsidRPr="00A0541A" w:rsidRDefault="00FC238B" w:rsidP="00FC238B">
      <w:pPr>
        <w:tabs>
          <w:tab w:val="left" w:pos="2580"/>
        </w:tabs>
        <w:spacing w:line="240" w:lineRule="auto"/>
        <w:contextualSpacing/>
        <w:jc w:val="both"/>
        <w:rPr>
          <w:rFonts w:cs="Times New Roman"/>
          <w:sz w:val="22"/>
          <w:szCs w:val="22"/>
        </w:rPr>
      </w:pPr>
      <w:r>
        <w:rPr>
          <w:bCs/>
          <w:iCs/>
          <w:sz w:val="22"/>
          <w:szCs w:val="22"/>
        </w:rPr>
        <w:t xml:space="preserve">       Под материјалном и кривичном одговорношћу изјављујем</w:t>
      </w:r>
      <w:r>
        <w:rPr>
          <w:bCs/>
          <w:iCs/>
          <w:sz w:val="22"/>
          <w:szCs w:val="22"/>
          <w:lang w:val="sr-Cyrl-CS"/>
        </w:rPr>
        <w:t xml:space="preserve"> </w:t>
      </w:r>
      <w:r>
        <w:rPr>
          <w:sz w:val="22"/>
          <w:szCs w:val="22"/>
          <w:lang w:val="ru-RU"/>
        </w:rPr>
        <w:t xml:space="preserve">да </w:t>
      </w:r>
      <w:r>
        <w:rPr>
          <w:sz w:val="22"/>
          <w:szCs w:val="22"/>
        </w:rPr>
        <w:t>сам</w:t>
      </w:r>
      <w:r>
        <w:rPr>
          <w:sz w:val="22"/>
          <w:szCs w:val="22"/>
          <w:lang w:val="ru-RU"/>
        </w:rPr>
        <w:t xml:space="preserve"> при састављању понуде </w:t>
      </w:r>
      <w:r>
        <w:rPr>
          <w:sz w:val="22"/>
          <w:szCs w:val="22"/>
        </w:rPr>
        <w:t>у поступку јавне набавке</w:t>
      </w:r>
      <w:r>
        <w:rPr>
          <w:sz w:val="22"/>
          <w:szCs w:val="22"/>
          <w:lang w:val="sr-Cyrl-CS"/>
        </w:rPr>
        <w:t xml:space="preserve"> –</w:t>
      </w:r>
      <w:r>
        <w:rPr>
          <w:sz w:val="22"/>
          <w:szCs w:val="22"/>
        </w:rPr>
        <w:t xml:space="preserve"> </w:t>
      </w:r>
      <w:r>
        <w:rPr>
          <w:lang w:val="sr-Latn-CS"/>
        </w:rPr>
        <w:t>набавка камен</w:t>
      </w:r>
      <w:r>
        <w:rPr>
          <w:lang w:val="sr-Cyrl-CS"/>
        </w:rPr>
        <w:t>ог материјала за одржавање макадамских коловозних застор</w:t>
      </w:r>
      <w:r w:rsidR="00223F7B">
        <w:rPr>
          <w:lang w:val="sr-Cyrl-CS"/>
        </w:rPr>
        <w:t xml:space="preserve">а </w:t>
      </w:r>
      <w:r>
        <w:rPr>
          <w:sz w:val="22"/>
          <w:szCs w:val="22"/>
        </w:rPr>
        <w:t>бр. ЈН</w:t>
      </w:r>
      <w:r>
        <w:rPr>
          <w:sz w:val="22"/>
          <w:szCs w:val="22"/>
          <w:lang w:val="sr-Cyrl-CS"/>
        </w:rPr>
        <w:t>МВ</w:t>
      </w:r>
      <w:r>
        <w:rPr>
          <w:sz w:val="22"/>
          <w:szCs w:val="22"/>
        </w:rPr>
        <w:t xml:space="preserve"> </w:t>
      </w:r>
      <w:r w:rsidR="00223F7B">
        <w:rPr>
          <w:sz w:val="22"/>
          <w:szCs w:val="22"/>
          <w:lang w:val="sr-Cyrl-CS"/>
        </w:rPr>
        <w:t>3</w:t>
      </w:r>
      <w:r>
        <w:rPr>
          <w:sz w:val="22"/>
          <w:szCs w:val="22"/>
        </w:rPr>
        <w:t>/201</w:t>
      </w:r>
      <w:r>
        <w:rPr>
          <w:sz w:val="22"/>
          <w:szCs w:val="22"/>
          <w:lang w:val="sr-Cyrl-CS"/>
        </w:rPr>
        <w:t>6</w:t>
      </w:r>
      <w:r w:rsidRPr="00A0541A">
        <w:rPr>
          <w:rFonts w:cs="Times New Roman"/>
          <w:sz w:val="22"/>
          <w:szCs w:val="22"/>
        </w:rPr>
        <w:t xml:space="preserve">, </w:t>
      </w:r>
      <w:r>
        <w:rPr>
          <w:rFonts w:cs="Times New Roman"/>
          <w:sz w:val="22"/>
          <w:szCs w:val="22"/>
          <w:lang w:val="sr-Cyrl-CS"/>
        </w:rPr>
        <w:t>поштовао све</w:t>
      </w:r>
      <w:r w:rsidRPr="00A0541A">
        <w:rPr>
          <w:rFonts w:cs="Times New Roman"/>
          <w:sz w:val="22"/>
          <w:szCs w:val="22"/>
          <w:lang w:val="ru-RU"/>
        </w:rPr>
        <w:t xml:space="preserve"> </w:t>
      </w:r>
      <w:r w:rsidRPr="00A0541A">
        <w:rPr>
          <w:rFonts w:cs="Times New Roman"/>
          <w:color w:val="666666"/>
          <w:sz w:val="22"/>
          <w:szCs w:val="22"/>
          <w:shd w:val="clear" w:color="auto" w:fill="FFFFFF"/>
        </w:rPr>
        <w:t>важећ</w:t>
      </w:r>
      <w:r>
        <w:rPr>
          <w:rFonts w:cs="Times New Roman"/>
          <w:color w:val="666666"/>
          <w:sz w:val="22"/>
          <w:szCs w:val="22"/>
          <w:shd w:val="clear" w:color="auto" w:fill="FFFFFF"/>
          <w:lang w:val="sr-Cyrl-CS"/>
        </w:rPr>
        <w:t>е</w:t>
      </w:r>
      <w:r w:rsidRPr="00A0541A">
        <w:rPr>
          <w:rFonts w:cs="Times New Roman"/>
          <w:color w:val="666666"/>
          <w:sz w:val="22"/>
          <w:szCs w:val="22"/>
          <w:shd w:val="clear" w:color="auto" w:fill="FFFFFF"/>
        </w:rPr>
        <w:t xml:space="preserve"> пропис</w:t>
      </w:r>
      <w:r>
        <w:rPr>
          <w:rFonts w:cs="Times New Roman"/>
          <w:color w:val="666666"/>
          <w:sz w:val="22"/>
          <w:szCs w:val="22"/>
          <w:shd w:val="clear" w:color="auto" w:fill="FFFFFF"/>
          <w:lang w:val="sr-Cyrl-CS"/>
        </w:rPr>
        <w:t>е</w:t>
      </w:r>
      <w:r w:rsidRPr="00A0541A">
        <w:rPr>
          <w:rFonts w:cs="Times New Roman"/>
          <w:color w:val="666666"/>
          <w:sz w:val="22"/>
          <w:szCs w:val="22"/>
          <w:shd w:val="clear" w:color="auto" w:fill="FFFFFF"/>
        </w:rPr>
        <w:t xml:space="preserve"> о заштити на раду, запошљавању и условима рада, заштити животне средине, као и да</w:t>
      </w:r>
      <w:r>
        <w:rPr>
          <w:rFonts w:cs="Times New Roman"/>
          <w:color w:val="666666"/>
          <w:sz w:val="22"/>
          <w:szCs w:val="22"/>
          <w:shd w:val="clear" w:color="auto" w:fill="FFFFFF"/>
          <w:lang w:val="sr-Cyrl-CS"/>
        </w:rPr>
        <w:t xml:space="preserve"> овај</w:t>
      </w:r>
      <w:r w:rsidRPr="00A0541A">
        <w:rPr>
          <w:rFonts w:cs="Times New Roman"/>
          <w:color w:val="666666"/>
          <w:sz w:val="22"/>
          <w:szCs w:val="22"/>
          <w:shd w:val="clear" w:color="auto" w:fill="FFFFFF"/>
        </w:rPr>
        <w:t xml:space="preserve"> понуђач нема забрану обављања делатности која је на снази у време подношења понуде;</w:t>
      </w:r>
    </w:p>
    <w:p w:rsidR="00E5323A" w:rsidRDefault="00E5323A" w:rsidP="00251C73">
      <w:pPr>
        <w:spacing w:line="240" w:lineRule="auto"/>
        <w:contextualSpacing/>
        <w:jc w:val="both"/>
        <w:rPr>
          <w:sz w:val="22"/>
          <w:szCs w:val="22"/>
        </w:rPr>
      </w:pPr>
    </w:p>
    <w:p w:rsidR="00E5323A" w:rsidRDefault="00E5323A" w:rsidP="00251C73">
      <w:pPr>
        <w:spacing w:line="240" w:lineRule="auto"/>
        <w:contextualSpacing/>
        <w:jc w:val="both"/>
        <w:rPr>
          <w:sz w:val="22"/>
          <w:szCs w:val="22"/>
        </w:rPr>
      </w:pPr>
    </w:p>
    <w:p w:rsidR="00E5323A" w:rsidRDefault="00E5323A" w:rsidP="003C6489">
      <w:pPr>
        <w:spacing w:line="240" w:lineRule="auto"/>
        <w:contextualSpacing/>
        <w:jc w:val="both"/>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center"/>
        <w:rPr>
          <w:sz w:val="22"/>
          <w:szCs w:val="22"/>
        </w:rPr>
      </w:pPr>
    </w:p>
    <w:p w:rsidR="00E5323A" w:rsidRDefault="00E5323A" w:rsidP="003C6489">
      <w:pPr>
        <w:spacing w:line="240" w:lineRule="auto"/>
        <w:contextualSpacing/>
        <w:jc w:val="both"/>
        <w:rPr>
          <w:sz w:val="22"/>
          <w:szCs w:val="22"/>
          <w:lang w:val="sr-Cyrl-CS"/>
        </w:rPr>
      </w:pPr>
      <w:r>
        <w:rPr>
          <w:sz w:val="22"/>
          <w:szCs w:val="22"/>
          <w:lang w:val="sr-Cyrl-CS"/>
        </w:rPr>
        <w:t xml:space="preserve">Датум________________                            </w:t>
      </w:r>
      <w:r w:rsidR="00251C73">
        <w:rPr>
          <w:sz w:val="22"/>
          <w:szCs w:val="22"/>
          <w:lang w:val="sr-Cyrl-CS"/>
        </w:rPr>
        <w:t xml:space="preserve">         </w:t>
      </w:r>
      <w:r>
        <w:rPr>
          <w:sz w:val="22"/>
          <w:szCs w:val="22"/>
          <w:lang w:val="sr-Cyrl-CS"/>
        </w:rPr>
        <w:t xml:space="preserve"> Потпис овлашћеног лица понуђача</w:t>
      </w:r>
    </w:p>
    <w:p w:rsidR="00251C73" w:rsidRDefault="00251C73" w:rsidP="00251C73">
      <w:pPr>
        <w:spacing w:line="240" w:lineRule="auto"/>
        <w:contextualSpacing/>
        <w:rPr>
          <w:rFonts w:eastAsia="Times New Roman" w:cs="Times New Roman"/>
          <w:color w:val="000000"/>
          <w:sz w:val="22"/>
          <w:szCs w:val="22"/>
          <w:lang w:val="sr-Cyrl-CS"/>
        </w:rPr>
      </w:pPr>
      <w:r>
        <w:rPr>
          <w:rFonts w:eastAsia="Times New Roman" w:cs="Times New Roman"/>
          <w:color w:val="000000"/>
          <w:sz w:val="22"/>
          <w:szCs w:val="22"/>
          <w:lang w:val="sr-Cyrl-CS"/>
        </w:rPr>
        <w:t xml:space="preserve"> </w:t>
      </w:r>
    </w:p>
    <w:p w:rsidR="00E5323A" w:rsidRDefault="00251C73" w:rsidP="00251C73">
      <w:pPr>
        <w:spacing w:line="240" w:lineRule="auto"/>
        <w:contextualSpacing/>
      </w:pPr>
      <w:r>
        <w:rPr>
          <w:rFonts w:eastAsia="Times New Roman" w:cs="Times New Roman"/>
          <w:color w:val="000000"/>
          <w:sz w:val="22"/>
          <w:szCs w:val="22"/>
          <w:lang w:val="sr-Cyrl-CS"/>
        </w:rPr>
        <w:t xml:space="preserve">                                                                         </w:t>
      </w:r>
      <w:r w:rsidR="00E5323A">
        <w:rPr>
          <w:rFonts w:eastAsia="Times New Roman" w:cs="Times New Roman"/>
          <w:color w:val="000000"/>
          <w:sz w:val="22"/>
          <w:szCs w:val="22"/>
          <w:lang w:val="sr-Cyrl-CS"/>
        </w:rPr>
        <w:t xml:space="preserve"> М.П.                ______________________</w:t>
      </w:r>
    </w:p>
    <w:p w:rsidR="00E5323A" w:rsidRDefault="00E5323A" w:rsidP="00251C73">
      <w:pPr>
        <w:spacing w:line="240" w:lineRule="auto"/>
        <w:contextualSpacing/>
        <w:jc w:val="right"/>
      </w:pPr>
    </w:p>
    <w:p w:rsidR="00014ACA" w:rsidRDefault="00014ACA" w:rsidP="003C6489">
      <w:pPr>
        <w:spacing w:line="240" w:lineRule="auto"/>
        <w:contextualSpacing/>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C649BB" w:rsidRDefault="00C649BB"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3C6489">
      <w:pPr>
        <w:spacing w:line="240" w:lineRule="auto"/>
        <w:contextualSpacing/>
        <w:jc w:val="center"/>
        <w:rPr>
          <w:sz w:val="22"/>
          <w:szCs w:val="22"/>
          <w:lang w:val="sr-Cyrl-CS"/>
        </w:rPr>
      </w:pPr>
    </w:p>
    <w:p w:rsidR="006F045F" w:rsidRDefault="006F045F" w:rsidP="006F045F">
      <w:pPr>
        <w:spacing w:line="240" w:lineRule="auto"/>
        <w:contextualSpacing/>
        <w:rPr>
          <w:rFonts w:eastAsia="Times New Roman" w:cs="Times New Roman"/>
          <w:b/>
          <w:bCs/>
          <w:color w:val="000000"/>
          <w:sz w:val="22"/>
          <w:szCs w:val="22"/>
          <w:lang w:val="sr-Cyrl-CS"/>
        </w:rPr>
      </w:pPr>
      <w:r>
        <w:rPr>
          <w:rFonts w:eastAsia="Times New Roman" w:cs="Times New Roman"/>
          <w:b/>
          <w:bCs/>
          <w:color w:val="000000"/>
          <w:sz w:val="22"/>
          <w:szCs w:val="22"/>
        </w:rPr>
        <w:t>ОБРАЗАЦ 1</w:t>
      </w:r>
      <w:r>
        <w:rPr>
          <w:rFonts w:eastAsia="Times New Roman" w:cs="Times New Roman"/>
          <w:b/>
          <w:bCs/>
          <w:color w:val="000000"/>
          <w:sz w:val="22"/>
          <w:szCs w:val="22"/>
          <w:lang w:val="sr-Cyrl-CS"/>
        </w:rPr>
        <w:t>4</w:t>
      </w:r>
      <w:r>
        <w:rPr>
          <w:rFonts w:eastAsia="Times New Roman" w:cs="Times New Roman"/>
          <w:b/>
          <w:bCs/>
          <w:color w:val="000000"/>
          <w:sz w:val="22"/>
          <w:szCs w:val="22"/>
        </w:rPr>
        <w:t xml:space="preserve">. </w:t>
      </w:r>
    </w:p>
    <w:p w:rsidR="006F045F" w:rsidRDefault="006F045F" w:rsidP="006F045F">
      <w:pPr>
        <w:spacing w:line="240" w:lineRule="auto"/>
        <w:contextualSpacing/>
        <w:rPr>
          <w:rFonts w:eastAsia="Times New Roman" w:cs="Times New Roman"/>
          <w:b/>
          <w:bCs/>
          <w:color w:val="000000"/>
          <w:sz w:val="22"/>
          <w:szCs w:val="22"/>
          <w:lang w:val="sr-Cyrl-CS"/>
        </w:rPr>
      </w:pPr>
    </w:p>
    <w:p w:rsidR="006F045F" w:rsidRDefault="006F045F" w:rsidP="006F045F">
      <w:pPr>
        <w:spacing w:line="240" w:lineRule="auto"/>
        <w:contextualSpacing/>
        <w:rPr>
          <w:rFonts w:eastAsia="Times New Roman" w:cs="Times New Roman"/>
          <w:b/>
          <w:bCs/>
          <w:color w:val="000000"/>
          <w:sz w:val="22"/>
          <w:szCs w:val="22"/>
          <w:lang w:val="sr-Cyrl-CS"/>
        </w:rPr>
      </w:pPr>
    </w:p>
    <w:p w:rsidR="006F045F" w:rsidRPr="006F045F" w:rsidRDefault="006F045F" w:rsidP="006F045F">
      <w:pPr>
        <w:spacing w:line="240" w:lineRule="auto"/>
        <w:contextualSpacing/>
        <w:rPr>
          <w:rFonts w:eastAsia="Times New Roman" w:cs="Times New Roman"/>
          <w:color w:val="000000"/>
          <w:sz w:val="22"/>
          <w:szCs w:val="22"/>
          <w:lang w:val="sr-Cyrl-CS"/>
        </w:rPr>
      </w:pPr>
    </w:p>
    <w:p w:rsidR="006F045F" w:rsidRDefault="006F045F" w:rsidP="006F045F">
      <w:pPr>
        <w:jc w:val="center"/>
        <w:rPr>
          <w:rFonts w:cs="Times New Roman"/>
          <w:b/>
          <w:bCs/>
          <w:sz w:val="22"/>
          <w:szCs w:val="22"/>
        </w:rPr>
      </w:pPr>
      <w:r>
        <w:rPr>
          <w:sz w:val="22"/>
          <w:szCs w:val="22"/>
          <w:lang w:val="sr-Cyrl-CS"/>
        </w:rPr>
        <w:t xml:space="preserve">        </w:t>
      </w:r>
      <w:r>
        <w:rPr>
          <w:rFonts w:cs="Times New Roman"/>
          <w:b/>
          <w:bCs/>
          <w:sz w:val="22"/>
          <w:szCs w:val="22"/>
          <w:lang w:val="sr-Cyrl-CS"/>
        </w:rPr>
        <w:t xml:space="preserve">ИЗЈАВА </w:t>
      </w:r>
      <w:r>
        <w:rPr>
          <w:rFonts w:cs="Times New Roman"/>
          <w:b/>
          <w:bCs/>
          <w:sz w:val="22"/>
          <w:szCs w:val="22"/>
        </w:rPr>
        <w:t>ПОНУЂАЧА</w:t>
      </w:r>
    </w:p>
    <w:p w:rsidR="006F045F" w:rsidRDefault="006F045F" w:rsidP="006F045F">
      <w:pPr>
        <w:jc w:val="center"/>
        <w:rPr>
          <w:rFonts w:cs="Times New Roman"/>
          <w:b/>
          <w:bCs/>
          <w:sz w:val="22"/>
          <w:szCs w:val="22"/>
        </w:rPr>
      </w:pPr>
      <w:r>
        <w:rPr>
          <w:rFonts w:cs="Times New Roman"/>
          <w:b/>
          <w:bCs/>
          <w:sz w:val="22"/>
          <w:szCs w:val="22"/>
        </w:rPr>
        <w:t>О ИСПУЊАВАЊУ УСЛОВА ИЗ ЧЛ. 75. И 76. ЗАКОНА У ПОСТУПКУ ЈАВНЕ</w:t>
      </w:r>
    </w:p>
    <w:p w:rsidR="006F045F" w:rsidRDefault="006F045F" w:rsidP="006F045F">
      <w:pPr>
        <w:jc w:val="center"/>
        <w:rPr>
          <w:rFonts w:cs="Times New Roman"/>
          <w:b/>
          <w:bCs/>
          <w:sz w:val="22"/>
          <w:szCs w:val="22"/>
        </w:rPr>
      </w:pPr>
      <w:r>
        <w:rPr>
          <w:rFonts w:cs="Times New Roman"/>
          <w:b/>
          <w:bCs/>
          <w:sz w:val="22"/>
          <w:szCs w:val="22"/>
        </w:rPr>
        <w:t>НАБАВКЕ МАЛЕ ВРЕДНОСТИ</w:t>
      </w:r>
    </w:p>
    <w:p w:rsidR="006F045F" w:rsidRDefault="006F045F" w:rsidP="006F045F">
      <w:pPr>
        <w:jc w:val="center"/>
        <w:rPr>
          <w:rFonts w:cs="Times New Roman"/>
          <w:b/>
          <w:bCs/>
          <w:sz w:val="22"/>
          <w:szCs w:val="22"/>
        </w:rPr>
      </w:pPr>
    </w:p>
    <w:p w:rsidR="006F045F" w:rsidRDefault="006F045F" w:rsidP="006F045F">
      <w:pPr>
        <w:jc w:val="both"/>
        <w:rPr>
          <w:rFonts w:cs="Times New Roman"/>
          <w:b/>
          <w:sz w:val="22"/>
          <w:szCs w:val="22"/>
        </w:rPr>
      </w:pPr>
      <w:r>
        <w:rPr>
          <w:rFonts w:cs="Times New Roman"/>
          <w:sz w:val="22"/>
          <w:szCs w:val="22"/>
        </w:rPr>
        <w:t xml:space="preserve">У складу са чланом 77. став 4. Закона, под пуном материјалном и кривичном одговорношћу, </w:t>
      </w:r>
      <w:r>
        <w:rPr>
          <w:rFonts w:cs="Times New Roman"/>
          <w:sz w:val="22"/>
          <w:szCs w:val="22"/>
          <w:lang w:val="sr-Cyrl-CS"/>
        </w:rPr>
        <w:t xml:space="preserve">као заступник понуђача, </w:t>
      </w:r>
      <w:r>
        <w:rPr>
          <w:rFonts w:cs="Times New Roman"/>
          <w:sz w:val="22"/>
          <w:szCs w:val="22"/>
        </w:rPr>
        <w:t>дајем следећу</w:t>
      </w:r>
    </w:p>
    <w:p w:rsidR="006F045F" w:rsidRDefault="006F045F" w:rsidP="006F045F">
      <w:pPr>
        <w:jc w:val="center"/>
        <w:rPr>
          <w:rFonts w:cs="Times New Roman"/>
          <w:sz w:val="22"/>
          <w:szCs w:val="22"/>
          <w:lang w:val="sr-Cyrl-CS"/>
        </w:rPr>
      </w:pPr>
      <w:r>
        <w:rPr>
          <w:rFonts w:cs="Times New Roman"/>
          <w:b/>
          <w:sz w:val="22"/>
          <w:szCs w:val="22"/>
        </w:rPr>
        <w:t>И З Ј А В У</w:t>
      </w:r>
    </w:p>
    <w:p w:rsidR="006F045F" w:rsidRDefault="006F045F" w:rsidP="006F045F">
      <w:pPr>
        <w:jc w:val="both"/>
        <w:rPr>
          <w:rFonts w:cs="Times New Roman"/>
          <w:iCs/>
          <w:sz w:val="22"/>
          <w:szCs w:val="22"/>
          <w:lang w:val="sr-Cyrl-CS"/>
        </w:rPr>
      </w:pPr>
      <w:r>
        <w:rPr>
          <w:rFonts w:cs="Times New Roman"/>
          <w:sz w:val="22"/>
          <w:szCs w:val="22"/>
          <w:lang w:val="sr-Cyrl-CS"/>
        </w:rPr>
        <w:t>П</w:t>
      </w:r>
      <w:r>
        <w:rPr>
          <w:rFonts w:cs="Times New Roman"/>
          <w:sz w:val="22"/>
          <w:szCs w:val="22"/>
        </w:rPr>
        <w:t xml:space="preserve">онуђач </w:t>
      </w:r>
      <w:r>
        <w:rPr>
          <w:rFonts w:cs="Times New Roman"/>
          <w:i/>
          <w:sz w:val="22"/>
          <w:szCs w:val="22"/>
        </w:rPr>
        <w:t xml:space="preserve"> _____________________________________________</w:t>
      </w:r>
      <w:r>
        <w:rPr>
          <w:rFonts w:cs="Times New Roman"/>
          <w:i/>
          <w:iCs/>
          <w:sz w:val="22"/>
          <w:szCs w:val="22"/>
        </w:rPr>
        <w:t>[</w:t>
      </w:r>
      <w:r>
        <w:rPr>
          <w:rFonts w:cs="Times New Roman"/>
          <w:i/>
          <w:sz w:val="22"/>
          <w:szCs w:val="22"/>
        </w:rPr>
        <w:t>навести назив понуђача</w:t>
      </w:r>
      <w:r>
        <w:rPr>
          <w:rFonts w:cs="Times New Roman"/>
          <w:i/>
          <w:iCs/>
          <w:sz w:val="22"/>
          <w:szCs w:val="22"/>
        </w:rPr>
        <w:t>]</w:t>
      </w:r>
      <w:r>
        <w:rPr>
          <w:rFonts w:cs="Times New Roman"/>
          <w:i/>
          <w:sz w:val="22"/>
          <w:szCs w:val="22"/>
          <w:lang w:val="sr-Cyrl-CS"/>
        </w:rPr>
        <w:t xml:space="preserve"> </w:t>
      </w:r>
      <w:r>
        <w:rPr>
          <w:rFonts w:cs="Times New Roman"/>
          <w:sz w:val="22"/>
          <w:szCs w:val="22"/>
        </w:rPr>
        <w:t>у поступку јавне набавке__________________________________________________________________</w:t>
      </w:r>
      <w:r>
        <w:rPr>
          <w:rFonts w:cs="Times New Roman"/>
          <w:i/>
          <w:iCs/>
          <w:sz w:val="22"/>
          <w:szCs w:val="22"/>
        </w:rPr>
        <w:t>[</w:t>
      </w:r>
      <w:r>
        <w:rPr>
          <w:rFonts w:cs="Times New Roman"/>
          <w:i/>
          <w:sz w:val="22"/>
          <w:szCs w:val="22"/>
        </w:rPr>
        <w:t>навести предмет јавне набавке</w:t>
      </w:r>
      <w:r>
        <w:rPr>
          <w:rFonts w:cs="Times New Roman"/>
          <w:i/>
          <w:iCs/>
          <w:sz w:val="22"/>
          <w:szCs w:val="22"/>
        </w:rPr>
        <w:t>]</w:t>
      </w:r>
      <w:r>
        <w:rPr>
          <w:rFonts w:cs="Times New Roman"/>
          <w:i/>
          <w:sz w:val="22"/>
          <w:szCs w:val="22"/>
          <w:lang w:val="sr-Cyrl-CS"/>
        </w:rPr>
        <w:t xml:space="preserve"> </w:t>
      </w:r>
      <w:r>
        <w:rPr>
          <w:rFonts w:cs="Times New Roman"/>
          <w:sz w:val="22"/>
          <w:szCs w:val="22"/>
          <w:lang w:val="sr-Cyrl-CS"/>
        </w:rPr>
        <w:t>б</w:t>
      </w:r>
      <w:r>
        <w:rPr>
          <w:rFonts w:cs="Times New Roman"/>
          <w:sz w:val="22"/>
          <w:szCs w:val="22"/>
        </w:rPr>
        <w:t>рој____________</w:t>
      </w:r>
      <w:r>
        <w:rPr>
          <w:rFonts w:cs="Times New Roman"/>
          <w:i/>
          <w:iCs/>
          <w:sz w:val="22"/>
          <w:szCs w:val="22"/>
        </w:rPr>
        <w:t>[навести редни број јавне набавкe]</w:t>
      </w:r>
      <w:r>
        <w:rPr>
          <w:rFonts w:cs="Times New Roman"/>
          <w:sz w:val="22"/>
          <w:szCs w:val="22"/>
        </w:rPr>
        <w:t>, испуњава све услове из чл. 75. и 76. Закона, односно услове дефинисане конкурсном документацијом</w:t>
      </w:r>
      <w:r>
        <w:rPr>
          <w:rFonts w:cs="Times New Roman"/>
          <w:sz w:val="22"/>
          <w:szCs w:val="22"/>
          <w:lang w:val="ru-RU"/>
        </w:rPr>
        <w:t xml:space="preserve"> </w:t>
      </w:r>
      <w:r>
        <w:rPr>
          <w:rFonts w:cs="Times New Roman"/>
          <w:sz w:val="22"/>
          <w:szCs w:val="22"/>
        </w:rPr>
        <w:t>за предметну јавну набавку</w:t>
      </w:r>
      <w:r>
        <w:rPr>
          <w:rFonts w:cs="Times New Roman"/>
          <w:sz w:val="22"/>
          <w:szCs w:val="22"/>
          <w:lang w:val="sr-Cyrl-CS"/>
        </w:rPr>
        <w:t>,</w:t>
      </w:r>
      <w:r>
        <w:rPr>
          <w:rFonts w:cs="Times New Roman"/>
          <w:sz w:val="22"/>
          <w:szCs w:val="22"/>
        </w:rPr>
        <w:t xml:space="preserve"> и то:</w:t>
      </w:r>
    </w:p>
    <w:p w:rsidR="006F045F" w:rsidRDefault="006F045F" w:rsidP="006F045F">
      <w:pPr>
        <w:pStyle w:val="ListParagraph"/>
        <w:numPr>
          <w:ilvl w:val="0"/>
          <w:numId w:val="14"/>
        </w:numPr>
        <w:spacing w:after="200"/>
        <w:contextualSpacing w:val="0"/>
        <w:jc w:val="both"/>
        <w:rPr>
          <w:rFonts w:cs="Times New Roman"/>
          <w:iCs/>
          <w:sz w:val="22"/>
          <w:szCs w:val="22"/>
          <w:lang w:val="sr-Cyrl-CS"/>
        </w:rPr>
      </w:pPr>
      <w:r>
        <w:rPr>
          <w:rFonts w:cs="Times New Roman"/>
          <w:iCs/>
          <w:sz w:val="22"/>
          <w:szCs w:val="22"/>
          <w:lang w:val="sr-Cyrl-CS"/>
        </w:rPr>
        <w:t>Понуђач је р</w:t>
      </w:r>
      <w:r>
        <w:rPr>
          <w:rFonts w:cs="Times New Roman"/>
          <w:iCs/>
          <w:sz w:val="22"/>
          <w:szCs w:val="22"/>
        </w:rPr>
        <w:t>егистрован код надлежног органа, односно уписан у одговарајући регистар;</w:t>
      </w:r>
    </w:p>
    <w:p w:rsidR="006F045F" w:rsidRDefault="006F045F" w:rsidP="006F045F">
      <w:pPr>
        <w:pStyle w:val="ListParagraph"/>
        <w:numPr>
          <w:ilvl w:val="0"/>
          <w:numId w:val="14"/>
        </w:numPr>
        <w:spacing w:after="200"/>
        <w:contextualSpacing w:val="0"/>
        <w:jc w:val="both"/>
        <w:rPr>
          <w:rFonts w:cs="Times New Roman"/>
          <w:bCs/>
          <w:iCs/>
          <w:sz w:val="22"/>
          <w:szCs w:val="22"/>
          <w:lang w:val="sr-Cyrl-CS"/>
        </w:rPr>
      </w:pPr>
      <w:r>
        <w:rPr>
          <w:rFonts w:cs="Times New Roman"/>
          <w:iCs/>
          <w:sz w:val="22"/>
          <w:szCs w:val="22"/>
          <w:lang w:val="sr-Cyrl-CS"/>
        </w:rPr>
        <w:t xml:space="preserve">Понуђач и његов </w:t>
      </w:r>
      <w:r>
        <w:rPr>
          <w:rFonts w:cs="Times New Roman"/>
          <w:iCs/>
          <w:sz w:val="22"/>
          <w:szCs w:val="22"/>
        </w:rPr>
        <w:t xml:space="preserve">законски </w:t>
      </w:r>
      <w:r>
        <w:rPr>
          <w:rFonts w:cs="Times New Roman"/>
          <w:sz w:val="22"/>
          <w:szCs w:val="22"/>
        </w:rPr>
        <w:t>заступник нис</w:t>
      </w:r>
      <w:r>
        <w:rPr>
          <w:rFonts w:cs="Times New Roman"/>
          <w:sz w:val="22"/>
          <w:szCs w:val="22"/>
          <w:lang w:val="sr-Cyrl-CS"/>
        </w:rPr>
        <w:t>у</w:t>
      </w:r>
      <w:r>
        <w:rPr>
          <w:rFonts w:cs="Times New Roman"/>
          <w:sz w:val="22"/>
          <w:szCs w:val="22"/>
        </w:rPr>
        <w:t xml:space="preserve"> осуђивани за неко од кривичних дела као члан организоване криминалне групе, нису осуђивани за кривична дела против привреде, кривична дела против животне средине, кривично дело примања или давања мита, </w:t>
      </w:r>
      <w:r>
        <w:rPr>
          <w:rFonts w:cs="Times New Roman"/>
          <w:sz w:val="22"/>
          <w:szCs w:val="22"/>
          <w:lang w:val="sr-Cyrl-CS"/>
        </w:rPr>
        <w:t>к</w:t>
      </w:r>
      <w:r>
        <w:rPr>
          <w:rFonts w:cs="Times New Roman"/>
          <w:sz w:val="22"/>
          <w:szCs w:val="22"/>
        </w:rPr>
        <w:t>ривично дело преваре;</w:t>
      </w:r>
    </w:p>
    <w:p w:rsidR="006F045F" w:rsidRDefault="006F045F" w:rsidP="006F045F">
      <w:pPr>
        <w:pStyle w:val="ListParagraph"/>
        <w:numPr>
          <w:ilvl w:val="0"/>
          <w:numId w:val="14"/>
        </w:numPr>
        <w:spacing w:after="200"/>
        <w:contextualSpacing w:val="0"/>
        <w:jc w:val="both"/>
        <w:rPr>
          <w:rFonts w:cs="Times New Roman"/>
          <w:bCs/>
          <w:iCs/>
          <w:sz w:val="22"/>
          <w:szCs w:val="22"/>
          <w:lang w:val="sr-Cyrl-CS"/>
        </w:rPr>
      </w:pPr>
      <w:r>
        <w:rPr>
          <w:rFonts w:cs="Times New Roman"/>
          <w:bCs/>
          <w:iCs/>
          <w:sz w:val="22"/>
          <w:szCs w:val="22"/>
          <w:lang w:val="sr-Cyrl-CS"/>
        </w:rPr>
        <w:t>(брисан)</w:t>
      </w:r>
    </w:p>
    <w:p w:rsidR="006F045F" w:rsidRDefault="006F045F" w:rsidP="006F045F">
      <w:pPr>
        <w:pStyle w:val="ListParagraph"/>
        <w:numPr>
          <w:ilvl w:val="0"/>
          <w:numId w:val="14"/>
        </w:numPr>
        <w:spacing w:after="200"/>
        <w:contextualSpacing w:val="0"/>
        <w:jc w:val="both"/>
        <w:rPr>
          <w:rFonts w:eastAsia="Times New Roman" w:cs="Times New Roman"/>
          <w:color w:val="000000"/>
          <w:sz w:val="22"/>
          <w:szCs w:val="22"/>
        </w:rPr>
      </w:pPr>
      <w:r>
        <w:rPr>
          <w:rFonts w:cs="Times New Roman"/>
          <w:bCs/>
          <w:iCs/>
          <w:sz w:val="22"/>
          <w:szCs w:val="22"/>
          <w:lang w:val="sr-Cyrl-CS"/>
        </w:rPr>
        <w:t>Понуђач је и</w:t>
      </w:r>
      <w:r>
        <w:rPr>
          <w:rFonts w:cs="Times New Roman"/>
          <w:bCs/>
          <w:iCs/>
          <w:sz w:val="22"/>
          <w:szCs w:val="22"/>
        </w:rPr>
        <w:t xml:space="preserve">змирио </w:t>
      </w:r>
      <w:r>
        <w:rPr>
          <w:rFonts w:cs="Times New Roman"/>
          <w:sz w:val="22"/>
          <w:szCs w:val="22"/>
        </w:rPr>
        <w:t>доспеле порезе, доприносе и друге јавне дажбине у складу са прописима Републике Србије (</w:t>
      </w:r>
      <w:r>
        <w:rPr>
          <w:rFonts w:cs="Times New Roman"/>
          <w:i/>
          <w:sz w:val="22"/>
          <w:szCs w:val="22"/>
        </w:rPr>
        <w:t>или стране државе када има седиште на њеној територији);</w:t>
      </w:r>
    </w:p>
    <w:p w:rsidR="006F045F" w:rsidRDefault="006F045F" w:rsidP="006F045F">
      <w:pPr>
        <w:autoSpaceDE w:val="0"/>
        <w:jc w:val="both"/>
        <w:rPr>
          <w:rFonts w:cs="Times New Roman"/>
          <w:sz w:val="22"/>
          <w:szCs w:val="22"/>
        </w:rPr>
      </w:pPr>
    </w:p>
    <w:p w:rsidR="006F045F" w:rsidRDefault="006F045F" w:rsidP="006F045F">
      <w:pPr>
        <w:rPr>
          <w:rFonts w:cs="Times New Roman"/>
          <w:sz w:val="22"/>
          <w:szCs w:val="22"/>
        </w:rPr>
      </w:pPr>
      <w:r>
        <w:rPr>
          <w:rFonts w:cs="Times New Roman"/>
          <w:sz w:val="22"/>
          <w:szCs w:val="22"/>
        </w:rPr>
        <w:t>Место:_____________                                                                                                 Понуђач:</w:t>
      </w:r>
    </w:p>
    <w:p w:rsidR="006F045F" w:rsidRDefault="006F045F" w:rsidP="006F045F">
      <w:pPr>
        <w:rPr>
          <w:rFonts w:cs="Times New Roman"/>
          <w:b/>
          <w:bCs/>
          <w:i/>
          <w:sz w:val="22"/>
          <w:szCs w:val="22"/>
        </w:rPr>
      </w:pPr>
      <w:r>
        <w:rPr>
          <w:rFonts w:cs="Times New Roman"/>
          <w:sz w:val="22"/>
          <w:szCs w:val="22"/>
        </w:rPr>
        <w:t xml:space="preserve">Датум:_____________                                                                     М.П.     _____________________                                                        </w:t>
      </w:r>
    </w:p>
    <w:p w:rsidR="006F045F" w:rsidRDefault="006F045F" w:rsidP="006F045F">
      <w:pPr>
        <w:pStyle w:val="BodyText2"/>
        <w:spacing w:line="100" w:lineRule="atLeast"/>
        <w:jc w:val="both"/>
        <w:rPr>
          <w:rFonts w:cs="Times New Roman"/>
          <w:b/>
          <w:bCs/>
          <w:i/>
          <w:sz w:val="22"/>
          <w:szCs w:val="22"/>
        </w:rPr>
      </w:pPr>
    </w:p>
    <w:p w:rsidR="006F045F" w:rsidRDefault="006F045F" w:rsidP="006F045F">
      <w:pPr>
        <w:pStyle w:val="ListParagraph"/>
        <w:ind w:left="0"/>
        <w:jc w:val="both"/>
        <w:rPr>
          <w:lang w:val="sr-Cyrl-CS"/>
        </w:rPr>
      </w:pPr>
      <w:r>
        <w:rPr>
          <w:rFonts w:cs="Times New Roman"/>
          <w:b/>
          <w:bCs/>
          <w:i/>
          <w:sz w:val="22"/>
          <w:szCs w:val="22"/>
        </w:rPr>
        <w:t>Напомена:</w:t>
      </w:r>
      <w:r>
        <w:rPr>
          <w:rFonts w:cs="Times New Roman"/>
          <w:bCs/>
          <w:i/>
          <w:sz w:val="22"/>
          <w:szCs w:val="22"/>
        </w:rPr>
        <w:t xml:space="preserve"> </w:t>
      </w:r>
      <w:r>
        <w:rPr>
          <w:rFonts w:cs="Times New Roman"/>
          <w:b/>
          <w:bCs/>
          <w:i/>
          <w:iCs/>
          <w:sz w:val="22"/>
          <w:szCs w:val="22"/>
          <w:u w:val="single"/>
        </w:rPr>
        <w:t>Уколико понуду подноси група понуђача,</w:t>
      </w:r>
      <w:r>
        <w:rPr>
          <w:rFonts w:cs="Times New Roman"/>
          <w:bCs/>
          <w:i/>
          <w:iCs/>
          <w:sz w:val="22"/>
          <w:szCs w:val="22"/>
        </w:rPr>
        <w:t xml:space="preserve"> Изјава мора бити потписана од стране овлашћеног лица сваког понуђача из групе понуђача и оверена печатом. </w:t>
      </w:r>
    </w:p>
    <w:p w:rsidR="006F045F" w:rsidRDefault="006F045F" w:rsidP="003C6489">
      <w:pPr>
        <w:spacing w:line="240" w:lineRule="auto"/>
        <w:contextualSpacing/>
        <w:jc w:val="center"/>
        <w:rPr>
          <w:sz w:val="22"/>
          <w:szCs w:val="22"/>
          <w:lang w:val="sr-Cyrl-CS"/>
        </w:rPr>
      </w:pPr>
    </w:p>
    <w:sectPr w:rsidR="006F045F" w:rsidSect="00986161">
      <w:headerReference w:type="default" r:id="rId13"/>
      <w:footerReference w:type="default" r:id="rId14"/>
      <w:pgSz w:w="11906" w:h="16838" w:code="9"/>
      <w:pgMar w:top="1417" w:right="1134"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629B" w:rsidRDefault="009C629B" w:rsidP="00C54CA8">
      <w:pPr>
        <w:spacing w:line="240" w:lineRule="auto"/>
      </w:pPr>
      <w:r>
        <w:separator/>
      </w:r>
    </w:p>
  </w:endnote>
  <w:endnote w:type="continuationSeparator" w:id="1">
    <w:p w:rsidR="009C629B" w:rsidRDefault="009C629B" w:rsidP="00C54CA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Microsoft YaHei">
    <w:altName w:val="Arial Unicode MS"/>
    <w:charset w:val="86"/>
    <w:family w:val="swiss"/>
    <w:pitch w:val="variable"/>
    <w:sig w:usb0="00000000" w:usb1="280F3C52" w:usb2="00000016" w:usb3="00000000" w:csb0="0004001F" w:csb1="00000000"/>
  </w:font>
  <w:font w:name="Mangal">
    <w:panose1 w:val="00000400000000000000"/>
    <w:charset w:val="00"/>
    <w:family w:val="auto"/>
    <w:pitch w:val="variable"/>
    <w:sig w:usb0="00008003" w:usb1="00000000" w:usb2="00000000" w:usb3="00000000" w:csb0="00000001" w:csb1="00000000"/>
  </w:font>
  <w:font w:name="TimesNewRomanPS-BoldItalicMT">
    <w:altName w:val="Times New Roman"/>
    <w:charset w:val="00"/>
    <w:family w:val="auto"/>
    <w:pitch w:val="default"/>
    <w:sig w:usb0="00000000" w:usb1="00000000" w:usb2="00000000" w:usb3="00000000" w:csb0="00000000" w:csb1="00000000"/>
  </w:font>
  <w:font w:name="TimesNewRomanPSMT">
    <w:altName w:val="Times New Roman"/>
    <w:charset w:val="00"/>
    <w:family w:val="auto"/>
    <w:pitch w:val="default"/>
    <w:sig w:usb0="00000000" w:usb1="00000000" w:usb2="00000000" w:usb3="00000000" w:csb0="00000000" w:csb1="00000000"/>
  </w:font>
  <w:font w:name="TimesNewRomanPS-BoldMT">
    <w:altName w:val="Times New Roman"/>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460565"/>
      <w:docPartObj>
        <w:docPartGallery w:val="Page Numbers (Bottom of Page)"/>
        <w:docPartUnique/>
      </w:docPartObj>
    </w:sdtPr>
    <w:sdtEndPr>
      <w:rPr>
        <w:sz w:val="20"/>
        <w:szCs w:val="20"/>
      </w:rPr>
    </w:sdtEndPr>
    <w:sdtContent>
      <w:p w:rsidR="00453DFC" w:rsidRDefault="00D21C3F" w:rsidP="00C40EFA">
        <w:pPr>
          <w:pStyle w:val="Footer"/>
          <w:jc w:val="center"/>
        </w:pPr>
        <w:r w:rsidRPr="00D21C3F">
          <w:rPr>
            <w:noProof/>
            <w:lang w:val="sr-Latn-CS" w:eastAsia="sr-Latn-CS"/>
          </w:rPr>
          <w:pict>
            <v:rect id="Rectangle 650" o:spid="_x0000_s4097" style="position:absolute;left:0;text-align:left;margin-left:0;margin-top:0;width:44.55pt;height:15.1pt;rotation:180;flip:x;z-index:251660288;visibility:visible;mso-position-horizontal:center;mso-position-horizontal-relative:right-margin-area;mso-position-vertical:center;mso-position-vertical-relative:bottom-margin-area;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" filled="f" fillcolor="#c0504d" stroked="f" strokecolor="#5c83b4" strokeweight="2.25pt">
              <v:textbox inset=",0,,0">
                <w:txbxContent>
                  <w:p w:rsidR="00453DFC" w:rsidRDefault="00D21C3F">
                    <w:pPr>
                      <w:pBdr>
                        <w:top w:val="single" w:sz="4" w:space="1" w:color="7F7F7F" w:themeColor="background1" w:themeShade="7F"/>
                      </w:pBdr>
                      <w:jc w:val="center"/>
                      <w:rPr>
                        <w:color w:val="C0504D" w:themeColor="accent2"/>
                      </w:rPr>
                    </w:pPr>
                    <w:r w:rsidRPr="00D21C3F">
                      <w:fldChar w:fldCharType="begin"/>
                    </w:r>
                    <w:r w:rsidR="00453DFC">
                      <w:instrText xml:space="preserve"> PAGE   \* MERGEFORMAT </w:instrText>
                    </w:r>
                    <w:r w:rsidRPr="00D21C3F">
                      <w:fldChar w:fldCharType="separate"/>
                    </w:r>
                    <w:r w:rsidR="00BA2C4D" w:rsidRPr="00BA2C4D">
                      <w:rPr>
                        <w:noProof/>
                        <w:color w:val="C0504D" w:themeColor="accent2"/>
                      </w:rPr>
                      <w:t>33</w:t>
                    </w:r>
                    <w:r>
                      <w:rPr>
                        <w:noProof/>
                        <w:color w:val="C0504D" w:themeColor="accent2"/>
                      </w:rPr>
                      <w:fldChar w:fldCharType="end"/>
                    </w:r>
                  </w:p>
                </w:txbxContent>
              </v:textbox>
              <w10:wrap anchorx="margin" anchory="margin"/>
            </v:rect>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629B" w:rsidRDefault="009C629B" w:rsidP="00C54CA8">
      <w:pPr>
        <w:spacing w:line="240" w:lineRule="auto"/>
      </w:pPr>
      <w:r>
        <w:separator/>
      </w:r>
    </w:p>
  </w:footnote>
  <w:footnote w:type="continuationSeparator" w:id="1">
    <w:p w:rsidR="009C629B" w:rsidRDefault="009C629B" w:rsidP="00C54CA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DFC" w:rsidRPr="001C728E" w:rsidRDefault="00453DFC" w:rsidP="00453DFC">
    <w:pPr>
      <w:pStyle w:val="NoSpacing"/>
      <w:ind w:firstLine="720"/>
      <w:jc w:val="center"/>
      <w:rPr>
        <w:rFonts w:ascii="Times New Roman" w:hAnsi="Times New Roman"/>
        <w:szCs w:val="24"/>
        <w:lang w:val="sr-Cyrl-CS"/>
      </w:rPr>
    </w:pPr>
    <w:r w:rsidRPr="001C728E">
      <w:rPr>
        <w:rFonts w:ascii="Times New Roman" w:hAnsi="Times New Roman"/>
        <w:lang w:val="sr-Cyrl-CS"/>
      </w:rPr>
      <w:t xml:space="preserve">ЈН мале вредности 1.1.1/17 - </w:t>
    </w:r>
    <w:r w:rsidRPr="001C728E">
      <w:rPr>
        <w:rFonts w:ascii="Times New Roman" w:hAnsi="Times New Roman"/>
        <w:sz w:val="24"/>
        <w:lang w:val="sr-Cyrl-CS"/>
      </w:rPr>
      <w:t>Набавка каменог материјала за одржавање макадамских коловозних застора</w:t>
    </w:r>
  </w:p>
  <w:p w:rsidR="00453DFC" w:rsidRPr="00453DFC" w:rsidRDefault="00453DFC" w:rsidP="00453DF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decimal"/>
      <w:lvlText w:val=".%4"/>
      <w:lvlJc w:val="left"/>
      <w:pPr>
        <w:tabs>
          <w:tab w:val="num" w:pos="0"/>
        </w:tabs>
        <w:ind w:left="2880" w:hanging="36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00000003"/>
    <w:multiLevelType w:val="singleLevel"/>
    <w:tmpl w:val="00000003"/>
    <w:name w:val="WW8Num3"/>
    <w:lvl w:ilvl="0">
      <w:start w:val="1"/>
      <w:numFmt w:val="decimal"/>
      <w:lvlText w:val="%1)"/>
      <w:lvlJc w:val="left"/>
      <w:pPr>
        <w:tabs>
          <w:tab w:val="num" w:pos="0"/>
        </w:tabs>
        <w:ind w:left="108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6C86B15A"/>
    <w:name w:val="WW8Num8"/>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singleLevel"/>
    <w:tmpl w:val="0000000A"/>
    <w:name w:val="WW8Num10"/>
    <w:lvl w:ilvl="0">
      <w:start w:val="1"/>
      <w:numFmt w:val="bullet"/>
      <w:lvlText w:val=""/>
      <w:lvlJc w:val="left"/>
      <w:pPr>
        <w:tabs>
          <w:tab w:val="num" w:pos="1260"/>
        </w:tabs>
        <w:ind w:left="1260" w:hanging="360"/>
      </w:pPr>
      <w:rPr>
        <w:rFonts w:ascii="Symbol" w:hAnsi="Symbol" w:cs="Times New Roman"/>
      </w:r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bullet"/>
      <w:lvlText w:val=""/>
      <w:lvlJc w:val="left"/>
      <w:pPr>
        <w:tabs>
          <w:tab w:val="num" w:pos="0"/>
        </w:tabs>
        <w:ind w:left="0" w:hanging="360"/>
      </w:pPr>
      <w:rPr>
        <w:rFonts w:ascii="Symbol" w:hAnsi="Symbol" w:cs="Symbol"/>
      </w:rPr>
    </w:lvl>
    <w:lvl w:ilvl="1">
      <w:start w:val="1"/>
      <w:numFmt w:val="bullet"/>
      <w:lvlText w:val="◦"/>
      <w:lvlJc w:val="left"/>
      <w:pPr>
        <w:tabs>
          <w:tab w:val="num" w:pos="360"/>
        </w:tabs>
        <w:ind w:left="360" w:hanging="360"/>
      </w:pPr>
      <w:rPr>
        <w:rFonts w:ascii="OpenSymbol" w:hAnsi="OpenSymbol" w:cs="OpenSymbol"/>
      </w:rPr>
    </w:lvl>
    <w:lvl w:ilvl="2">
      <w:start w:val="1"/>
      <w:numFmt w:val="bullet"/>
      <w:lvlText w:val="▪"/>
      <w:lvlJc w:val="left"/>
      <w:pPr>
        <w:tabs>
          <w:tab w:val="num" w:pos="720"/>
        </w:tabs>
        <w:ind w:left="720" w:hanging="360"/>
      </w:pPr>
      <w:rPr>
        <w:rFonts w:ascii="OpenSymbol" w:hAnsi="OpenSymbol" w:cs="OpenSymbol"/>
      </w:rPr>
    </w:lvl>
    <w:lvl w:ilvl="3">
      <w:start w:val="1"/>
      <w:numFmt w:val="bullet"/>
      <w:lvlText w:val=""/>
      <w:lvlJc w:val="left"/>
      <w:pPr>
        <w:tabs>
          <w:tab w:val="num" w:pos="1080"/>
        </w:tabs>
        <w:ind w:left="1080" w:hanging="360"/>
      </w:pPr>
      <w:rPr>
        <w:rFonts w:ascii="Symbol" w:hAnsi="Symbol" w:cs="Symbol"/>
      </w:rPr>
    </w:lvl>
    <w:lvl w:ilvl="4">
      <w:start w:val="1"/>
      <w:numFmt w:val="bullet"/>
      <w:lvlText w:val="◦"/>
      <w:lvlJc w:val="left"/>
      <w:pPr>
        <w:tabs>
          <w:tab w:val="num" w:pos="1440"/>
        </w:tabs>
        <w:ind w:left="1440" w:hanging="360"/>
      </w:pPr>
      <w:rPr>
        <w:rFonts w:ascii="OpenSymbol" w:hAnsi="OpenSymbol" w:cs="OpenSymbol"/>
      </w:rPr>
    </w:lvl>
    <w:lvl w:ilvl="5">
      <w:start w:val="1"/>
      <w:numFmt w:val="bullet"/>
      <w:lvlText w:val="▪"/>
      <w:lvlJc w:val="left"/>
      <w:pPr>
        <w:tabs>
          <w:tab w:val="num" w:pos="1800"/>
        </w:tabs>
        <w:ind w:left="1800" w:hanging="360"/>
      </w:pPr>
      <w:rPr>
        <w:rFonts w:ascii="OpenSymbol" w:hAnsi="OpenSymbol" w:cs="OpenSymbol"/>
      </w:rPr>
    </w:lvl>
    <w:lvl w:ilvl="6">
      <w:start w:val="1"/>
      <w:numFmt w:val="bullet"/>
      <w:lvlText w:val=""/>
      <w:lvlJc w:val="left"/>
      <w:pPr>
        <w:tabs>
          <w:tab w:val="num" w:pos="2160"/>
        </w:tabs>
        <w:ind w:left="2160" w:hanging="360"/>
      </w:pPr>
      <w:rPr>
        <w:rFonts w:ascii="Symbol" w:hAnsi="Symbol" w:cs="Symbol"/>
      </w:rPr>
    </w:lvl>
    <w:lvl w:ilvl="7">
      <w:start w:val="1"/>
      <w:numFmt w:val="bullet"/>
      <w:lvlText w:val="◦"/>
      <w:lvlJc w:val="left"/>
      <w:pPr>
        <w:tabs>
          <w:tab w:val="num" w:pos="2520"/>
        </w:tabs>
        <w:ind w:left="2520" w:hanging="360"/>
      </w:pPr>
      <w:rPr>
        <w:rFonts w:ascii="OpenSymbol" w:hAnsi="OpenSymbol" w:cs="OpenSymbol"/>
      </w:rPr>
    </w:lvl>
    <w:lvl w:ilvl="8">
      <w:start w:val="1"/>
      <w:numFmt w:val="bullet"/>
      <w:lvlText w:val="▪"/>
      <w:lvlJc w:val="left"/>
      <w:pPr>
        <w:tabs>
          <w:tab w:val="num" w:pos="2880"/>
        </w:tabs>
        <w:ind w:left="2880" w:hanging="360"/>
      </w:pPr>
      <w:rPr>
        <w:rFonts w:ascii="OpenSymbol" w:hAnsi="OpenSymbol" w:cs="OpenSymbol"/>
      </w:rPr>
    </w:lvl>
  </w:abstractNum>
  <w:abstractNum w:abstractNumId="12">
    <w:nsid w:val="0000000D"/>
    <w:multiLevelType w:val="multilevel"/>
    <w:tmpl w:val="0000000D"/>
    <w:name w:val="WW8Num13"/>
    <w:lvl w:ilvl="0">
      <w:start w:val="1"/>
      <w:numFmt w:val="bullet"/>
      <w:lvlText w:val=""/>
      <w:lvlJc w:val="left"/>
      <w:pPr>
        <w:tabs>
          <w:tab w:val="num" w:pos="0"/>
        </w:tabs>
        <w:ind w:left="0" w:hanging="360"/>
      </w:pPr>
      <w:rPr>
        <w:rFonts w:ascii="Symbol" w:hAnsi="Symbol" w:cs="OpenSymbol"/>
      </w:rPr>
    </w:lvl>
    <w:lvl w:ilvl="1">
      <w:start w:val="1"/>
      <w:numFmt w:val="bullet"/>
      <w:lvlText w:val="◦"/>
      <w:lvlJc w:val="left"/>
      <w:pPr>
        <w:tabs>
          <w:tab w:val="num" w:pos="360"/>
        </w:tabs>
        <w:ind w:left="360" w:hanging="360"/>
      </w:pPr>
      <w:rPr>
        <w:rFonts w:ascii="OpenSymbol" w:hAnsi="OpenSymbol" w:cs="OpenSymbol"/>
      </w:rPr>
    </w:lvl>
    <w:lvl w:ilvl="2">
      <w:start w:val="1"/>
      <w:numFmt w:val="bullet"/>
      <w:lvlText w:val="▪"/>
      <w:lvlJc w:val="left"/>
      <w:pPr>
        <w:tabs>
          <w:tab w:val="num" w:pos="720"/>
        </w:tabs>
        <w:ind w:left="720" w:hanging="360"/>
      </w:pPr>
      <w:rPr>
        <w:rFonts w:ascii="OpenSymbol" w:hAnsi="OpenSymbol" w:cs="OpenSymbol"/>
      </w:rPr>
    </w:lvl>
    <w:lvl w:ilvl="3">
      <w:start w:val="1"/>
      <w:numFmt w:val="bullet"/>
      <w:lvlText w:val=""/>
      <w:lvlJc w:val="left"/>
      <w:pPr>
        <w:tabs>
          <w:tab w:val="num" w:pos="1080"/>
        </w:tabs>
        <w:ind w:left="1080" w:hanging="360"/>
      </w:pPr>
      <w:rPr>
        <w:rFonts w:ascii="Symbol" w:hAnsi="Symbol" w:cs="OpenSymbol"/>
      </w:rPr>
    </w:lvl>
    <w:lvl w:ilvl="4">
      <w:start w:val="1"/>
      <w:numFmt w:val="bullet"/>
      <w:lvlText w:val="◦"/>
      <w:lvlJc w:val="left"/>
      <w:pPr>
        <w:tabs>
          <w:tab w:val="num" w:pos="1440"/>
        </w:tabs>
        <w:ind w:left="1440" w:hanging="360"/>
      </w:pPr>
      <w:rPr>
        <w:rFonts w:ascii="OpenSymbol" w:hAnsi="OpenSymbol" w:cs="OpenSymbol"/>
      </w:rPr>
    </w:lvl>
    <w:lvl w:ilvl="5">
      <w:start w:val="1"/>
      <w:numFmt w:val="bullet"/>
      <w:lvlText w:val="▪"/>
      <w:lvlJc w:val="left"/>
      <w:pPr>
        <w:tabs>
          <w:tab w:val="num" w:pos="1800"/>
        </w:tabs>
        <w:ind w:left="1800" w:hanging="360"/>
      </w:pPr>
      <w:rPr>
        <w:rFonts w:ascii="OpenSymbol" w:hAnsi="OpenSymbol" w:cs="OpenSymbol"/>
      </w:rPr>
    </w:lvl>
    <w:lvl w:ilvl="6">
      <w:start w:val="1"/>
      <w:numFmt w:val="bullet"/>
      <w:lvlText w:val=""/>
      <w:lvlJc w:val="left"/>
      <w:pPr>
        <w:tabs>
          <w:tab w:val="num" w:pos="2160"/>
        </w:tabs>
        <w:ind w:left="2160" w:hanging="360"/>
      </w:pPr>
      <w:rPr>
        <w:rFonts w:ascii="Symbol" w:hAnsi="Symbol" w:cs="OpenSymbol"/>
      </w:rPr>
    </w:lvl>
    <w:lvl w:ilvl="7">
      <w:start w:val="1"/>
      <w:numFmt w:val="bullet"/>
      <w:lvlText w:val="◦"/>
      <w:lvlJc w:val="left"/>
      <w:pPr>
        <w:tabs>
          <w:tab w:val="num" w:pos="2520"/>
        </w:tabs>
        <w:ind w:left="2520" w:hanging="360"/>
      </w:pPr>
      <w:rPr>
        <w:rFonts w:ascii="OpenSymbol" w:hAnsi="OpenSymbol" w:cs="OpenSymbol"/>
      </w:rPr>
    </w:lvl>
    <w:lvl w:ilvl="8">
      <w:start w:val="1"/>
      <w:numFmt w:val="bullet"/>
      <w:lvlText w:val="▪"/>
      <w:lvlJc w:val="left"/>
      <w:pPr>
        <w:tabs>
          <w:tab w:val="num" w:pos="2880"/>
        </w:tabs>
        <w:ind w:left="2880" w:hanging="360"/>
      </w:pPr>
      <w:rPr>
        <w:rFonts w:ascii="OpenSymbol" w:hAnsi="OpenSymbol" w:cs="OpenSymbol"/>
      </w:rPr>
    </w:lvl>
  </w:abstractNum>
  <w:abstractNum w:abstractNumId="13">
    <w:nsid w:val="0000000E"/>
    <w:multiLevelType w:val="multilevel"/>
    <w:tmpl w:val="0000000E"/>
    <w:name w:val="WW8Num14"/>
    <w:lvl w:ilvl="0">
      <w:start w:val="1"/>
      <w:numFmt w:val="bullet"/>
      <w:lvlText w:val=""/>
      <w:lvlJc w:val="left"/>
      <w:pPr>
        <w:tabs>
          <w:tab w:val="num" w:pos="0"/>
        </w:tabs>
        <w:ind w:left="0" w:hanging="360"/>
      </w:pPr>
      <w:rPr>
        <w:rFonts w:ascii="Symbol" w:hAnsi="Symbol" w:cs="OpenSymbol"/>
      </w:rPr>
    </w:lvl>
    <w:lvl w:ilvl="1">
      <w:start w:val="1"/>
      <w:numFmt w:val="bullet"/>
      <w:lvlText w:val="◦"/>
      <w:lvlJc w:val="left"/>
      <w:pPr>
        <w:tabs>
          <w:tab w:val="num" w:pos="360"/>
        </w:tabs>
        <w:ind w:left="360" w:hanging="360"/>
      </w:pPr>
      <w:rPr>
        <w:rFonts w:ascii="OpenSymbol" w:hAnsi="OpenSymbol" w:cs="OpenSymbol"/>
      </w:rPr>
    </w:lvl>
    <w:lvl w:ilvl="2">
      <w:start w:val="1"/>
      <w:numFmt w:val="bullet"/>
      <w:lvlText w:val="▪"/>
      <w:lvlJc w:val="left"/>
      <w:pPr>
        <w:tabs>
          <w:tab w:val="num" w:pos="720"/>
        </w:tabs>
        <w:ind w:left="720" w:hanging="360"/>
      </w:pPr>
      <w:rPr>
        <w:rFonts w:ascii="OpenSymbol" w:hAnsi="OpenSymbol" w:cs="OpenSymbol"/>
      </w:rPr>
    </w:lvl>
    <w:lvl w:ilvl="3">
      <w:start w:val="1"/>
      <w:numFmt w:val="bullet"/>
      <w:lvlText w:val=""/>
      <w:lvlJc w:val="left"/>
      <w:pPr>
        <w:tabs>
          <w:tab w:val="num" w:pos="1080"/>
        </w:tabs>
        <w:ind w:left="1080" w:hanging="360"/>
      </w:pPr>
      <w:rPr>
        <w:rFonts w:ascii="Symbol" w:hAnsi="Symbol" w:cs="OpenSymbol"/>
      </w:rPr>
    </w:lvl>
    <w:lvl w:ilvl="4">
      <w:start w:val="1"/>
      <w:numFmt w:val="bullet"/>
      <w:lvlText w:val="◦"/>
      <w:lvlJc w:val="left"/>
      <w:pPr>
        <w:tabs>
          <w:tab w:val="num" w:pos="1440"/>
        </w:tabs>
        <w:ind w:left="1440" w:hanging="360"/>
      </w:pPr>
      <w:rPr>
        <w:rFonts w:ascii="OpenSymbol" w:hAnsi="OpenSymbol" w:cs="OpenSymbol"/>
      </w:rPr>
    </w:lvl>
    <w:lvl w:ilvl="5">
      <w:start w:val="1"/>
      <w:numFmt w:val="bullet"/>
      <w:lvlText w:val="▪"/>
      <w:lvlJc w:val="left"/>
      <w:pPr>
        <w:tabs>
          <w:tab w:val="num" w:pos="1800"/>
        </w:tabs>
        <w:ind w:left="1800" w:hanging="360"/>
      </w:pPr>
      <w:rPr>
        <w:rFonts w:ascii="OpenSymbol" w:hAnsi="OpenSymbol" w:cs="OpenSymbol"/>
      </w:rPr>
    </w:lvl>
    <w:lvl w:ilvl="6">
      <w:start w:val="1"/>
      <w:numFmt w:val="bullet"/>
      <w:lvlText w:val=""/>
      <w:lvlJc w:val="left"/>
      <w:pPr>
        <w:tabs>
          <w:tab w:val="num" w:pos="2160"/>
        </w:tabs>
        <w:ind w:left="2160" w:hanging="360"/>
      </w:pPr>
      <w:rPr>
        <w:rFonts w:ascii="Symbol" w:hAnsi="Symbol" w:cs="OpenSymbol"/>
      </w:rPr>
    </w:lvl>
    <w:lvl w:ilvl="7">
      <w:start w:val="1"/>
      <w:numFmt w:val="bullet"/>
      <w:lvlText w:val="◦"/>
      <w:lvlJc w:val="left"/>
      <w:pPr>
        <w:tabs>
          <w:tab w:val="num" w:pos="2520"/>
        </w:tabs>
        <w:ind w:left="2520" w:hanging="360"/>
      </w:pPr>
      <w:rPr>
        <w:rFonts w:ascii="OpenSymbol" w:hAnsi="OpenSymbol" w:cs="OpenSymbol"/>
      </w:rPr>
    </w:lvl>
    <w:lvl w:ilvl="8">
      <w:start w:val="1"/>
      <w:numFmt w:val="bullet"/>
      <w:lvlText w:val="▪"/>
      <w:lvlJc w:val="left"/>
      <w:pPr>
        <w:tabs>
          <w:tab w:val="num" w:pos="2880"/>
        </w:tabs>
        <w:ind w:left="2880" w:hanging="360"/>
      </w:pPr>
      <w:rPr>
        <w:rFonts w:ascii="OpenSymbol" w:hAnsi="OpenSymbol" w:cs="OpenSymbol"/>
      </w:rPr>
    </w:lvl>
  </w:abstractNum>
  <w:abstractNum w:abstractNumId="14">
    <w:nsid w:val="0000000F"/>
    <w:multiLevelType w:val="multilevel"/>
    <w:tmpl w:val="0000000F"/>
    <w:name w:val="WW8Num15"/>
    <w:lvl w:ilvl="0">
      <w:start w:val="1"/>
      <w:numFmt w:val="bullet"/>
      <w:lvlText w:val=""/>
      <w:lvlJc w:val="left"/>
      <w:pPr>
        <w:tabs>
          <w:tab w:val="num" w:pos="502"/>
        </w:tabs>
        <w:ind w:left="502" w:hanging="360"/>
      </w:pPr>
      <w:rPr>
        <w:rFonts w:ascii="Symbol" w:hAnsi="Symbol" w:cs="OpenSymbol"/>
      </w:rPr>
    </w:lvl>
    <w:lvl w:ilvl="1">
      <w:start w:val="1"/>
      <w:numFmt w:val="bullet"/>
      <w:lvlText w:val=""/>
      <w:lvlJc w:val="left"/>
      <w:pPr>
        <w:tabs>
          <w:tab w:val="num" w:pos="862"/>
        </w:tabs>
        <w:ind w:left="862" w:hanging="360"/>
      </w:pPr>
      <w:rPr>
        <w:rFonts w:ascii="Symbol" w:hAnsi="Symbol" w:cs="OpenSymbol"/>
      </w:rPr>
    </w:lvl>
    <w:lvl w:ilvl="2">
      <w:start w:val="1"/>
      <w:numFmt w:val="bullet"/>
      <w:lvlText w:val=""/>
      <w:lvlJc w:val="left"/>
      <w:pPr>
        <w:tabs>
          <w:tab w:val="num" w:pos="1222"/>
        </w:tabs>
        <w:ind w:left="1222" w:hanging="360"/>
      </w:pPr>
      <w:rPr>
        <w:rFonts w:ascii="Symbol" w:hAnsi="Symbol" w:cs="OpenSymbol"/>
      </w:rPr>
    </w:lvl>
    <w:lvl w:ilvl="3">
      <w:start w:val="1"/>
      <w:numFmt w:val="bullet"/>
      <w:lvlText w:val=""/>
      <w:lvlJc w:val="left"/>
      <w:pPr>
        <w:tabs>
          <w:tab w:val="num" w:pos="1582"/>
        </w:tabs>
        <w:ind w:left="1582" w:hanging="360"/>
      </w:pPr>
      <w:rPr>
        <w:rFonts w:ascii="Symbol" w:hAnsi="Symbol" w:cs="OpenSymbol"/>
      </w:rPr>
    </w:lvl>
    <w:lvl w:ilvl="4">
      <w:start w:val="1"/>
      <w:numFmt w:val="bullet"/>
      <w:lvlText w:val=""/>
      <w:lvlJc w:val="left"/>
      <w:pPr>
        <w:tabs>
          <w:tab w:val="num" w:pos="1942"/>
        </w:tabs>
        <w:ind w:left="1942" w:hanging="360"/>
      </w:pPr>
      <w:rPr>
        <w:rFonts w:ascii="Symbol" w:hAnsi="Symbol" w:cs="OpenSymbol"/>
      </w:rPr>
    </w:lvl>
    <w:lvl w:ilvl="5">
      <w:start w:val="1"/>
      <w:numFmt w:val="bullet"/>
      <w:lvlText w:val=""/>
      <w:lvlJc w:val="left"/>
      <w:pPr>
        <w:tabs>
          <w:tab w:val="num" w:pos="2302"/>
        </w:tabs>
        <w:ind w:left="2302" w:hanging="360"/>
      </w:pPr>
      <w:rPr>
        <w:rFonts w:ascii="Symbol" w:hAnsi="Symbol" w:cs="OpenSymbol"/>
      </w:rPr>
    </w:lvl>
    <w:lvl w:ilvl="6">
      <w:start w:val="1"/>
      <w:numFmt w:val="bullet"/>
      <w:lvlText w:val=""/>
      <w:lvlJc w:val="left"/>
      <w:pPr>
        <w:tabs>
          <w:tab w:val="num" w:pos="2662"/>
        </w:tabs>
        <w:ind w:left="2662" w:hanging="360"/>
      </w:pPr>
      <w:rPr>
        <w:rFonts w:ascii="Symbol" w:hAnsi="Symbol" w:cs="OpenSymbol"/>
      </w:rPr>
    </w:lvl>
    <w:lvl w:ilvl="7">
      <w:start w:val="1"/>
      <w:numFmt w:val="bullet"/>
      <w:lvlText w:val=""/>
      <w:lvlJc w:val="left"/>
      <w:pPr>
        <w:tabs>
          <w:tab w:val="num" w:pos="3022"/>
        </w:tabs>
        <w:ind w:left="3022" w:hanging="360"/>
      </w:pPr>
      <w:rPr>
        <w:rFonts w:ascii="Symbol" w:hAnsi="Symbol" w:cs="OpenSymbol"/>
      </w:rPr>
    </w:lvl>
    <w:lvl w:ilvl="8">
      <w:start w:val="1"/>
      <w:numFmt w:val="bullet"/>
      <w:lvlText w:val=""/>
      <w:lvlJc w:val="left"/>
      <w:pPr>
        <w:tabs>
          <w:tab w:val="num" w:pos="3382"/>
        </w:tabs>
        <w:ind w:left="3382" w:hanging="360"/>
      </w:pPr>
      <w:rPr>
        <w:rFonts w:ascii="Symbol" w:hAnsi="Symbol" w:cs="OpenSymbol"/>
      </w:rPr>
    </w:lvl>
  </w:abstractNum>
  <w:abstractNum w:abstractNumId="15">
    <w:nsid w:val="02077B6F"/>
    <w:multiLevelType w:val="hybridMultilevel"/>
    <w:tmpl w:val="9C029150"/>
    <w:lvl w:ilvl="0" w:tplc="D72423C4">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0AEE7DA7"/>
    <w:multiLevelType w:val="hybridMultilevel"/>
    <w:tmpl w:val="6F0A2D66"/>
    <w:lvl w:ilvl="0" w:tplc="00B0AF4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AFF0C43"/>
    <w:multiLevelType w:val="hybridMultilevel"/>
    <w:tmpl w:val="E6725058"/>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B61138"/>
    <w:multiLevelType w:val="hybridMultilevel"/>
    <w:tmpl w:val="55E6D4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5DA45E7"/>
    <w:multiLevelType w:val="hybridMultilevel"/>
    <w:tmpl w:val="55E6D4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7954A10"/>
    <w:multiLevelType w:val="multilevel"/>
    <w:tmpl w:val="6C86B15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3FC5216F"/>
    <w:multiLevelType w:val="hybridMultilevel"/>
    <w:tmpl w:val="8D849ACC"/>
    <w:lvl w:ilvl="0" w:tplc="25C0C35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498777AC"/>
    <w:multiLevelType w:val="hybridMultilevel"/>
    <w:tmpl w:val="7EAAA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9D770F0"/>
    <w:multiLevelType w:val="hybridMultilevel"/>
    <w:tmpl w:val="9342B4BC"/>
    <w:lvl w:ilvl="0" w:tplc="937C629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0FC15E8"/>
    <w:multiLevelType w:val="hybridMultilevel"/>
    <w:tmpl w:val="39327EFC"/>
    <w:lvl w:ilvl="0" w:tplc="E5D82F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4EF1789"/>
    <w:multiLevelType w:val="hybridMultilevel"/>
    <w:tmpl w:val="71A66078"/>
    <w:lvl w:ilvl="0" w:tplc="EFC61B98">
      <w:start w:val="7"/>
      <w:numFmt w:val="decimal"/>
      <w:lvlText w:val="%1."/>
      <w:lvlJc w:val="left"/>
      <w:pPr>
        <w:ind w:left="720" w:hanging="360"/>
      </w:pPr>
      <w:rPr>
        <w:rFonts w:eastAsia="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D957AD"/>
    <w:multiLevelType w:val="hybridMultilevel"/>
    <w:tmpl w:val="63C4B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90632B"/>
    <w:multiLevelType w:val="hybridMultilevel"/>
    <w:tmpl w:val="285A64CE"/>
    <w:lvl w:ilvl="0" w:tplc="3612D474">
      <w:start w:val="2"/>
      <w:numFmt w:val="bullet"/>
      <w:lvlText w:val="-"/>
      <w:lvlJc w:val="left"/>
      <w:pPr>
        <w:ind w:left="1080" w:hanging="360"/>
      </w:pPr>
      <w:rPr>
        <w:rFonts w:ascii="Calibri" w:eastAsia="Calibri" w:hAnsi="Calibri"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28">
    <w:nsid w:val="59113195"/>
    <w:multiLevelType w:val="multilevel"/>
    <w:tmpl w:val="D772BB30"/>
    <w:lvl w:ilvl="0">
      <w:start w:val="2"/>
      <w:numFmt w:val="decimalZero"/>
      <w:lvlText w:val="%1"/>
      <w:lvlJc w:val="left"/>
      <w:pPr>
        <w:ind w:left="984" w:hanging="984"/>
      </w:pPr>
      <w:rPr>
        <w:rFonts w:hint="default"/>
      </w:rPr>
    </w:lvl>
    <w:lvl w:ilvl="1">
      <w:start w:val="7"/>
      <w:numFmt w:val="decimalZero"/>
      <w:lvlText w:val="%1.%2"/>
      <w:lvlJc w:val="left"/>
      <w:pPr>
        <w:ind w:left="984" w:hanging="984"/>
      </w:pPr>
      <w:rPr>
        <w:rFonts w:hint="default"/>
      </w:rPr>
    </w:lvl>
    <w:lvl w:ilvl="2">
      <w:start w:val="2013"/>
      <w:numFmt w:val="decimal"/>
      <w:lvlText w:val="%1.%2.%3"/>
      <w:lvlJc w:val="left"/>
      <w:pPr>
        <w:ind w:left="984" w:hanging="984"/>
      </w:pPr>
      <w:rPr>
        <w:rFonts w:hint="default"/>
      </w:rPr>
    </w:lvl>
    <w:lvl w:ilvl="3">
      <w:start w:val="1"/>
      <w:numFmt w:val="decimal"/>
      <w:lvlText w:val="%1.%2.%3.%4"/>
      <w:lvlJc w:val="left"/>
      <w:pPr>
        <w:ind w:left="984" w:hanging="98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592A5FE7"/>
    <w:multiLevelType w:val="hybridMultilevel"/>
    <w:tmpl w:val="8BC4425C"/>
    <w:lvl w:ilvl="0" w:tplc="4E208390">
      <w:start w:val="1"/>
      <w:numFmt w:val="bullet"/>
      <w:lvlText w:val="-"/>
      <w:lvlJc w:val="left"/>
      <w:pPr>
        <w:ind w:left="1068" w:hanging="360"/>
      </w:pPr>
      <w:rPr>
        <w:rFonts w:ascii="Times New Roman" w:eastAsia="Times New Roman" w:hAnsi="Times New Roman" w:cs="Times New Roman"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30">
    <w:nsid w:val="59BE2180"/>
    <w:multiLevelType w:val="hybridMultilevel"/>
    <w:tmpl w:val="DD187E70"/>
    <w:lvl w:ilvl="0" w:tplc="258CCCF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731645"/>
    <w:multiLevelType w:val="hybridMultilevel"/>
    <w:tmpl w:val="F81865DC"/>
    <w:lvl w:ilvl="0" w:tplc="910E51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10B3920"/>
    <w:multiLevelType w:val="multilevel"/>
    <w:tmpl w:val="0000000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3">
    <w:nsid w:val="64CF1613"/>
    <w:multiLevelType w:val="hybridMultilevel"/>
    <w:tmpl w:val="D7B4B5DC"/>
    <w:lvl w:ilvl="0" w:tplc="2D487138">
      <w:start w:val="2"/>
      <w:numFmt w:val="bullet"/>
      <w:lvlText w:val="-"/>
      <w:lvlJc w:val="left"/>
      <w:pPr>
        <w:ind w:left="720" w:hanging="360"/>
      </w:pPr>
      <w:rPr>
        <w:rFonts w:ascii="Calibri" w:eastAsia="Calibri" w:hAnsi="Calibri"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pStyle w:val="Heading4"/>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4">
    <w:nsid w:val="66243BA1"/>
    <w:multiLevelType w:val="hybridMultilevel"/>
    <w:tmpl w:val="F828A5EC"/>
    <w:lvl w:ilvl="0" w:tplc="D84A3022">
      <w:start w:val="2"/>
      <w:numFmt w:val="bullet"/>
      <w:lvlText w:val="-"/>
      <w:lvlJc w:val="left"/>
      <w:pPr>
        <w:ind w:left="4080" w:hanging="360"/>
      </w:pPr>
      <w:rPr>
        <w:rFonts w:ascii="Times New Roman" w:eastAsia="Times New Roman" w:hAnsi="Times New Roman" w:cs="Times New Roman" w:hint="default"/>
      </w:rPr>
    </w:lvl>
    <w:lvl w:ilvl="1" w:tplc="04090003" w:tentative="1">
      <w:start w:val="1"/>
      <w:numFmt w:val="bullet"/>
      <w:lvlText w:val="o"/>
      <w:lvlJc w:val="left"/>
      <w:pPr>
        <w:ind w:left="4800" w:hanging="360"/>
      </w:pPr>
      <w:rPr>
        <w:rFonts w:ascii="Courier New" w:hAnsi="Courier New" w:cs="Courier New" w:hint="default"/>
      </w:rPr>
    </w:lvl>
    <w:lvl w:ilvl="2" w:tplc="04090005" w:tentative="1">
      <w:start w:val="1"/>
      <w:numFmt w:val="bullet"/>
      <w:lvlText w:val=""/>
      <w:lvlJc w:val="left"/>
      <w:pPr>
        <w:ind w:left="5520" w:hanging="360"/>
      </w:pPr>
      <w:rPr>
        <w:rFonts w:ascii="Wingdings" w:hAnsi="Wingdings" w:hint="default"/>
      </w:rPr>
    </w:lvl>
    <w:lvl w:ilvl="3" w:tplc="04090001" w:tentative="1">
      <w:start w:val="1"/>
      <w:numFmt w:val="bullet"/>
      <w:lvlText w:val=""/>
      <w:lvlJc w:val="left"/>
      <w:pPr>
        <w:ind w:left="6240" w:hanging="360"/>
      </w:pPr>
      <w:rPr>
        <w:rFonts w:ascii="Symbol" w:hAnsi="Symbol" w:hint="default"/>
      </w:rPr>
    </w:lvl>
    <w:lvl w:ilvl="4" w:tplc="04090003" w:tentative="1">
      <w:start w:val="1"/>
      <w:numFmt w:val="bullet"/>
      <w:lvlText w:val="o"/>
      <w:lvlJc w:val="left"/>
      <w:pPr>
        <w:ind w:left="6960" w:hanging="360"/>
      </w:pPr>
      <w:rPr>
        <w:rFonts w:ascii="Courier New" w:hAnsi="Courier New" w:cs="Courier New" w:hint="default"/>
      </w:rPr>
    </w:lvl>
    <w:lvl w:ilvl="5" w:tplc="04090005" w:tentative="1">
      <w:start w:val="1"/>
      <w:numFmt w:val="bullet"/>
      <w:lvlText w:val=""/>
      <w:lvlJc w:val="left"/>
      <w:pPr>
        <w:ind w:left="7680" w:hanging="360"/>
      </w:pPr>
      <w:rPr>
        <w:rFonts w:ascii="Wingdings" w:hAnsi="Wingdings" w:hint="default"/>
      </w:rPr>
    </w:lvl>
    <w:lvl w:ilvl="6" w:tplc="04090001" w:tentative="1">
      <w:start w:val="1"/>
      <w:numFmt w:val="bullet"/>
      <w:lvlText w:val=""/>
      <w:lvlJc w:val="left"/>
      <w:pPr>
        <w:ind w:left="8400" w:hanging="360"/>
      </w:pPr>
      <w:rPr>
        <w:rFonts w:ascii="Symbol" w:hAnsi="Symbol" w:hint="default"/>
      </w:rPr>
    </w:lvl>
    <w:lvl w:ilvl="7" w:tplc="04090003" w:tentative="1">
      <w:start w:val="1"/>
      <w:numFmt w:val="bullet"/>
      <w:lvlText w:val="o"/>
      <w:lvlJc w:val="left"/>
      <w:pPr>
        <w:ind w:left="9120" w:hanging="360"/>
      </w:pPr>
      <w:rPr>
        <w:rFonts w:ascii="Courier New" w:hAnsi="Courier New" w:cs="Courier New" w:hint="default"/>
      </w:rPr>
    </w:lvl>
    <w:lvl w:ilvl="8" w:tplc="04090005" w:tentative="1">
      <w:start w:val="1"/>
      <w:numFmt w:val="bullet"/>
      <w:lvlText w:val=""/>
      <w:lvlJc w:val="left"/>
      <w:pPr>
        <w:ind w:left="9840" w:hanging="360"/>
      </w:pPr>
      <w:rPr>
        <w:rFonts w:ascii="Wingdings" w:hAnsi="Wingdings" w:hint="default"/>
      </w:rPr>
    </w:lvl>
  </w:abstractNum>
  <w:abstractNum w:abstractNumId="35">
    <w:nsid w:val="6D180D32"/>
    <w:multiLevelType w:val="hybridMultilevel"/>
    <w:tmpl w:val="689A5A48"/>
    <w:lvl w:ilvl="0" w:tplc="B49681A0">
      <w:start w:val="2"/>
      <w:numFmt w:val="bullet"/>
      <w:lvlText w:val="-"/>
      <w:lvlJc w:val="left"/>
      <w:pPr>
        <w:ind w:left="1440" w:hanging="360"/>
      </w:pPr>
      <w:rPr>
        <w:rFonts w:ascii="Calibri" w:eastAsia="Calibri" w:hAnsi="Calibri" w:cs="Times New Roman"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36">
    <w:nsid w:val="79BD0C41"/>
    <w:multiLevelType w:val="multilevel"/>
    <w:tmpl w:val="6C86B15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3"/>
  </w:num>
  <w:num w:numId="2">
    <w:abstractNumId w:val="27"/>
  </w:num>
  <w:num w:numId="3">
    <w:abstractNumId w:val="35"/>
  </w:num>
  <w:num w:numId="4">
    <w:abstractNumId w:val="28"/>
  </w:num>
  <w:num w:numId="5">
    <w:abstractNumId w:val="7"/>
  </w:num>
  <w:num w:numId="6">
    <w:abstractNumId w:val="1"/>
  </w:num>
  <w:num w:numId="7">
    <w:abstractNumId w:val="3"/>
  </w:num>
  <w:num w:numId="8">
    <w:abstractNumId w:val="4"/>
  </w:num>
  <w:num w:numId="9">
    <w:abstractNumId w:val="2"/>
  </w:num>
  <w:num w:numId="10">
    <w:abstractNumId w:val="5"/>
  </w:num>
  <w:num w:numId="11">
    <w:abstractNumId w:val="6"/>
  </w:num>
  <w:num w:numId="12">
    <w:abstractNumId w:val="14"/>
  </w:num>
  <w:num w:numId="13">
    <w:abstractNumId w:val="0"/>
  </w:num>
  <w:num w:numId="14">
    <w:abstractNumId w:val="8"/>
  </w:num>
  <w:num w:numId="15">
    <w:abstractNumId w:val="9"/>
  </w:num>
  <w:num w:numId="16">
    <w:abstractNumId w:val="10"/>
  </w:num>
  <w:num w:numId="17">
    <w:abstractNumId w:val="11"/>
  </w:num>
  <w:num w:numId="18">
    <w:abstractNumId w:val="12"/>
  </w:num>
  <w:num w:numId="19">
    <w:abstractNumId w:val="13"/>
  </w:num>
  <w:num w:numId="20">
    <w:abstractNumId w:val="31"/>
  </w:num>
  <w:num w:numId="21">
    <w:abstractNumId w:val="22"/>
  </w:num>
  <w:num w:numId="22">
    <w:abstractNumId w:val="32"/>
  </w:num>
  <w:num w:numId="23">
    <w:abstractNumId w:val="30"/>
  </w:num>
  <w:num w:numId="24">
    <w:abstractNumId w:val="23"/>
  </w:num>
  <w:num w:numId="25">
    <w:abstractNumId w:val="26"/>
  </w:num>
  <w:num w:numId="26">
    <w:abstractNumId w:val="24"/>
  </w:num>
  <w:num w:numId="27">
    <w:abstractNumId w:val="15"/>
  </w:num>
  <w:num w:numId="28">
    <w:abstractNumId w:val="17"/>
  </w:num>
  <w:num w:numId="29">
    <w:abstractNumId w:val="18"/>
  </w:num>
  <w:num w:numId="30">
    <w:abstractNumId w:val="21"/>
  </w:num>
  <w:num w:numId="31">
    <w:abstractNumId w:val="34"/>
  </w:num>
  <w:num w:numId="32">
    <w:abstractNumId w:val="16"/>
  </w:num>
  <w:num w:numId="33">
    <w:abstractNumId w:val="19"/>
  </w:num>
  <w:num w:numId="34">
    <w:abstractNumId w:val="20"/>
  </w:num>
  <w:num w:numId="35">
    <w:abstractNumId w:val="36"/>
  </w:num>
  <w:num w:numId="36">
    <w:abstractNumId w:val="29"/>
  </w:num>
  <w:num w:numId="3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defaultTabStop w:val="708"/>
  <w:hyphenationZone w:val="425"/>
  <w:characterSpacingControl w:val="doNotCompress"/>
  <w:hdrShapeDefaults>
    <o:shapedefaults v:ext="edit" spidmax="21506"/>
    <o:shapelayout v:ext="edit">
      <o:idmap v:ext="edit" data="4"/>
    </o:shapelayout>
  </w:hdrShapeDefaults>
  <w:footnotePr>
    <w:footnote w:id="0"/>
    <w:footnote w:id="1"/>
  </w:footnotePr>
  <w:endnotePr>
    <w:endnote w:id="0"/>
    <w:endnote w:id="1"/>
  </w:endnotePr>
  <w:compat/>
  <w:rsids>
    <w:rsidRoot w:val="00887186"/>
    <w:rsid w:val="00003A2E"/>
    <w:rsid w:val="00014546"/>
    <w:rsid w:val="00014993"/>
    <w:rsid w:val="00014ACA"/>
    <w:rsid w:val="00034A67"/>
    <w:rsid w:val="00041B26"/>
    <w:rsid w:val="000613F5"/>
    <w:rsid w:val="00084A99"/>
    <w:rsid w:val="000B513B"/>
    <w:rsid w:val="000F1CBB"/>
    <w:rsid w:val="000F5086"/>
    <w:rsid w:val="00100475"/>
    <w:rsid w:val="00100C13"/>
    <w:rsid w:val="00102EB8"/>
    <w:rsid w:val="00116E5C"/>
    <w:rsid w:val="00122DA4"/>
    <w:rsid w:val="0012661C"/>
    <w:rsid w:val="00127A2F"/>
    <w:rsid w:val="00145C2F"/>
    <w:rsid w:val="00157163"/>
    <w:rsid w:val="00176C14"/>
    <w:rsid w:val="00192E35"/>
    <w:rsid w:val="001C4DE8"/>
    <w:rsid w:val="001C6A10"/>
    <w:rsid w:val="001D30AD"/>
    <w:rsid w:val="0021317E"/>
    <w:rsid w:val="0021422E"/>
    <w:rsid w:val="00223F7B"/>
    <w:rsid w:val="00251C73"/>
    <w:rsid w:val="002949A6"/>
    <w:rsid w:val="00297F16"/>
    <w:rsid w:val="002B0205"/>
    <w:rsid w:val="002B3468"/>
    <w:rsid w:val="002D3A99"/>
    <w:rsid w:val="003065EE"/>
    <w:rsid w:val="0030709A"/>
    <w:rsid w:val="003113E0"/>
    <w:rsid w:val="00311CCB"/>
    <w:rsid w:val="003B4E85"/>
    <w:rsid w:val="003C6489"/>
    <w:rsid w:val="003F132F"/>
    <w:rsid w:val="003F22CB"/>
    <w:rsid w:val="00421D32"/>
    <w:rsid w:val="00453DFC"/>
    <w:rsid w:val="00455939"/>
    <w:rsid w:val="00472B08"/>
    <w:rsid w:val="00497CF8"/>
    <w:rsid w:val="004C0872"/>
    <w:rsid w:val="004C565E"/>
    <w:rsid w:val="004E00CD"/>
    <w:rsid w:val="00501FB0"/>
    <w:rsid w:val="005060DE"/>
    <w:rsid w:val="00510951"/>
    <w:rsid w:val="00514DDF"/>
    <w:rsid w:val="00544B51"/>
    <w:rsid w:val="00580218"/>
    <w:rsid w:val="005911B6"/>
    <w:rsid w:val="005A3599"/>
    <w:rsid w:val="005A6428"/>
    <w:rsid w:val="005B1EAF"/>
    <w:rsid w:val="005C33C0"/>
    <w:rsid w:val="00615171"/>
    <w:rsid w:val="00637FFD"/>
    <w:rsid w:val="00647C64"/>
    <w:rsid w:val="00657EAD"/>
    <w:rsid w:val="0067291F"/>
    <w:rsid w:val="006A1C4F"/>
    <w:rsid w:val="006A7774"/>
    <w:rsid w:val="006B1FBD"/>
    <w:rsid w:val="006C1FC9"/>
    <w:rsid w:val="006C698F"/>
    <w:rsid w:val="006F045F"/>
    <w:rsid w:val="00703ECA"/>
    <w:rsid w:val="0076530D"/>
    <w:rsid w:val="00776A7E"/>
    <w:rsid w:val="00786669"/>
    <w:rsid w:val="007C1D26"/>
    <w:rsid w:val="007D1AA8"/>
    <w:rsid w:val="007D3E41"/>
    <w:rsid w:val="0084325D"/>
    <w:rsid w:val="00855494"/>
    <w:rsid w:val="00857A7D"/>
    <w:rsid w:val="00887186"/>
    <w:rsid w:val="008953A9"/>
    <w:rsid w:val="008970D5"/>
    <w:rsid w:val="008B396B"/>
    <w:rsid w:val="008C506E"/>
    <w:rsid w:val="008C5E65"/>
    <w:rsid w:val="00905D2C"/>
    <w:rsid w:val="009213C0"/>
    <w:rsid w:val="00925541"/>
    <w:rsid w:val="00932360"/>
    <w:rsid w:val="0094015B"/>
    <w:rsid w:val="00942229"/>
    <w:rsid w:val="00944891"/>
    <w:rsid w:val="0096114F"/>
    <w:rsid w:val="00962ADB"/>
    <w:rsid w:val="00986161"/>
    <w:rsid w:val="0099269E"/>
    <w:rsid w:val="009A6C08"/>
    <w:rsid w:val="009B6FE8"/>
    <w:rsid w:val="009C629B"/>
    <w:rsid w:val="009C7287"/>
    <w:rsid w:val="00A1540E"/>
    <w:rsid w:val="00A300CD"/>
    <w:rsid w:val="00A40408"/>
    <w:rsid w:val="00A818E3"/>
    <w:rsid w:val="00AA170D"/>
    <w:rsid w:val="00AB26A3"/>
    <w:rsid w:val="00AB2A96"/>
    <w:rsid w:val="00AC2BBC"/>
    <w:rsid w:val="00AE35F8"/>
    <w:rsid w:val="00B05C48"/>
    <w:rsid w:val="00B64F60"/>
    <w:rsid w:val="00B76F4A"/>
    <w:rsid w:val="00B93E1D"/>
    <w:rsid w:val="00BA2C4D"/>
    <w:rsid w:val="00BA797A"/>
    <w:rsid w:val="00BC2737"/>
    <w:rsid w:val="00C000B2"/>
    <w:rsid w:val="00C14C96"/>
    <w:rsid w:val="00C40EFA"/>
    <w:rsid w:val="00C54398"/>
    <w:rsid w:val="00C54CA8"/>
    <w:rsid w:val="00C57C96"/>
    <w:rsid w:val="00C6229A"/>
    <w:rsid w:val="00C649BB"/>
    <w:rsid w:val="00C72720"/>
    <w:rsid w:val="00C80DFC"/>
    <w:rsid w:val="00C8643A"/>
    <w:rsid w:val="00C905A6"/>
    <w:rsid w:val="00C97500"/>
    <w:rsid w:val="00C97949"/>
    <w:rsid w:val="00CD1A36"/>
    <w:rsid w:val="00CE50C6"/>
    <w:rsid w:val="00CF4BE1"/>
    <w:rsid w:val="00D06136"/>
    <w:rsid w:val="00D21C3F"/>
    <w:rsid w:val="00D31741"/>
    <w:rsid w:val="00D660CF"/>
    <w:rsid w:val="00D7795A"/>
    <w:rsid w:val="00DB6894"/>
    <w:rsid w:val="00E01978"/>
    <w:rsid w:val="00E01AA2"/>
    <w:rsid w:val="00E01D75"/>
    <w:rsid w:val="00E14460"/>
    <w:rsid w:val="00E16AC7"/>
    <w:rsid w:val="00E17706"/>
    <w:rsid w:val="00E30157"/>
    <w:rsid w:val="00E36C0E"/>
    <w:rsid w:val="00E37CEB"/>
    <w:rsid w:val="00E5323A"/>
    <w:rsid w:val="00E80E90"/>
    <w:rsid w:val="00E875D3"/>
    <w:rsid w:val="00E87E9C"/>
    <w:rsid w:val="00EA092B"/>
    <w:rsid w:val="00EC3A86"/>
    <w:rsid w:val="00ED7136"/>
    <w:rsid w:val="00F12BE5"/>
    <w:rsid w:val="00F13F3E"/>
    <w:rsid w:val="00F35119"/>
    <w:rsid w:val="00F44A8C"/>
    <w:rsid w:val="00F4618E"/>
    <w:rsid w:val="00F55D57"/>
    <w:rsid w:val="00F578A9"/>
    <w:rsid w:val="00F73DB6"/>
    <w:rsid w:val="00F97DFB"/>
    <w:rsid w:val="00FA2133"/>
    <w:rsid w:val="00FC238B"/>
    <w:rsid w:val="00FC7FA2"/>
    <w:rsid w:val="00FF7221"/>
    <w:rsid w:val="00FF7BF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186"/>
    <w:pPr>
      <w:widowControl w:val="0"/>
      <w:suppressAutoHyphens/>
      <w:spacing w:line="100" w:lineRule="atLeast"/>
    </w:pPr>
    <w:rPr>
      <w:rFonts w:ascii="Times New Roman" w:eastAsia="Lucida Sans Unicode" w:hAnsi="Times New Roman" w:cs="Tahoma"/>
      <w:kern w:val="1"/>
      <w:sz w:val="24"/>
      <w:szCs w:val="24"/>
      <w:lang w:val="en-US" w:eastAsia="ar-SA"/>
    </w:rPr>
  </w:style>
  <w:style w:type="paragraph" w:styleId="Heading1">
    <w:name w:val="heading 1"/>
    <w:basedOn w:val="Normal"/>
    <w:next w:val="Normal"/>
    <w:link w:val="Heading1Char"/>
    <w:uiPriority w:val="9"/>
    <w:qFormat/>
    <w:rsid w:val="00ED71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BodyText"/>
    <w:link w:val="Heading4Char"/>
    <w:qFormat/>
    <w:rsid w:val="0030709A"/>
    <w:pPr>
      <w:keepNext/>
      <w:numPr>
        <w:ilvl w:val="3"/>
        <w:numId w:val="1"/>
      </w:numPr>
      <w:jc w:val="center"/>
      <w:outlineLvl w:val="3"/>
    </w:pPr>
    <w:rPr>
      <w:rFonts w:eastAsia="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54CA8"/>
    <w:pPr>
      <w:tabs>
        <w:tab w:val="center" w:pos="4535"/>
        <w:tab w:val="right" w:pos="9071"/>
      </w:tabs>
      <w:spacing w:line="240" w:lineRule="auto"/>
    </w:pPr>
  </w:style>
  <w:style w:type="character" w:customStyle="1" w:styleId="HeaderChar">
    <w:name w:val="Header Char"/>
    <w:basedOn w:val="DefaultParagraphFont"/>
    <w:link w:val="Header"/>
    <w:rsid w:val="00C54CA8"/>
  </w:style>
  <w:style w:type="paragraph" w:styleId="Footer">
    <w:name w:val="footer"/>
    <w:basedOn w:val="Normal"/>
    <w:link w:val="FooterChar"/>
    <w:uiPriority w:val="99"/>
    <w:unhideWhenUsed/>
    <w:rsid w:val="00C54CA8"/>
    <w:pPr>
      <w:tabs>
        <w:tab w:val="center" w:pos="4535"/>
        <w:tab w:val="right" w:pos="9071"/>
      </w:tabs>
      <w:spacing w:line="240" w:lineRule="auto"/>
    </w:pPr>
  </w:style>
  <w:style w:type="character" w:customStyle="1" w:styleId="FooterChar">
    <w:name w:val="Footer Char"/>
    <w:basedOn w:val="DefaultParagraphFont"/>
    <w:link w:val="Footer"/>
    <w:uiPriority w:val="99"/>
    <w:rsid w:val="00C54CA8"/>
  </w:style>
  <w:style w:type="character" w:styleId="Hyperlink">
    <w:name w:val="Hyperlink"/>
    <w:uiPriority w:val="99"/>
    <w:unhideWhenUsed/>
    <w:rsid w:val="00C54CA8"/>
    <w:rPr>
      <w:color w:val="0000FF"/>
      <w:u w:val="single"/>
    </w:rPr>
  </w:style>
  <w:style w:type="paragraph" w:styleId="ListParagraph">
    <w:name w:val="List Paragraph"/>
    <w:basedOn w:val="Normal"/>
    <w:qFormat/>
    <w:rsid w:val="00C54CA8"/>
    <w:pPr>
      <w:ind w:left="720"/>
      <w:contextualSpacing/>
    </w:pPr>
  </w:style>
  <w:style w:type="paragraph" w:styleId="BalloonText">
    <w:name w:val="Balloon Text"/>
    <w:basedOn w:val="Normal"/>
    <w:link w:val="BalloonTextChar"/>
    <w:uiPriority w:val="99"/>
    <w:semiHidden/>
    <w:unhideWhenUsed/>
    <w:rsid w:val="00F44A8C"/>
    <w:pPr>
      <w:spacing w:line="240" w:lineRule="auto"/>
    </w:pPr>
    <w:rPr>
      <w:rFonts w:ascii="Tahoma" w:hAnsi="Tahoma"/>
      <w:sz w:val="16"/>
      <w:szCs w:val="16"/>
    </w:rPr>
  </w:style>
  <w:style w:type="character" w:customStyle="1" w:styleId="BalloonTextChar">
    <w:name w:val="Balloon Text Char"/>
    <w:link w:val="BalloonText"/>
    <w:uiPriority w:val="99"/>
    <w:semiHidden/>
    <w:rsid w:val="00F44A8C"/>
    <w:rPr>
      <w:rFonts w:ascii="Tahoma" w:hAnsi="Tahoma" w:cs="Tahoma"/>
      <w:sz w:val="16"/>
      <w:szCs w:val="16"/>
    </w:rPr>
  </w:style>
  <w:style w:type="paragraph" w:customStyle="1" w:styleId="TableContents">
    <w:name w:val="Table Contents"/>
    <w:basedOn w:val="Normal"/>
    <w:rsid w:val="002D3A99"/>
    <w:pPr>
      <w:suppressLineNumbers/>
    </w:pPr>
  </w:style>
  <w:style w:type="paragraph" w:styleId="BodyTextIndent">
    <w:name w:val="Body Text Indent"/>
    <w:basedOn w:val="Normal"/>
    <w:link w:val="BodyTextIndentChar"/>
    <w:rsid w:val="00786669"/>
    <w:pPr>
      <w:spacing w:after="200" w:line="276" w:lineRule="auto"/>
      <w:ind w:left="2642" w:hanging="2642"/>
      <w:jc w:val="both"/>
    </w:pPr>
    <w:rPr>
      <w:rFonts w:ascii="Tahoma" w:hAnsi="Tahoma"/>
      <w:sz w:val="22"/>
      <w:lang w:val="sr-Cyrl-CS"/>
    </w:rPr>
  </w:style>
  <w:style w:type="character" w:customStyle="1" w:styleId="BodyTextIndentChar">
    <w:name w:val="Body Text Indent Char"/>
    <w:basedOn w:val="DefaultParagraphFont"/>
    <w:link w:val="BodyTextIndent"/>
    <w:rsid w:val="00786669"/>
    <w:rPr>
      <w:rFonts w:ascii="Tahoma" w:eastAsia="Lucida Sans Unicode" w:hAnsi="Tahoma" w:cs="Tahoma"/>
      <w:kern w:val="1"/>
      <w:sz w:val="22"/>
      <w:szCs w:val="24"/>
      <w:lang w:val="sr-Cyrl-CS" w:eastAsia="ar-SA"/>
    </w:rPr>
  </w:style>
  <w:style w:type="character" w:customStyle="1" w:styleId="Heading4Char">
    <w:name w:val="Heading 4 Char"/>
    <w:basedOn w:val="DefaultParagraphFont"/>
    <w:link w:val="Heading4"/>
    <w:rsid w:val="0030709A"/>
    <w:rPr>
      <w:rFonts w:ascii="Times New Roman" w:eastAsia="Times New Roman" w:hAnsi="Times New Roman"/>
      <w:b/>
      <w:bCs/>
      <w:kern w:val="1"/>
      <w:sz w:val="28"/>
      <w:szCs w:val="24"/>
      <w:lang w:eastAsia="ar-SA"/>
    </w:rPr>
  </w:style>
  <w:style w:type="character" w:customStyle="1" w:styleId="WW8Num10z0">
    <w:name w:val="WW8Num10z0"/>
    <w:rsid w:val="0030709A"/>
    <w:rPr>
      <w:rFonts w:ascii="Times New Roman" w:eastAsia="Calibri" w:hAnsi="Times New Roman" w:cs="Times New Roman"/>
    </w:rPr>
  </w:style>
  <w:style w:type="character" w:customStyle="1" w:styleId="WW8Num12z0">
    <w:name w:val="WW8Num12z0"/>
    <w:rsid w:val="0030709A"/>
    <w:rPr>
      <w:rFonts w:ascii="Symbol" w:hAnsi="Symbol" w:cs="Symbol"/>
    </w:rPr>
  </w:style>
  <w:style w:type="character" w:customStyle="1" w:styleId="WW8Num12z1">
    <w:name w:val="WW8Num12z1"/>
    <w:rsid w:val="0030709A"/>
    <w:rPr>
      <w:rFonts w:ascii="OpenSymbol" w:hAnsi="OpenSymbol" w:cs="OpenSymbol"/>
    </w:rPr>
  </w:style>
  <w:style w:type="character" w:customStyle="1" w:styleId="WW8Num13z0">
    <w:name w:val="WW8Num13z0"/>
    <w:rsid w:val="0030709A"/>
    <w:rPr>
      <w:rFonts w:ascii="Symbol" w:hAnsi="Symbol" w:cs="OpenSymbol"/>
    </w:rPr>
  </w:style>
  <w:style w:type="character" w:customStyle="1" w:styleId="WW8Num13z1">
    <w:name w:val="WW8Num13z1"/>
    <w:rsid w:val="0030709A"/>
    <w:rPr>
      <w:rFonts w:ascii="OpenSymbol" w:hAnsi="OpenSymbol" w:cs="OpenSymbol"/>
    </w:rPr>
  </w:style>
  <w:style w:type="character" w:customStyle="1" w:styleId="WW8Num14z0">
    <w:name w:val="WW8Num14z0"/>
    <w:rsid w:val="0030709A"/>
    <w:rPr>
      <w:rFonts w:ascii="Symbol" w:hAnsi="Symbol" w:cs="OpenSymbol"/>
    </w:rPr>
  </w:style>
  <w:style w:type="character" w:customStyle="1" w:styleId="WW8Num14z1">
    <w:name w:val="WW8Num14z1"/>
    <w:rsid w:val="0030709A"/>
    <w:rPr>
      <w:rFonts w:ascii="OpenSymbol" w:hAnsi="OpenSymbol" w:cs="OpenSymbol"/>
    </w:rPr>
  </w:style>
  <w:style w:type="character" w:customStyle="1" w:styleId="WW8Num15z0">
    <w:name w:val="WW8Num15z0"/>
    <w:rsid w:val="0030709A"/>
    <w:rPr>
      <w:rFonts w:ascii="Symbol" w:hAnsi="Symbol" w:cs="OpenSymbol"/>
    </w:rPr>
  </w:style>
  <w:style w:type="character" w:customStyle="1" w:styleId="WW8Num11z0">
    <w:name w:val="WW8Num11z0"/>
    <w:rsid w:val="0030709A"/>
    <w:rPr>
      <w:rFonts w:ascii="Symbol" w:hAnsi="Symbol" w:cs="Symbol"/>
    </w:rPr>
  </w:style>
  <w:style w:type="character" w:customStyle="1" w:styleId="WW8Num7z0">
    <w:name w:val="WW8Num7z0"/>
    <w:rsid w:val="0030709A"/>
    <w:rPr>
      <w:rFonts w:ascii="Symbol" w:hAnsi="Symbol" w:cs="OpenSymbol"/>
    </w:rPr>
  </w:style>
  <w:style w:type="character" w:customStyle="1" w:styleId="WW8Num7z1">
    <w:name w:val="WW8Num7z1"/>
    <w:rsid w:val="0030709A"/>
    <w:rPr>
      <w:rFonts w:ascii="OpenSymbol" w:hAnsi="OpenSymbol" w:cs="OpenSymbol"/>
    </w:rPr>
  </w:style>
  <w:style w:type="character" w:customStyle="1" w:styleId="WW8Num8z0">
    <w:name w:val="WW8Num8z0"/>
    <w:rsid w:val="0030709A"/>
    <w:rPr>
      <w:rFonts w:ascii="Symbol" w:hAnsi="Symbol" w:cs="OpenSymbol"/>
    </w:rPr>
  </w:style>
  <w:style w:type="character" w:customStyle="1" w:styleId="WW8Num8z1">
    <w:name w:val="WW8Num8z1"/>
    <w:rsid w:val="0030709A"/>
    <w:rPr>
      <w:rFonts w:ascii="OpenSymbol" w:hAnsi="OpenSymbol" w:cs="OpenSymbol"/>
    </w:rPr>
  </w:style>
  <w:style w:type="character" w:customStyle="1" w:styleId="WW-DefaultParagraphFont">
    <w:name w:val="WW-Default Paragraph Font"/>
    <w:rsid w:val="0030709A"/>
  </w:style>
  <w:style w:type="character" w:customStyle="1" w:styleId="BodyTextChar">
    <w:name w:val="Body Text Char"/>
    <w:basedOn w:val="WW-DefaultParagraphFont"/>
    <w:rsid w:val="0030709A"/>
    <w:rPr>
      <w:rFonts w:ascii="Times New Roman" w:eastAsia="Times New Roman" w:hAnsi="Times New Roman" w:cs="Times New Roman"/>
      <w:sz w:val="24"/>
      <w:szCs w:val="24"/>
    </w:rPr>
  </w:style>
  <w:style w:type="character" w:customStyle="1" w:styleId="ListLabel1">
    <w:name w:val="ListLabel 1"/>
    <w:rsid w:val="0030709A"/>
    <w:rPr>
      <w:rFonts w:cs="Calibri"/>
    </w:rPr>
  </w:style>
  <w:style w:type="character" w:customStyle="1" w:styleId="ListLabel2">
    <w:name w:val="ListLabel 2"/>
    <w:rsid w:val="0030709A"/>
    <w:rPr>
      <w:rFonts w:cs="Courier New"/>
    </w:rPr>
  </w:style>
  <w:style w:type="character" w:customStyle="1" w:styleId="ListLabel3">
    <w:name w:val="ListLabel 3"/>
    <w:rsid w:val="0030709A"/>
    <w:rPr>
      <w:rFonts w:cs="Times New Roman"/>
    </w:rPr>
  </w:style>
  <w:style w:type="character" w:customStyle="1" w:styleId="NumberingSymbols">
    <w:name w:val="Numbering Symbols"/>
    <w:rsid w:val="0030709A"/>
  </w:style>
  <w:style w:type="character" w:customStyle="1" w:styleId="WW8Num5z0">
    <w:name w:val="WW8Num5z0"/>
    <w:rsid w:val="0030709A"/>
    <w:rPr>
      <w:b w:val="0"/>
      <w:i w:val="0"/>
    </w:rPr>
  </w:style>
  <w:style w:type="character" w:customStyle="1" w:styleId="WW8Num5z1">
    <w:name w:val="WW8Num5z1"/>
    <w:rsid w:val="0030709A"/>
    <w:rPr>
      <w:b/>
      <w:sz w:val="22"/>
    </w:rPr>
  </w:style>
  <w:style w:type="character" w:customStyle="1" w:styleId="Bullets">
    <w:name w:val="Bullets"/>
    <w:rsid w:val="0030709A"/>
    <w:rPr>
      <w:rFonts w:ascii="OpenSymbol" w:eastAsia="OpenSymbol" w:hAnsi="OpenSymbol" w:cs="OpenSymbol"/>
    </w:rPr>
  </w:style>
  <w:style w:type="character" w:customStyle="1" w:styleId="WW8Num4z1">
    <w:name w:val="WW8Num4z1"/>
    <w:rsid w:val="0030709A"/>
    <w:rPr>
      <w:b/>
    </w:rPr>
  </w:style>
  <w:style w:type="character" w:customStyle="1" w:styleId="WW8Num25z0">
    <w:name w:val="WW8Num25z0"/>
    <w:rsid w:val="0030709A"/>
    <w:rPr>
      <w:rFonts w:ascii="Symbol" w:hAnsi="Symbol" w:cs="Symbol"/>
    </w:rPr>
  </w:style>
  <w:style w:type="character" w:customStyle="1" w:styleId="WW8Num25z1">
    <w:name w:val="WW8Num25z1"/>
    <w:rsid w:val="0030709A"/>
    <w:rPr>
      <w:rFonts w:ascii="Courier New" w:hAnsi="Courier New" w:cs="Courier New"/>
    </w:rPr>
  </w:style>
  <w:style w:type="character" w:customStyle="1" w:styleId="WW8Num25z2">
    <w:name w:val="WW8Num25z2"/>
    <w:rsid w:val="0030709A"/>
    <w:rPr>
      <w:rFonts w:ascii="Wingdings" w:hAnsi="Wingdings" w:cs="Wingdings"/>
    </w:rPr>
  </w:style>
  <w:style w:type="character" w:customStyle="1" w:styleId="WW8Num20z0">
    <w:name w:val="WW8Num20z0"/>
    <w:rsid w:val="0030709A"/>
    <w:rPr>
      <w:rFonts w:ascii="Symbol" w:hAnsi="Symbol" w:cs="Symbol"/>
    </w:rPr>
  </w:style>
  <w:style w:type="character" w:customStyle="1" w:styleId="WW8Num20z1">
    <w:name w:val="WW8Num20z1"/>
    <w:rsid w:val="0030709A"/>
    <w:rPr>
      <w:rFonts w:ascii="Courier New" w:hAnsi="Courier New" w:cs="Courier New"/>
    </w:rPr>
  </w:style>
  <w:style w:type="character" w:customStyle="1" w:styleId="WW8Num20z2">
    <w:name w:val="WW8Num20z2"/>
    <w:rsid w:val="0030709A"/>
    <w:rPr>
      <w:rFonts w:ascii="Wingdings" w:hAnsi="Wingdings" w:cs="Wingdings"/>
    </w:rPr>
  </w:style>
  <w:style w:type="character" w:customStyle="1" w:styleId="WW8Num18z0">
    <w:name w:val="WW8Num18z0"/>
    <w:rsid w:val="0030709A"/>
    <w:rPr>
      <w:rFonts w:ascii="Symbol" w:hAnsi="Symbol" w:cs="Symbol"/>
    </w:rPr>
  </w:style>
  <w:style w:type="character" w:customStyle="1" w:styleId="WW8Num18z1">
    <w:name w:val="WW8Num18z1"/>
    <w:rsid w:val="0030709A"/>
    <w:rPr>
      <w:rFonts w:ascii="Courier New" w:hAnsi="Courier New" w:cs="Courier New"/>
    </w:rPr>
  </w:style>
  <w:style w:type="character" w:customStyle="1" w:styleId="WW8Num18z2">
    <w:name w:val="WW8Num18z2"/>
    <w:rsid w:val="0030709A"/>
    <w:rPr>
      <w:rFonts w:ascii="Wingdings" w:hAnsi="Wingdings" w:cs="Wingdings"/>
    </w:rPr>
  </w:style>
  <w:style w:type="paragraph" w:customStyle="1" w:styleId="Heading">
    <w:name w:val="Heading"/>
    <w:basedOn w:val="Normal"/>
    <w:next w:val="BodyText"/>
    <w:rsid w:val="0030709A"/>
    <w:pPr>
      <w:keepNext/>
      <w:spacing w:before="240" w:after="120"/>
    </w:pPr>
    <w:rPr>
      <w:rFonts w:ascii="Arial" w:eastAsia="Microsoft YaHei" w:hAnsi="Arial" w:cs="Mangal"/>
      <w:sz w:val="28"/>
      <w:szCs w:val="28"/>
    </w:rPr>
  </w:style>
  <w:style w:type="paragraph" w:styleId="BodyText">
    <w:name w:val="Body Text"/>
    <w:basedOn w:val="Normal"/>
    <w:link w:val="BodyTextChar1"/>
    <w:rsid w:val="0030709A"/>
    <w:pPr>
      <w:jc w:val="center"/>
    </w:pPr>
    <w:rPr>
      <w:rFonts w:eastAsia="Times New Roman" w:cs="Times New Roman"/>
    </w:rPr>
  </w:style>
  <w:style w:type="character" w:customStyle="1" w:styleId="BodyTextChar1">
    <w:name w:val="Body Text Char1"/>
    <w:basedOn w:val="DefaultParagraphFont"/>
    <w:link w:val="BodyText"/>
    <w:rsid w:val="0030709A"/>
    <w:rPr>
      <w:rFonts w:ascii="Times New Roman" w:eastAsia="Times New Roman" w:hAnsi="Times New Roman"/>
      <w:kern w:val="1"/>
      <w:sz w:val="24"/>
      <w:szCs w:val="24"/>
      <w:lang w:eastAsia="ar-SA"/>
    </w:rPr>
  </w:style>
  <w:style w:type="paragraph" w:styleId="List">
    <w:name w:val="List"/>
    <w:basedOn w:val="BodyText"/>
    <w:rsid w:val="0030709A"/>
    <w:rPr>
      <w:rFonts w:cs="Mangal"/>
    </w:rPr>
  </w:style>
  <w:style w:type="paragraph" w:styleId="Caption">
    <w:name w:val="caption"/>
    <w:basedOn w:val="Normal"/>
    <w:qFormat/>
    <w:rsid w:val="0030709A"/>
    <w:pPr>
      <w:suppressLineNumbers/>
      <w:spacing w:before="120" w:after="120"/>
    </w:pPr>
    <w:rPr>
      <w:rFonts w:cs="Mangal"/>
      <w:i/>
      <w:iCs/>
    </w:rPr>
  </w:style>
  <w:style w:type="paragraph" w:customStyle="1" w:styleId="Index">
    <w:name w:val="Index"/>
    <w:basedOn w:val="Normal"/>
    <w:rsid w:val="0030709A"/>
    <w:pPr>
      <w:suppressLineNumbers/>
    </w:pPr>
    <w:rPr>
      <w:rFonts w:cs="Mangal"/>
    </w:rPr>
  </w:style>
  <w:style w:type="paragraph" w:customStyle="1" w:styleId="TableHeading">
    <w:name w:val="Table Heading"/>
    <w:basedOn w:val="TableContents"/>
    <w:rsid w:val="0030709A"/>
    <w:pPr>
      <w:jc w:val="center"/>
    </w:pPr>
    <w:rPr>
      <w:b/>
      <w:bCs/>
    </w:rPr>
  </w:style>
  <w:style w:type="paragraph" w:styleId="BodyText2">
    <w:name w:val="Body Text 2"/>
    <w:basedOn w:val="Normal"/>
    <w:link w:val="BodyText2Char"/>
    <w:rsid w:val="0030709A"/>
    <w:pPr>
      <w:spacing w:after="120" w:line="480" w:lineRule="auto"/>
    </w:pPr>
  </w:style>
  <w:style w:type="character" w:customStyle="1" w:styleId="BodyText2Char">
    <w:name w:val="Body Text 2 Char"/>
    <w:basedOn w:val="DefaultParagraphFont"/>
    <w:link w:val="BodyText2"/>
    <w:rsid w:val="0030709A"/>
    <w:rPr>
      <w:rFonts w:ascii="Times New Roman" w:eastAsia="Lucida Sans Unicode" w:hAnsi="Times New Roman" w:cs="Tahoma"/>
      <w:kern w:val="1"/>
      <w:sz w:val="24"/>
      <w:szCs w:val="24"/>
      <w:lang w:val="en-US" w:eastAsia="ar-SA"/>
    </w:rPr>
  </w:style>
  <w:style w:type="paragraph" w:customStyle="1" w:styleId="WW-Default">
    <w:name w:val="WW-Default"/>
    <w:rsid w:val="0030709A"/>
    <w:pPr>
      <w:suppressAutoHyphens/>
      <w:autoSpaceDE w:val="0"/>
      <w:spacing w:after="200" w:line="276" w:lineRule="auto"/>
    </w:pPr>
    <w:rPr>
      <w:rFonts w:ascii="Arial" w:hAnsi="Arial" w:cs="Arial"/>
      <w:color w:val="000000"/>
      <w:kern w:val="1"/>
      <w:sz w:val="24"/>
      <w:szCs w:val="24"/>
      <w:lang w:val="en-GB" w:eastAsia="ar-SA"/>
    </w:rPr>
  </w:style>
  <w:style w:type="paragraph" w:customStyle="1" w:styleId="Framecontents">
    <w:name w:val="Frame contents"/>
    <w:basedOn w:val="BodyText"/>
    <w:rsid w:val="0030709A"/>
  </w:style>
  <w:style w:type="paragraph" w:styleId="NoSpacing">
    <w:name w:val="No Spacing"/>
    <w:uiPriority w:val="1"/>
    <w:qFormat/>
    <w:rsid w:val="00453DFC"/>
    <w:rPr>
      <w:sz w:val="22"/>
      <w:szCs w:val="22"/>
      <w:lang w:val="en-US" w:eastAsia="en-US"/>
    </w:rPr>
  </w:style>
  <w:style w:type="character" w:customStyle="1" w:styleId="FontStyle73">
    <w:name w:val="Font Style73"/>
    <w:uiPriority w:val="99"/>
    <w:rsid w:val="00453DFC"/>
    <w:rPr>
      <w:rFonts w:ascii="Arial" w:hAnsi="Arial" w:cs="Arial"/>
      <w:sz w:val="26"/>
      <w:szCs w:val="26"/>
    </w:rPr>
  </w:style>
  <w:style w:type="character" w:customStyle="1" w:styleId="FontStyle77">
    <w:name w:val="Font Style77"/>
    <w:uiPriority w:val="99"/>
    <w:rsid w:val="00453DFC"/>
    <w:rPr>
      <w:rFonts w:ascii="Arial" w:hAnsi="Arial" w:cs="Arial"/>
      <w:b/>
      <w:bCs/>
      <w:sz w:val="26"/>
      <w:szCs w:val="26"/>
    </w:rPr>
  </w:style>
  <w:style w:type="character" w:customStyle="1" w:styleId="FontStyle81">
    <w:name w:val="Font Style81"/>
    <w:uiPriority w:val="99"/>
    <w:rsid w:val="00453DFC"/>
    <w:rPr>
      <w:rFonts w:ascii="Arial" w:hAnsi="Arial" w:cs="Arial"/>
      <w:b/>
      <w:bCs/>
      <w:sz w:val="30"/>
      <w:szCs w:val="30"/>
    </w:rPr>
  </w:style>
  <w:style w:type="character" w:customStyle="1" w:styleId="FontStyle78">
    <w:name w:val="Font Style78"/>
    <w:uiPriority w:val="99"/>
    <w:rsid w:val="00453DFC"/>
    <w:rPr>
      <w:rFonts w:ascii="Arial" w:hAnsi="Arial" w:cs="Arial"/>
      <w:b/>
      <w:bCs/>
      <w:sz w:val="20"/>
      <w:szCs w:val="20"/>
    </w:rPr>
  </w:style>
  <w:style w:type="character" w:customStyle="1" w:styleId="Heading1Char">
    <w:name w:val="Heading 1 Char"/>
    <w:basedOn w:val="DefaultParagraphFont"/>
    <w:link w:val="Heading1"/>
    <w:uiPriority w:val="9"/>
    <w:rsid w:val="00ED7136"/>
    <w:rPr>
      <w:rFonts w:asciiTheme="majorHAnsi" w:eastAsiaTheme="majorEastAsia" w:hAnsiTheme="majorHAnsi" w:cstheme="majorBidi"/>
      <w:b/>
      <w:bCs/>
      <w:color w:val="365F91" w:themeColor="accent1" w:themeShade="BF"/>
      <w:kern w:val="1"/>
      <w:sz w:val="28"/>
      <w:szCs w:val="28"/>
      <w:lang w:val="en-US" w:eastAsia="ar-SA"/>
    </w:rPr>
  </w:style>
  <w:style w:type="character" w:customStyle="1" w:styleId="FontStyle82">
    <w:name w:val="Font Style82"/>
    <w:uiPriority w:val="99"/>
    <w:rsid w:val="00ED7136"/>
    <w:rPr>
      <w:rFonts w:ascii="Arial" w:hAnsi="Arial" w:cs="Arial"/>
      <w:sz w:val="20"/>
      <w:szCs w:val="20"/>
    </w:rPr>
  </w:style>
  <w:style w:type="character" w:customStyle="1" w:styleId="FontStyle79">
    <w:name w:val="Font Style79"/>
    <w:uiPriority w:val="99"/>
    <w:rsid w:val="00ED7136"/>
    <w:rPr>
      <w:rFonts w:ascii="Arial" w:hAnsi="Arial" w:cs="Arial"/>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186"/>
    <w:pPr>
      <w:widowControl w:val="0"/>
      <w:suppressAutoHyphens/>
      <w:spacing w:line="100" w:lineRule="atLeast"/>
    </w:pPr>
    <w:rPr>
      <w:rFonts w:ascii="Times New Roman" w:eastAsia="Lucida Sans Unicode" w:hAnsi="Times New Roman" w:cs="Tahoma"/>
      <w:kern w:val="1"/>
      <w:sz w:val="24"/>
      <w:szCs w:val="24"/>
      <w:lang w:val="en-US" w:eastAsia="ar-SA"/>
    </w:rPr>
  </w:style>
  <w:style w:type="paragraph" w:styleId="Heading4">
    <w:name w:val="heading 4"/>
    <w:basedOn w:val="Normal"/>
    <w:next w:val="BodyText"/>
    <w:link w:val="Heading4Char"/>
    <w:qFormat/>
    <w:rsid w:val="0030709A"/>
    <w:pPr>
      <w:keepNext/>
      <w:numPr>
        <w:ilvl w:val="3"/>
        <w:numId w:val="1"/>
      </w:numPr>
      <w:jc w:val="center"/>
      <w:outlineLvl w:val="3"/>
    </w:pPr>
    <w:rPr>
      <w:rFonts w:eastAsia="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54CA8"/>
    <w:pPr>
      <w:tabs>
        <w:tab w:val="center" w:pos="4535"/>
        <w:tab w:val="right" w:pos="9071"/>
      </w:tabs>
      <w:spacing w:line="240" w:lineRule="auto"/>
    </w:pPr>
  </w:style>
  <w:style w:type="character" w:customStyle="1" w:styleId="HeaderChar">
    <w:name w:val="Header Char"/>
    <w:basedOn w:val="DefaultParagraphFont"/>
    <w:link w:val="Header"/>
    <w:rsid w:val="00C54CA8"/>
  </w:style>
  <w:style w:type="paragraph" w:styleId="Footer">
    <w:name w:val="footer"/>
    <w:basedOn w:val="Normal"/>
    <w:link w:val="FooterChar"/>
    <w:uiPriority w:val="99"/>
    <w:unhideWhenUsed/>
    <w:rsid w:val="00C54CA8"/>
    <w:pPr>
      <w:tabs>
        <w:tab w:val="center" w:pos="4535"/>
        <w:tab w:val="right" w:pos="9071"/>
      </w:tabs>
      <w:spacing w:line="240" w:lineRule="auto"/>
    </w:pPr>
  </w:style>
  <w:style w:type="character" w:customStyle="1" w:styleId="FooterChar">
    <w:name w:val="Footer Char"/>
    <w:basedOn w:val="DefaultParagraphFont"/>
    <w:link w:val="Footer"/>
    <w:uiPriority w:val="99"/>
    <w:rsid w:val="00C54CA8"/>
  </w:style>
  <w:style w:type="character" w:styleId="Hyperlink">
    <w:name w:val="Hyperlink"/>
    <w:uiPriority w:val="99"/>
    <w:unhideWhenUsed/>
    <w:rsid w:val="00C54CA8"/>
    <w:rPr>
      <w:color w:val="0000FF"/>
      <w:u w:val="single"/>
    </w:rPr>
  </w:style>
  <w:style w:type="paragraph" w:styleId="ListParagraph">
    <w:name w:val="List Paragraph"/>
    <w:basedOn w:val="Normal"/>
    <w:qFormat/>
    <w:rsid w:val="00C54CA8"/>
    <w:pPr>
      <w:ind w:left="720"/>
      <w:contextualSpacing/>
    </w:pPr>
  </w:style>
  <w:style w:type="paragraph" w:styleId="BalloonText">
    <w:name w:val="Balloon Text"/>
    <w:basedOn w:val="Normal"/>
    <w:link w:val="BalloonTextChar"/>
    <w:uiPriority w:val="99"/>
    <w:semiHidden/>
    <w:unhideWhenUsed/>
    <w:rsid w:val="00F44A8C"/>
    <w:pPr>
      <w:spacing w:line="240" w:lineRule="auto"/>
    </w:pPr>
    <w:rPr>
      <w:rFonts w:ascii="Tahoma" w:hAnsi="Tahoma"/>
      <w:sz w:val="16"/>
      <w:szCs w:val="16"/>
    </w:rPr>
  </w:style>
  <w:style w:type="character" w:customStyle="1" w:styleId="BalloonTextChar">
    <w:name w:val="Balloon Text Char"/>
    <w:link w:val="BalloonText"/>
    <w:uiPriority w:val="99"/>
    <w:semiHidden/>
    <w:rsid w:val="00F44A8C"/>
    <w:rPr>
      <w:rFonts w:ascii="Tahoma" w:hAnsi="Tahoma" w:cs="Tahoma"/>
      <w:sz w:val="16"/>
      <w:szCs w:val="16"/>
    </w:rPr>
  </w:style>
  <w:style w:type="paragraph" w:customStyle="1" w:styleId="TableContents">
    <w:name w:val="Table Contents"/>
    <w:basedOn w:val="Normal"/>
    <w:rsid w:val="002D3A99"/>
    <w:pPr>
      <w:suppressLineNumbers/>
    </w:pPr>
  </w:style>
  <w:style w:type="paragraph" w:styleId="BodyTextIndent">
    <w:name w:val="Body Text Indent"/>
    <w:basedOn w:val="Normal"/>
    <w:link w:val="BodyTextIndentChar"/>
    <w:rsid w:val="00786669"/>
    <w:pPr>
      <w:spacing w:after="200" w:line="276" w:lineRule="auto"/>
      <w:ind w:left="2642" w:hanging="2642"/>
      <w:jc w:val="both"/>
    </w:pPr>
    <w:rPr>
      <w:rFonts w:ascii="Tahoma" w:hAnsi="Tahoma"/>
      <w:sz w:val="22"/>
      <w:lang w:val="sr-Cyrl-CS"/>
    </w:rPr>
  </w:style>
  <w:style w:type="character" w:customStyle="1" w:styleId="BodyTextIndentChar">
    <w:name w:val="Body Text Indent Char"/>
    <w:basedOn w:val="DefaultParagraphFont"/>
    <w:link w:val="BodyTextIndent"/>
    <w:rsid w:val="00786669"/>
    <w:rPr>
      <w:rFonts w:ascii="Tahoma" w:eastAsia="Lucida Sans Unicode" w:hAnsi="Tahoma" w:cs="Tahoma"/>
      <w:kern w:val="1"/>
      <w:sz w:val="22"/>
      <w:szCs w:val="24"/>
      <w:lang w:val="sr-Cyrl-CS" w:eastAsia="ar-SA"/>
    </w:rPr>
  </w:style>
  <w:style w:type="character" w:customStyle="1" w:styleId="Heading4Char">
    <w:name w:val="Heading 4 Char"/>
    <w:basedOn w:val="DefaultParagraphFont"/>
    <w:link w:val="Heading4"/>
    <w:rsid w:val="0030709A"/>
    <w:rPr>
      <w:rFonts w:ascii="Times New Roman" w:eastAsia="Times New Roman" w:hAnsi="Times New Roman"/>
      <w:b/>
      <w:bCs/>
      <w:kern w:val="1"/>
      <w:sz w:val="28"/>
      <w:szCs w:val="24"/>
      <w:lang w:eastAsia="ar-SA"/>
    </w:rPr>
  </w:style>
  <w:style w:type="character" w:customStyle="1" w:styleId="WW8Num10z0">
    <w:name w:val="WW8Num10z0"/>
    <w:rsid w:val="0030709A"/>
    <w:rPr>
      <w:rFonts w:ascii="Times New Roman" w:eastAsia="Calibri" w:hAnsi="Times New Roman" w:cs="Times New Roman"/>
    </w:rPr>
  </w:style>
  <w:style w:type="character" w:customStyle="1" w:styleId="WW8Num12z0">
    <w:name w:val="WW8Num12z0"/>
    <w:rsid w:val="0030709A"/>
    <w:rPr>
      <w:rFonts w:ascii="Symbol" w:hAnsi="Symbol" w:cs="Symbol"/>
    </w:rPr>
  </w:style>
  <w:style w:type="character" w:customStyle="1" w:styleId="WW8Num12z1">
    <w:name w:val="WW8Num12z1"/>
    <w:rsid w:val="0030709A"/>
    <w:rPr>
      <w:rFonts w:ascii="OpenSymbol" w:hAnsi="OpenSymbol" w:cs="OpenSymbol"/>
    </w:rPr>
  </w:style>
  <w:style w:type="character" w:customStyle="1" w:styleId="WW8Num13z0">
    <w:name w:val="WW8Num13z0"/>
    <w:rsid w:val="0030709A"/>
    <w:rPr>
      <w:rFonts w:ascii="Symbol" w:hAnsi="Symbol" w:cs="OpenSymbol"/>
    </w:rPr>
  </w:style>
  <w:style w:type="character" w:customStyle="1" w:styleId="WW8Num13z1">
    <w:name w:val="WW8Num13z1"/>
    <w:rsid w:val="0030709A"/>
    <w:rPr>
      <w:rFonts w:ascii="OpenSymbol" w:hAnsi="OpenSymbol" w:cs="OpenSymbol"/>
    </w:rPr>
  </w:style>
  <w:style w:type="character" w:customStyle="1" w:styleId="WW8Num14z0">
    <w:name w:val="WW8Num14z0"/>
    <w:rsid w:val="0030709A"/>
    <w:rPr>
      <w:rFonts w:ascii="Symbol" w:hAnsi="Symbol" w:cs="OpenSymbol"/>
    </w:rPr>
  </w:style>
  <w:style w:type="character" w:customStyle="1" w:styleId="WW8Num14z1">
    <w:name w:val="WW8Num14z1"/>
    <w:rsid w:val="0030709A"/>
    <w:rPr>
      <w:rFonts w:ascii="OpenSymbol" w:hAnsi="OpenSymbol" w:cs="OpenSymbol"/>
    </w:rPr>
  </w:style>
  <w:style w:type="character" w:customStyle="1" w:styleId="WW8Num15z0">
    <w:name w:val="WW8Num15z0"/>
    <w:rsid w:val="0030709A"/>
    <w:rPr>
      <w:rFonts w:ascii="Symbol" w:hAnsi="Symbol" w:cs="OpenSymbol"/>
    </w:rPr>
  </w:style>
  <w:style w:type="character" w:customStyle="1" w:styleId="WW8Num11z0">
    <w:name w:val="WW8Num11z0"/>
    <w:rsid w:val="0030709A"/>
    <w:rPr>
      <w:rFonts w:ascii="Symbol" w:hAnsi="Symbol" w:cs="Symbol"/>
    </w:rPr>
  </w:style>
  <w:style w:type="character" w:customStyle="1" w:styleId="WW8Num7z0">
    <w:name w:val="WW8Num7z0"/>
    <w:rsid w:val="0030709A"/>
    <w:rPr>
      <w:rFonts w:ascii="Symbol" w:hAnsi="Symbol" w:cs="OpenSymbol"/>
    </w:rPr>
  </w:style>
  <w:style w:type="character" w:customStyle="1" w:styleId="WW8Num7z1">
    <w:name w:val="WW8Num7z1"/>
    <w:rsid w:val="0030709A"/>
    <w:rPr>
      <w:rFonts w:ascii="OpenSymbol" w:hAnsi="OpenSymbol" w:cs="OpenSymbol"/>
    </w:rPr>
  </w:style>
  <w:style w:type="character" w:customStyle="1" w:styleId="WW8Num8z0">
    <w:name w:val="WW8Num8z0"/>
    <w:rsid w:val="0030709A"/>
    <w:rPr>
      <w:rFonts w:ascii="Symbol" w:hAnsi="Symbol" w:cs="OpenSymbol"/>
    </w:rPr>
  </w:style>
  <w:style w:type="character" w:customStyle="1" w:styleId="WW8Num8z1">
    <w:name w:val="WW8Num8z1"/>
    <w:rsid w:val="0030709A"/>
    <w:rPr>
      <w:rFonts w:ascii="OpenSymbol" w:hAnsi="OpenSymbol" w:cs="OpenSymbol"/>
    </w:rPr>
  </w:style>
  <w:style w:type="character" w:customStyle="1" w:styleId="WW-DefaultParagraphFont">
    <w:name w:val="WW-Default Paragraph Font"/>
    <w:rsid w:val="0030709A"/>
  </w:style>
  <w:style w:type="character" w:customStyle="1" w:styleId="BodyTextChar">
    <w:name w:val="Body Text Char"/>
    <w:basedOn w:val="WW-DefaultParagraphFont"/>
    <w:rsid w:val="0030709A"/>
    <w:rPr>
      <w:rFonts w:ascii="Times New Roman" w:eastAsia="Times New Roman" w:hAnsi="Times New Roman" w:cs="Times New Roman"/>
      <w:sz w:val="24"/>
      <w:szCs w:val="24"/>
    </w:rPr>
  </w:style>
  <w:style w:type="character" w:customStyle="1" w:styleId="ListLabel1">
    <w:name w:val="ListLabel 1"/>
    <w:rsid w:val="0030709A"/>
    <w:rPr>
      <w:rFonts w:cs="Calibri"/>
    </w:rPr>
  </w:style>
  <w:style w:type="character" w:customStyle="1" w:styleId="ListLabel2">
    <w:name w:val="ListLabel 2"/>
    <w:rsid w:val="0030709A"/>
    <w:rPr>
      <w:rFonts w:cs="Courier New"/>
    </w:rPr>
  </w:style>
  <w:style w:type="character" w:customStyle="1" w:styleId="ListLabel3">
    <w:name w:val="ListLabel 3"/>
    <w:rsid w:val="0030709A"/>
    <w:rPr>
      <w:rFonts w:cs="Times New Roman"/>
    </w:rPr>
  </w:style>
  <w:style w:type="character" w:customStyle="1" w:styleId="NumberingSymbols">
    <w:name w:val="Numbering Symbols"/>
    <w:rsid w:val="0030709A"/>
    <w:rPr>
      <w:lang w:val="sr-Cyrl-RS"/>
    </w:rPr>
  </w:style>
  <w:style w:type="character" w:customStyle="1" w:styleId="WW8Num5z0">
    <w:name w:val="WW8Num5z0"/>
    <w:rsid w:val="0030709A"/>
    <w:rPr>
      <w:b w:val="0"/>
      <w:i w:val="0"/>
    </w:rPr>
  </w:style>
  <w:style w:type="character" w:customStyle="1" w:styleId="WW8Num5z1">
    <w:name w:val="WW8Num5z1"/>
    <w:rsid w:val="0030709A"/>
    <w:rPr>
      <w:b/>
      <w:sz w:val="22"/>
    </w:rPr>
  </w:style>
  <w:style w:type="character" w:customStyle="1" w:styleId="Bullets">
    <w:name w:val="Bullets"/>
    <w:rsid w:val="0030709A"/>
    <w:rPr>
      <w:rFonts w:ascii="OpenSymbol" w:eastAsia="OpenSymbol" w:hAnsi="OpenSymbol" w:cs="OpenSymbol"/>
    </w:rPr>
  </w:style>
  <w:style w:type="character" w:customStyle="1" w:styleId="WW8Num4z1">
    <w:name w:val="WW8Num4z1"/>
    <w:rsid w:val="0030709A"/>
    <w:rPr>
      <w:b/>
    </w:rPr>
  </w:style>
  <w:style w:type="character" w:customStyle="1" w:styleId="WW8Num25z0">
    <w:name w:val="WW8Num25z0"/>
    <w:rsid w:val="0030709A"/>
    <w:rPr>
      <w:rFonts w:ascii="Symbol" w:hAnsi="Symbol" w:cs="Symbol"/>
    </w:rPr>
  </w:style>
  <w:style w:type="character" w:customStyle="1" w:styleId="WW8Num25z1">
    <w:name w:val="WW8Num25z1"/>
    <w:rsid w:val="0030709A"/>
    <w:rPr>
      <w:rFonts w:ascii="Courier New" w:hAnsi="Courier New" w:cs="Courier New"/>
    </w:rPr>
  </w:style>
  <w:style w:type="character" w:customStyle="1" w:styleId="WW8Num25z2">
    <w:name w:val="WW8Num25z2"/>
    <w:rsid w:val="0030709A"/>
    <w:rPr>
      <w:rFonts w:ascii="Wingdings" w:hAnsi="Wingdings" w:cs="Wingdings"/>
    </w:rPr>
  </w:style>
  <w:style w:type="character" w:customStyle="1" w:styleId="WW8Num20z0">
    <w:name w:val="WW8Num20z0"/>
    <w:rsid w:val="0030709A"/>
    <w:rPr>
      <w:rFonts w:ascii="Symbol" w:hAnsi="Symbol" w:cs="Symbol"/>
    </w:rPr>
  </w:style>
  <w:style w:type="character" w:customStyle="1" w:styleId="WW8Num20z1">
    <w:name w:val="WW8Num20z1"/>
    <w:rsid w:val="0030709A"/>
    <w:rPr>
      <w:rFonts w:ascii="Courier New" w:hAnsi="Courier New" w:cs="Courier New"/>
    </w:rPr>
  </w:style>
  <w:style w:type="character" w:customStyle="1" w:styleId="WW8Num20z2">
    <w:name w:val="WW8Num20z2"/>
    <w:rsid w:val="0030709A"/>
    <w:rPr>
      <w:rFonts w:ascii="Wingdings" w:hAnsi="Wingdings" w:cs="Wingdings"/>
    </w:rPr>
  </w:style>
  <w:style w:type="character" w:customStyle="1" w:styleId="WW8Num18z0">
    <w:name w:val="WW8Num18z0"/>
    <w:rsid w:val="0030709A"/>
    <w:rPr>
      <w:rFonts w:ascii="Symbol" w:hAnsi="Symbol" w:cs="Symbol"/>
    </w:rPr>
  </w:style>
  <w:style w:type="character" w:customStyle="1" w:styleId="WW8Num18z1">
    <w:name w:val="WW8Num18z1"/>
    <w:rsid w:val="0030709A"/>
    <w:rPr>
      <w:rFonts w:ascii="Courier New" w:hAnsi="Courier New" w:cs="Courier New"/>
    </w:rPr>
  </w:style>
  <w:style w:type="character" w:customStyle="1" w:styleId="WW8Num18z2">
    <w:name w:val="WW8Num18z2"/>
    <w:rsid w:val="0030709A"/>
    <w:rPr>
      <w:rFonts w:ascii="Wingdings" w:hAnsi="Wingdings" w:cs="Wingdings"/>
    </w:rPr>
  </w:style>
  <w:style w:type="paragraph" w:customStyle="1" w:styleId="Heading">
    <w:name w:val="Heading"/>
    <w:basedOn w:val="Normal"/>
    <w:next w:val="BodyText"/>
    <w:rsid w:val="0030709A"/>
    <w:pPr>
      <w:keepNext/>
      <w:spacing w:before="240" w:after="120"/>
    </w:pPr>
    <w:rPr>
      <w:rFonts w:ascii="Arial" w:eastAsia="Microsoft YaHei" w:hAnsi="Arial" w:cs="Mangal"/>
      <w:sz w:val="28"/>
      <w:szCs w:val="28"/>
    </w:rPr>
  </w:style>
  <w:style w:type="paragraph" w:styleId="BodyText">
    <w:name w:val="Body Text"/>
    <w:basedOn w:val="Normal"/>
    <w:link w:val="BodyTextChar1"/>
    <w:rsid w:val="0030709A"/>
    <w:pPr>
      <w:jc w:val="center"/>
    </w:pPr>
    <w:rPr>
      <w:rFonts w:eastAsia="Times New Roman" w:cs="Times New Roman"/>
    </w:rPr>
  </w:style>
  <w:style w:type="character" w:customStyle="1" w:styleId="BodyTextChar1">
    <w:name w:val="Body Text Char1"/>
    <w:basedOn w:val="DefaultParagraphFont"/>
    <w:link w:val="BodyText"/>
    <w:rsid w:val="0030709A"/>
    <w:rPr>
      <w:rFonts w:ascii="Times New Roman" w:eastAsia="Times New Roman" w:hAnsi="Times New Roman"/>
      <w:kern w:val="1"/>
      <w:sz w:val="24"/>
      <w:szCs w:val="24"/>
      <w:lang w:eastAsia="ar-SA"/>
    </w:rPr>
  </w:style>
  <w:style w:type="paragraph" w:styleId="List">
    <w:name w:val="List"/>
    <w:basedOn w:val="BodyText"/>
    <w:rsid w:val="0030709A"/>
    <w:rPr>
      <w:rFonts w:cs="Mangal"/>
    </w:rPr>
  </w:style>
  <w:style w:type="paragraph" w:styleId="Caption">
    <w:name w:val="caption"/>
    <w:basedOn w:val="Normal"/>
    <w:qFormat/>
    <w:rsid w:val="0030709A"/>
    <w:pPr>
      <w:suppressLineNumbers/>
      <w:spacing w:before="120" w:after="120"/>
    </w:pPr>
    <w:rPr>
      <w:rFonts w:cs="Mangal"/>
      <w:i/>
      <w:iCs/>
    </w:rPr>
  </w:style>
  <w:style w:type="paragraph" w:customStyle="1" w:styleId="Index">
    <w:name w:val="Index"/>
    <w:basedOn w:val="Normal"/>
    <w:rsid w:val="0030709A"/>
    <w:pPr>
      <w:suppressLineNumbers/>
    </w:pPr>
    <w:rPr>
      <w:rFonts w:cs="Mangal"/>
    </w:rPr>
  </w:style>
  <w:style w:type="paragraph" w:customStyle="1" w:styleId="TableHeading">
    <w:name w:val="Table Heading"/>
    <w:basedOn w:val="TableContents"/>
    <w:rsid w:val="0030709A"/>
    <w:pPr>
      <w:jc w:val="center"/>
    </w:pPr>
    <w:rPr>
      <w:b/>
      <w:bCs/>
    </w:rPr>
  </w:style>
  <w:style w:type="paragraph" w:styleId="BodyText2">
    <w:name w:val="Body Text 2"/>
    <w:basedOn w:val="Normal"/>
    <w:link w:val="BodyText2Char"/>
    <w:rsid w:val="0030709A"/>
    <w:pPr>
      <w:spacing w:after="120" w:line="480" w:lineRule="auto"/>
    </w:pPr>
  </w:style>
  <w:style w:type="character" w:customStyle="1" w:styleId="BodyText2Char">
    <w:name w:val="Body Text 2 Char"/>
    <w:basedOn w:val="DefaultParagraphFont"/>
    <w:link w:val="BodyText2"/>
    <w:rsid w:val="0030709A"/>
    <w:rPr>
      <w:rFonts w:ascii="Times New Roman" w:eastAsia="Lucida Sans Unicode" w:hAnsi="Times New Roman" w:cs="Tahoma"/>
      <w:kern w:val="1"/>
      <w:sz w:val="24"/>
      <w:szCs w:val="24"/>
      <w:lang w:val="en-US" w:eastAsia="ar-SA"/>
    </w:rPr>
  </w:style>
  <w:style w:type="paragraph" w:customStyle="1" w:styleId="WW-Default">
    <w:name w:val="WW-Default"/>
    <w:rsid w:val="0030709A"/>
    <w:pPr>
      <w:suppressAutoHyphens/>
      <w:autoSpaceDE w:val="0"/>
      <w:spacing w:after="200" w:line="276" w:lineRule="auto"/>
    </w:pPr>
    <w:rPr>
      <w:rFonts w:ascii="Arial" w:hAnsi="Arial" w:cs="Arial"/>
      <w:color w:val="000000"/>
      <w:kern w:val="1"/>
      <w:sz w:val="24"/>
      <w:szCs w:val="24"/>
      <w:lang w:val="en-GB" w:eastAsia="ar-SA"/>
    </w:rPr>
  </w:style>
  <w:style w:type="paragraph" w:customStyle="1" w:styleId="Framecontents">
    <w:name w:val="Frame contents"/>
    <w:basedOn w:val="BodyText"/>
    <w:rsid w:val="0030709A"/>
  </w:style>
</w:styles>
</file>

<file path=word/webSettings.xml><?xml version="1.0" encoding="utf-8"?>
<w:webSettings xmlns:r="http://schemas.openxmlformats.org/officeDocument/2006/relationships" xmlns:w="http://schemas.openxmlformats.org/wordprocessingml/2006/main">
  <w:divs>
    <w:div w:id="107042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nja.markovic@opstinaub.org.rs"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fan.teodosic@opstinaub.org.r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anja.markovic@opstinaub.org.rs" TargetMode="External"/><Relationship Id="rId4" Type="http://schemas.openxmlformats.org/officeDocument/2006/relationships/settings" Target="settings.xml"/><Relationship Id="rId9" Type="http://schemas.openxmlformats.org/officeDocument/2006/relationships/hyperlink" Target="mailto:sanja.markovic@opstinaub.org.rs"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rekcija\Desktop\Luka%20dokumenti\&#1084;&#1077;&#1084;&#1086;&#1088;&#1072;&#1085;&#1076;&#1091;&#1084;%20&#1073;&#1083;&#1072;&#1085;&#1082;&#108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88DA3-3AEA-489A-A9F1-11885BB2C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меморандум бланко</Template>
  <TotalTime>1235</TotalTime>
  <Pages>33</Pages>
  <Words>9300</Words>
  <Characters>53014</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62190</CharactersWithSpaces>
  <SharedDoc>false</SharedDoc>
  <HLinks>
    <vt:vector size="6" baseType="variant">
      <vt:variant>
        <vt:i4>6488072</vt:i4>
      </vt:variant>
      <vt:variant>
        <vt:i4>0</vt:i4>
      </vt:variant>
      <vt:variant>
        <vt:i4>0</vt:i4>
      </vt:variant>
      <vt:variant>
        <vt:i4>5</vt:i4>
      </vt:variant>
      <vt:variant>
        <vt:lpwstr>mailto:direkcijaub@open.telekom.rs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Direkcija</dc:creator>
  <cp:lastModifiedBy>Sanja</cp:lastModifiedBy>
  <cp:revision>48</cp:revision>
  <cp:lastPrinted>2015-02-10T08:22:00Z</cp:lastPrinted>
  <dcterms:created xsi:type="dcterms:W3CDTF">2013-09-25T07:58:00Z</dcterms:created>
  <dcterms:modified xsi:type="dcterms:W3CDTF">2017-02-22T07:54:00Z</dcterms:modified>
</cp:coreProperties>
</file>